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63" w:rsidRPr="008406C6" w:rsidRDefault="0072635C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8406C6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  </w:t>
      </w:r>
      <w:r w:rsidR="00E80C64" w:rsidRPr="008406C6"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</w:p>
    <w:p w:rsidR="006522AF" w:rsidRPr="008406C6" w:rsidRDefault="006522AF" w:rsidP="006522AF">
      <w:pPr>
        <w:pStyle w:val="af3"/>
        <w:jc w:val="center"/>
        <w:rPr>
          <w:rFonts w:ascii="Times New Roman" w:hAnsi="Times New Roman"/>
          <w:b/>
          <w:sz w:val="26"/>
          <w:szCs w:val="26"/>
        </w:rPr>
      </w:pPr>
      <w:r w:rsidRPr="008406C6"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6522AF" w:rsidRPr="008406C6" w:rsidRDefault="006522AF" w:rsidP="006522AF">
      <w:pPr>
        <w:pStyle w:val="af3"/>
        <w:jc w:val="center"/>
        <w:rPr>
          <w:rFonts w:ascii="Times New Roman" w:hAnsi="Times New Roman"/>
          <w:b/>
          <w:sz w:val="26"/>
          <w:szCs w:val="26"/>
        </w:rPr>
      </w:pPr>
      <w:r w:rsidRPr="008406C6">
        <w:rPr>
          <w:rFonts w:ascii="Times New Roman" w:hAnsi="Times New Roman"/>
          <w:b/>
          <w:sz w:val="26"/>
          <w:szCs w:val="26"/>
        </w:rPr>
        <w:t>«МУХОРШИБИРСКИЙ РАЙОН»</w:t>
      </w:r>
    </w:p>
    <w:p w:rsidR="006522AF" w:rsidRPr="008406C6" w:rsidRDefault="006522AF" w:rsidP="006522AF">
      <w:pPr>
        <w:pStyle w:val="af3"/>
        <w:jc w:val="center"/>
        <w:rPr>
          <w:rFonts w:ascii="Times New Roman" w:hAnsi="Times New Roman"/>
          <w:b/>
          <w:sz w:val="26"/>
          <w:szCs w:val="26"/>
        </w:rPr>
      </w:pPr>
    </w:p>
    <w:p w:rsidR="006522AF" w:rsidRPr="008406C6" w:rsidRDefault="006522AF" w:rsidP="006522AF">
      <w:pPr>
        <w:pStyle w:val="af3"/>
        <w:jc w:val="center"/>
        <w:rPr>
          <w:rFonts w:ascii="Times New Roman" w:hAnsi="Times New Roman"/>
          <w:sz w:val="26"/>
          <w:szCs w:val="26"/>
        </w:rPr>
      </w:pPr>
      <w:r w:rsidRPr="008406C6">
        <w:rPr>
          <w:rFonts w:ascii="Times New Roman" w:hAnsi="Times New Roman"/>
          <w:b/>
          <w:sz w:val="26"/>
          <w:szCs w:val="26"/>
        </w:rPr>
        <w:t>ПОСТАНОВЛЕНИЕ</w:t>
      </w:r>
    </w:p>
    <w:p w:rsidR="006522AF" w:rsidRPr="008406C6" w:rsidRDefault="006522AF" w:rsidP="006522AF">
      <w:pPr>
        <w:pStyle w:val="af3"/>
        <w:rPr>
          <w:rFonts w:ascii="Times New Roman" w:hAnsi="Times New Roman"/>
          <w:b/>
          <w:sz w:val="26"/>
          <w:szCs w:val="26"/>
        </w:rPr>
      </w:pPr>
      <w:r w:rsidRPr="008406C6">
        <w:rPr>
          <w:rFonts w:ascii="Times New Roman" w:hAnsi="Times New Roman"/>
          <w:b/>
          <w:sz w:val="26"/>
          <w:szCs w:val="26"/>
        </w:rPr>
        <w:t>«</w:t>
      </w:r>
      <w:r w:rsidR="00FC773C">
        <w:rPr>
          <w:rFonts w:ascii="Times New Roman" w:hAnsi="Times New Roman"/>
          <w:b/>
          <w:sz w:val="26"/>
          <w:szCs w:val="26"/>
        </w:rPr>
        <w:t xml:space="preserve">  </w:t>
      </w:r>
      <w:r w:rsidR="0024127E">
        <w:rPr>
          <w:rFonts w:ascii="Times New Roman" w:hAnsi="Times New Roman"/>
          <w:b/>
          <w:sz w:val="26"/>
          <w:szCs w:val="26"/>
        </w:rPr>
        <w:t>01</w:t>
      </w:r>
      <w:r w:rsidR="00FC773C">
        <w:rPr>
          <w:rFonts w:ascii="Times New Roman" w:hAnsi="Times New Roman"/>
          <w:b/>
          <w:sz w:val="26"/>
          <w:szCs w:val="26"/>
        </w:rPr>
        <w:t xml:space="preserve"> </w:t>
      </w:r>
      <w:r w:rsidR="000B79CD" w:rsidRPr="008406C6">
        <w:rPr>
          <w:rFonts w:ascii="Times New Roman" w:hAnsi="Times New Roman"/>
          <w:b/>
          <w:sz w:val="26"/>
          <w:szCs w:val="26"/>
        </w:rPr>
        <w:t xml:space="preserve"> </w:t>
      </w:r>
      <w:r w:rsidRPr="008406C6">
        <w:rPr>
          <w:rFonts w:ascii="Times New Roman" w:hAnsi="Times New Roman"/>
          <w:b/>
          <w:sz w:val="26"/>
          <w:szCs w:val="26"/>
        </w:rPr>
        <w:t xml:space="preserve">» </w:t>
      </w:r>
      <w:r w:rsidR="00244965">
        <w:rPr>
          <w:rFonts w:ascii="Times New Roman" w:hAnsi="Times New Roman"/>
          <w:b/>
          <w:sz w:val="26"/>
          <w:szCs w:val="26"/>
        </w:rPr>
        <w:t xml:space="preserve"> </w:t>
      </w:r>
      <w:r w:rsidR="00B36997">
        <w:rPr>
          <w:rFonts w:ascii="Times New Roman" w:hAnsi="Times New Roman"/>
          <w:b/>
          <w:sz w:val="26"/>
          <w:szCs w:val="26"/>
        </w:rPr>
        <w:t>ноября</w:t>
      </w:r>
      <w:r w:rsidR="00244965">
        <w:rPr>
          <w:rFonts w:ascii="Times New Roman" w:hAnsi="Times New Roman"/>
          <w:b/>
          <w:sz w:val="26"/>
          <w:szCs w:val="26"/>
        </w:rPr>
        <w:t xml:space="preserve"> </w:t>
      </w:r>
      <w:r w:rsidR="002F1A69">
        <w:rPr>
          <w:rFonts w:ascii="Times New Roman" w:hAnsi="Times New Roman"/>
          <w:b/>
          <w:sz w:val="26"/>
          <w:szCs w:val="26"/>
        </w:rPr>
        <w:t xml:space="preserve"> </w:t>
      </w:r>
      <w:r w:rsidR="00F176D3">
        <w:rPr>
          <w:rFonts w:ascii="Times New Roman" w:hAnsi="Times New Roman"/>
          <w:b/>
          <w:sz w:val="26"/>
          <w:szCs w:val="26"/>
        </w:rPr>
        <w:t xml:space="preserve"> </w:t>
      </w:r>
      <w:r w:rsidRPr="008406C6">
        <w:rPr>
          <w:rFonts w:ascii="Times New Roman" w:hAnsi="Times New Roman"/>
          <w:b/>
          <w:sz w:val="26"/>
          <w:szCs w:val="26"/>
        </w:rPr>
        <w:t>202</w:t>
      </w:r>
      <w:r w:rsidR="00244965">
        <w:rPr>
          <w:rFonts w:ascii="Times New Roman" w:hAnsi="Times New Roman"/>
          <w:b/>
          <w:sz w:val="26"/>
          <w:szCs w:val="26"/>
        </w:rPr>
        <w:t>3</w:t>
      </w:r>
      <w:r w:rsidRPr="008406C6">
        <w:rPr>
          <w:rFonts w:ascii="Times New Roman" w:hAnsi="Times New Roman"/>
          <w:b/>
          <w:sz w:val="26"/>
          <w:szCs w:val="26"/>
        </w:rPr>
        <w:t xml:space="preserve"> г.                      </w:t>
      </w:r>
    </w:p>
    <w:p w:rsidR="00121355" w:rsidRDefault="006522AF" w:rsidP="006522AF">
      <w:pPr>
        <w:pStyle w:val="af3"/>
        <w:rPr>
          <w:rFonts w:ascii="Times New Roman" w:hAnsi="Times New Roman"/>
          <w:b/>
          <w:sz w:val="26"/>
          <w:szCs w:val="26"/>
        </w:rPr>
      </w:pPr>
      <w:r w:rsidRPr="008406C6">
        <w:rPr>
          <w:rFonts w:ascii="Times New Roman" w:hAnsi="Times New Roman"/>
          <w:b/>
          <w:sz w:val="26"/>
          <w:szCs w:val="26"/>
        </w:rPr>
        <w:t xml:space="preserve">с. Мухоршибирь                                  № </w:t>
      </w:r>
      <w:r w:rsidR="000B79CD" w:rsidRPr="008406C6">
        <w:rPr>
          <w:rFonts w:ascii="Times New Roman" w:hAnsi="Times New Roman"/>
          <w:b/>
          <w:sz w:val="26"/>
          <w:szCs w:val="26"/>
        </w:rPr>
        <w:t xml:space="preserve"> </w:t>
      </w:r>
      <w:r w:rsidR="0024127E">
        <w:rPr>
          <w:rFonts w:ascii="Times New Roman" w:hAnsi="Times New Roman"/>
          <w:b/>
          <w:sz w:val="26"/>
          <w:szCs w:val="26"/>
        </w:rPr>
        <w:t>711</w:t>
      </w:r>
    </w:p>
    <w:p w:rsidR="002F1A69" w:rsidRPr="008406C6" w:rsidRDefault="002F1A69" w:rsidP="006522AF">
      <w:pPr>
        <w:pStyle w:val="af3"/>
        <w:rPr>
          <w:rFonts w:ascii="Times New Roman" w:hAnsi="Times New Roman"/>
          <w:b/>
          <w:sz w:val="26"/>
          <w:szCs w:val="26"/>
        </w:rPr>
      </w:pPr>
    </w:p>
    <w:p w:rsidR="00121355" w:rsidRPr="008406C6" w:rsidRDefault="00121355" w:rsidP="006522AF">
      <w:pPr>
        <w:pStyle w:val="af3"/>
        <w:rPr>
          <w:rFonts w:ascii="Times New Roman" w:hAnsi="Times New Roman"/>
          <w:b/>
          <w:sz w:val="26"/>
          <w:szCs w:val="26"/>
        </w:rPr>
      </w:pPr>
    </w:p>
    <w:p w:rsidR="006522AF" w:rsidRPr="008406C6" w:rsidRDefault="006522AF" w:rsidP="006522AF">
      <w:pPr>
        <w:pStyle w:val="af3"/>
        <w:rPr>
          <w:rFonts w:ascii="Times New Roman" w:hAnsi="Times New Roman"/>
          <w:b/>
          <w:sz w:val="26"/>
          <w:szCs w:val="26"/>
        </w:rPr>
      </w:pPr>
      <w:r w:rsidRPr="008406C6">
        <w:rPr>
          <w:rFonts w:ascii="Times New Roman" w:hAnsi="Times New Roman"/>
          <w:b/>
          <w:sz w:val="26"/>
          <w:szCs w:val="26"/>
        </w:rPr>
        <w:t>О внесении изменений в муниципальную программу</w:t>
      </w:r>
    </w:p>
    <w:p w:rsidR="006522AF" w:rsidRPr="008406C6" w:rsidRDefault="006522AF" w:rsidP="006522AF">
      <w:pPr>
        <w:pStyle w:val="af3"/>
        <w:rPr>
          <w:rFonts w:ascii="Times New Roman" w:hAnsi="Times New Roman"/>
          <w:b/>
          <w:sz w:val="26"/>
          <w:szCs w:val="26"/>
        </w:rPr>
      </w:pPr>
      <w:r w:rsidRPr="008406C6">
        <w:rPr>
          <w:rFonts w:ascii="Times New Roman" w:hAnsi="Times New Roman"/>
          <w:b/>
          <w:sz w:val="26"/>
          <w:szCs w:val="26"/>
        </w:rPr>
        <w:t>«Сохранение и развитие культуры и туризма</w:t>
      </w:r>
    </w:p>
    <w:p w:rsidR="006522AF" w:rsidRPr="008406C6" w:rsidRDefault="006522AF" w:rsidP="006522AF">
      <w:pPr>
        <w:pStyle w:val="af3"/>
        <w:rPr>
          <w:rFonts w:ascii="Times New Roman" w:hAnsi="Times New Roman"/>
          <w:b/>
          <w:sz w:val="26"/>
          <w:szCs w:val="26"/>
        </w:rPr>
      </w:pPr>
      <w:r w:rsidRPr="008406C6">
        <w:rPr>
          <w:rFonts w:ascii="Times New Roman" w:hAnsi="Times New Roman"/>
          <w:b/>
          <w:sz w:val="26"/>
          <w:szCs w:val="26"/>
        </w:rPr>
        <w:t>Мухоршибирского района на 2015-2017 годы</w:t>
      </w:r>
    </w:p>
    <w:p w:rsidR="006522AF" w:rsidRPr="008406C6" w:rsidRDefault="006522AF" w:rsidP="006522AF">
      <w:pPr>
        <w:pStyle w:val="af3"/>
        <w:rPr>
          <w:rFonts w:ascii="Times New Roman" w:hAnsi="Times New Roman"/>
          <w:b/>
          <w:sz w:val="26"/>
          <w:szCs w:val="26"/>
        </w:rPr>
      </w:pPr>
      <w:r w:rsidRPr="008406C6">
        <w:rPr>
          <w:rFonts w:ascii="Times New Roman" w:hAnsi="Times New Roman"/>
          <w:b/>
          <w:sz w:val="26"/>
          <w:szCs w:val="26"/>
        </w:rPr>
        <w:t>и на период до 202</w:t>
      </w:r>
      <w:r w:rsidR="00A04BF4">
        <w:rPr>
          <w:rFonts w:ascii="Times New Roman" w:hAnsi="Times New Roman"/>
          <w:b/>
          <w:sz w:val="26"/>
          <w:szCs w:val="26"/>
        </w:rPr>
        <w:t>5</w:t>
      </w:r>
      <w:r w:rsidRPr="008406C6">
        <w:rPr>
          <w:rFonts w:ascii="Times New Roman" w:hAnsi="Times New Roman"/>
          <w:b/>
          <w:sz w:val="26"/>
          <w:szCs w:val="26"/>
        </w:rPr>
        <w:t xml:space="preserve"> года»</w:t>
      </w:r>
    </w:p>
    <w:p w:rsidR="006522AF" w:rsidRPr="008406C6" w:rsidRDefault="006522AF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22AF" w:rsidRPr="008406C6" w:rsidRDefault="006522AF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 w:rsidRPr="008406C6">
        <w:rPr>
          <w:rFonts w:ascii="Times New Roman" w:hAnsi="Times New Roman"/>
          <w:sz w:val="26"/>
          <w:szCs w:val="26"/>
        </w:rPr>
        <w:t>В целях обеспечения свободного доступа граждан к культурным ценностям, информации, услугам учреждений культуры, сохранения и развития культурного и творческого потенциала на территории района, стимулирования народного творчества и развития внутреннего и въездного туризма, укрепления материально-технической базы учреждений культуры Мухоршибирского района, постановляю:</w:t>
      </w:r>
    </w:p>
    <w:p w:rsidR="006522AF" w:rsidRPr="008406C6" w:rsidRDefault="006522AF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 w:rsidRPr="008406C6">
        <w:rPr>
          <w:rFonts w:ascii="Times New Roman" w:hAnsi="Times New Roman"/>
          <w:sz w:val="26"/>
          <w:szCs w:val="26"/>
        </w:rPr>
        <w:t xml:space="preserve"> </w:t>
      </w:r>
    </w:p>
    <w:p w:rsidR="006522AF" w:rsidRDefault="006522AF" w:rsidP="006522AF">
      <w:pPr>
        <w:pStyle w:val="af3"/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406C6">
        <w:rPr>
          <w:rFonts w:ascii="Times New Roman" w:hAnsi="Times New Roman"/>
          <w:sz w:val="26"/>
          <w:szCs w:val="26"/>
        </w:rPr>
        <w:t>Внести в муниципальную программу «Сохранение и развитие культуры и туризма Мухоршибирского района на 2015-2017 годы и на период до 202</w:t>
      </w:r>
      <w:r w:rsidR="00A04BF4">
        <w:rPr>
          <w:rFonts w:ascii="Times New Roman" w:hAnsi="Times New Roman"/>
          <w:sz w:val="26"/>
          <w:szCs w:val="26"/>
        </w:rPr>
        <w:t>5</w:t>
      </w:r>
      <w:r w:rsidRPr="008406C6">
        <w:rPr>
          <w:rFonts w:ascii="Times New Roman" w:hAnsi="Times New Roman"/>
          <w:sz w:val="26"/>
          <w:szCs w:val="26"/>
        </w:rPr>
        <w:t xml:space="preserve"> года», утвержденную постановлением администрации муниципального образования «Мухоршибирский район» от 1</w:t>
      </w:r>
      <w:r w:rsidR="00D31E68">
        <w:rPr>
          <w:rFonts w:ascii="Times New Roman" w:hAnsi="Times New Roman"/>
          <w:sz w:val="26"/>
          <w:szCs w:val="26"/>
        </w:rPr>
        <w:t>4</w:t>
      </w:r>
      <w:r w:rsidRPr="008406C6">
        <w:rPr>
          <w:rFonts w:ascii="Times New Roman" w:hAnsi="Times New Roman"/>
          <w:sz w:val="26"/>
          <w:szCs w:val="26"/>
        </w:rPr>
        <w:t>.</w:t>
      </w:r>
      <w:r w:rsidR="00D31E68">
        <w:rPr>
          <w:rFonts w:ascii="Times New Roman" w:hAnsi="Times New Roman"/>
          <w:sz w:val="26"/>
          <w:szCs w:val="26"/>
        </w:rPr>
        <w:t>1</w:t>
      </w:r>
      <w:r w:rsidR="00CD7DFE">
        <w:rPr>
          <w:rFonts w:ascii="Times New Roman" w:hAnsi="Times New Roman"/>
          <w:sz w:val="26"/>
          <w:szCs w:val="26"/>
        </w:rPr>
        <w:t>0</w:t>
      </w:r>
      <w:r w:rsidRPr="008406C6">
        <w:rPr>
          <w:rFonts w:ascii="Times New Roman" w:hAnsi="Times New Roman"/>
          <w:sz w:val="26"/>
          <w:szCs w:val="26"/>
        </w:rPr>
        <w:t>.20</w:t>
      </w:r>
      <w:r w:rsidR="00D31E68">
        <w:rPr>
          <w:rFonts w:ascii="Times New Roman" w:hAnsi="Times New Roman"/>
          <w:sz w:val="26"/>
          <w:szCs w:val="26"/>
        </w:rPr>
        <w:t>14</w:t>
      </w:r>
      <w:r w:rsidRPr="008406C6">
        <w:rPr>
          <w:rFonts w:ascii="Times New Roman" w:hAnsi="Times New Roman"/>
          <w:sz w:val="26"/>
          <w:szCs w:val="26"/>
        </w:rPr>
        <w:t xml:space="preserve">г. № </w:t>
      </w:r>
      <w:r w:rsidR="00D31E68">
        <w:rPr>
          <w:rFonts w:ascii="Times New Roman" w:hAnsi="Times New Roman"/>
          <w:sz w:val="26"/>
          <w:szCs w:val="26"/>
        </w:rPr>
        <w:t>657</w:t>
      </w:r>
      <w:r w:rsidRPr="008406C6">
        <w:rPr>
          <w:rFonts w:ascii="Times New Roman" w:hAnsi="Times New Roman"/>
          <w:sz w:val="26"/>
          <w:szCs w:val="26"/>
        </w:rPr>
        <w:t xml:space="preserve">, следующие изменения: </w:t>
      </w:r>
    </w:p>
    <w:p w:rsidR="006522AF" w:rsidRDefault="006522AF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 w:rsidRPr="008406C6">
        <w:rPr>
          <w:rFonts w:ascii="Times New Roman" w:hAnsi="Times New Roman"/>
          <w:sz w:val="26"/>
          <w:szCs w:val="26"/>
        </w:rPr>
        <w:t>1.</w:t>
      </w:r>
      <w:r w:rsidR="00A73F93">
        <w:rPr>
          <w:rFonts w:ascii="Times New Roman" w:hAnsi="Times New Roman"/>
          <w:sz w:val="26"/>
          <w:szCs w:val="26"/>
        </w:rPr>
        <w:t>1</w:t>
      </w:r>
      <w:r w:rsidRPr="008406C6">
        <w:rPr>
          <w:rFonts w:ascii="Times New Roman" w:hAnsi="Times New Roman"/>
          <w:sz w:val="26"/>
          <w:szCs w:val="26"/>
        </w:rPr>
        <w:t xml:space="preserve">. В </w:t>
      </w:r>
      <w:r w:rsidR="00CD7DFE">
        <w:rPr>
          <w:rFonts w:ascii="Times New Roman" w:hAnsi="Times New Roman"/>
          <w:sz w:val="26"/>
          <w:szCs w:val="26"/>
        </w:rPr>
        <w:t>наименовании программы  и по ее тексту слова «до 202</w:t>
      </w:r>
      <w:r w:rsidR="00605386">
        <w:rPr>
          <w:rFonts w:ascii="Times New Roman" w:hAnsi="Times New Roman"/>
          <w:sz w:val="26"/>
          <w:szCs w:val="26"/>
        </w:rPr>
        <w:t>5</w:t>
      </w:r>
      <w:r w:rsidR="00CD7DFE">
        <w:rPr>
          <w:rFonts w:ascii="Times New Roman" w:hAnsi="Times New Roman"/>
          <w:sz w:val="26"/>
          <w:szCs w:val="26"/>
        </w:rPr>
        <w:t xml:space="preserve"> года» заменить на слова  «до 202</w:t>
      </w:r>
      <w:r w:rsidR="00605386">
        <w:rPr>
          <w:rFonts w:ascii="Times New Roman" w:hAnsi="Times New Roman"/>
          <w:sz w:val="26"/>
          <w:szCs w:val="26"/>
        </w:rPr>
        <w:t>6</w:t>
      </w:r>
      <w:r w:rsidR="00CD7DFE">
        <w:rPr>
          <w:rFonts w:ascii="Times New Roman" w:hAnsi="Times New Roman"/>
          <w:sz w:val="26"/>
          <w:szCs w:val="26"/>
        </w:rPr>
        <w:t xml:space="preserve"> года»</w:t>
      </w:r>
      <w:r w:rsidR="00A32F99">
        <w:rPr>
          <w:rFonts w:ascii="Times New Roman" w:hAnsi="Times New Roman"/>
          <w:sz w:val="26"/>
          <w:szCs w:val="26"/>
        </w:rPr>
        <w:t>.</w:t>
      </w:r>
      <w:r w:rsidRPr="008406C6">
        <w:rPr>
          <w:rFonts w:ascii="Times New Roman" w:hAnsi="Times New Roman"/>
          <w:sz w:val="26"/>
          <w:szCs w:val="26"/>
        </w:rPr>
        <w:t xml:space="preserve"> </w:t>
      </w:r>
    </w:p>
    <w:p w:rsidR="00CD7DFE" w:rsidRPr="008406C6" w:rsidRDefault="00CD7DFE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  </w:t>
      </w:r>
      <w:r w:rsidRPr="008406C6">
        <w:rPr>
          <w:rFonts w:ascii="Times New Roman" w:hAnsi="Times New Roman"/>
          <w:sz w:val="26"/>
          <w:szCs w:val="26"/>
        </w:rPr>
        <w:t>В Паспорте объемы бюджетных ассигнований изложить в новой редакции</w:t>
      </w:r>
      <w:r>
        <w:rPr>
          <w:rFonts w:ascii="Times New Roman" w:hAnsi="Times New Roman"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XSpec="center" w:tblpY="478"/>
        <w:tblW w:w="974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09"/>
        <w:gridCol w:w="1276"/>
        <w:gridCol w:w="1418"/>
        <w:gridCol w:w="1134"/>
        <w:gridCol w:w="1417"/>
        <w:gridCol w:w="1418"/>
        <w:gridCol w:w="1276"/>
      </w:tblGrid>
      <w:tr w:rsidR="006522AF" w:rsidRPr="00F14D56" w:rsidTr="00B90819">
        <w:trPr>
          <w:trHeight w:val="7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2590" w:rsidRDefault="006522AF" w:rsidP="008406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42590">
              <w:rPr>
                <w:rFonts w:ascii="Times New Roman" w:hAnsi="Times New Roman"/>
                <w:sz w:val="26"/>
                <w:szCs w:val="26"/>
              </w:rPr>
              <w:t>Объем бюджетных ассигнований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2590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42590">
              <w:rPr>
                <w:rFonts w:ascii="Times New Roman" w:hAnsi="Times New Roman"/>
                <w:sz w:val="26"/>
                <w:szCs w:val="26"/>
              </w:rPr>
              <w:t>Годы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2590" w:rsidRDefault="006522AF" w:rsidP="008406C6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42590">
              <w:rPr>
                <w:rFonts w:ascii="Times New Roman" w:hAnsi="Times New Roman"/>
                <w:sz w:val="26"/>
                <w:szCs w:val="26"/>
              </w:rPr>
              <w:t>Всего.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22AF" w:rsidRPr="00842590" w:rsidRDefault="006522AF" w:rsidP="008406C6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42590">
              <w:rPr>
                <w:rFonts w:ascii="Times New Roman" w:hAnsi="Times New Roman"/>
                <w:sz w:val="26"/>
                <w:szCs w:val="26"/>
              </w:rPr>
              <w:t>тыс.руб</w:t>
            </w:r>
            <w:proofErr w:type="spellEnd"/>
          </w:p>
        </w:tc>
      </w:tr>
      <w:tr w:rsidR="006522AF" w:rsidRPr="00F14D56" w:rsidTr="00B90819">
        <w:trPr>
          <w:trHeight w:val="75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2590" w:rsidRDefault="006522AF" w:rsidP="008406C6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2590" w:rsidRDefault="006522AF" w:rsidP="008406C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2590" w:rsidRDefault="006522AF" w:rsidP="008406C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2590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42590">
              <w:rPr>
                <w:rFonts w:ascii="Times New Roman" w:hAnsi="Times New Roman"/>
                <w:sz w:val="26"/>
                <w:szCs w:val="26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2590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42590">
              <w:rPr>
                <w:rFonts w:ascii="Times New Roman" w:hAnsi="Times New Roman"/>
                <w:sz w:val="26"/>
                <w:szCs w:val="26"/>
              </w:rPr>
              <w:t>РБ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2590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842590">
              <w:rPr>
                <w:rFonts w:ascii="Times New Roman" w:hAnsi="Times New Roman"/>
                <w:sz w:val="26"/>
                <w:szCs w:val="26"/>
              </w:rPr>
              <w:t>МБ</w:t>
            </w:r>
            <w:r w:rsidRPr="00842590">
              <w:rPr>
                <w:rFonts w:ascii="Times New Roman" w:hAnsi="Times New Roman"/>
                <w:sz w:val="26"/>
                <w:szCs w:val="26"/>
                <w:lang w:val="en-US"/>
              </w:rPr>
              <w:t>&lt;*&gt;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2AF" w:rsidRPr="00842590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42590">
              <w:rPr>
                <w:rFonts w:ascii="Times New Roman" w:hAnsi="Times New Roman"/>
                <w:sz w:val="26"/>
                <w:szCs w:val="26"/>
              </w:rPr>
              <w:t>ВБ</w:t>
            </w:r>
          </w:p>
        </w:tc>
      </w:tr>
      <w:tr w:rsidR="006522AF" w:rsidRPr="00F313AA" w:rsidTr="00B90819">
        <w:trPr>
          <w:trHeight w:val="345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F14D56" w:rsidRDefault="006522AF" w:rsidP="008406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D82816" w:rsidRDefault="006522AF" w:rsidP="004D13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816">
              <w:rPr>
                <w:rFonts w:ascii="Times New Roman" w:hAnsi="Times New Roman"/>
              </w:rPr>
              <w:t>20</w:t>
            </w:r>
            <w:r w:rsidR="000B79CD">
              <w:rPr>
                <w:rFonts w:ascii="Times New Roman" w:hAnsi="Times New Roman"/>
              </w:rPr>
              <w:t>15</w:t>
            </w:r>
            <w:r w:rsidRPr="00D82816">
              <w:rPr>
                <w:rFonts w:ascii="Times New Roman" w:hAnsi="Times New Roman"/>
              </w:rPr>
              <w:t>-202</w:t>
            </w:r>
            <w:r w:rsidR="004D13E8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4D13E8" w:rsidRDefault="00AE0643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AE0643">
              <w:rPr>
                <w:rFonts w:ascii="Times New Roman" w:eastAsia="Calibri" w:hAnsi="Times New Roman"/>
                <w:sz w:val="20"/>
                <w:szCs w:val="20"/>
              </w:rPr>
              <w:t>1139942,725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4D13E8" w:rsidRDefault="00B64BD1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B64BD1">
              <w:rPr>
                <w:rFonts w:ascii="Times New Roman" w:eastAsia="Calibri" w:hAnsi="Times New Roman"/>
                <w:sz w:val="20"/>
                <w:szCs w:val="20"/>
              </w:rPr>
              <w:t>180505,91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4D13E8" w:rsidRDefault="004640F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4640F0">
              <w:rPr>
                <w:rFonts w:ascii="Times New Roman" w:eastAsia="Calibri" w:hAnsi="Times New Roman"/>
                <w:sz w:val="20"/>
                <w:szCs w:val="20"/>
              </w:rPr>
              <w:t>401549,13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4D13E8" w:rsidRDefault="00987474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987474">
              <w:rPr>
                <w:rFonts w:ascii="Times New Roman" w:eastAsia="Calibri" w:hAnsi="Times New Roman"/>
                <w:sz w:val="20"/>
                <w:szCs w:val="20"/>
              </w:rPr>
              <w:t>555749,705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522AF" w:rsidRPr="004D13E8" w:rsidRDefault="00527B77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527B77">
              <w:rPr>
                <w:rFonts w:ascii="Times New Roman" w:eastAsia="Calibri" w:hAnsi="Times New Roman"/>
                <w:sz w:val="20"/>
                <w:szCs w:val="20"/>
              </w:rPr>
              <w:t>2137,98</w:t>
            </w:r>
          </w:p>
        </w:tc>
      </w:tr>
      <w:tr w:rsidR="000B79CD" w:rsidRPr="00F313AA" w:rsidTr="00785AAA">
        <w:trPr>
          <w:trHeight w:val="253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14D56" w:rsidRDefault="000B79CD" w:rsidP="008406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816">
              <w:rPr>
                <w:rFonts w:ascii="Times New Roman" w:hAnsi="Times New Roman"/>
              </w:rPr>
              <w:t>2015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24579,4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5083,1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18553,6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9CD" w:rsidRPr="00D82816" w:rsidRDefault="00527B77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942,7</w:t>
            </w:r>
          </w:p>
        </w:tc>
      </w:tr>
      <w:tr w:rsidR="000B79CD" w:rsidRPr="00F313AA" w:rsidTr="00B90819">
        <w:trPr>
          <w:trHeight w:val="75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14D56" w:rsidRDefault="000B79CD" w:rsidP="008406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816">
              <w:rPr>
                <w:rFonts w:ascii="Times New Roman" w:hAnsi="Times New Roman"/>
              </w:rPr>
              <w:t>2016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30313,25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6687,0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22491,65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1134,6</w:t>
            </w:r>
          </w:p>
        </w:tc>
      </w:tr>
      <w:tr w:rsidR="000B79CD" w:rsidRPr="00F313AA" w:rsidTr="00B90819">
        <w:trPr>
          <w:trHeight w:val="75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14D56" w:rsidRDefault="000B79CD" w:rsidP="008406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816">
              <w:rPr>
                <w:rFonts w:ascii="Times New Roman" w:hAnsi="Times New Roman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4484</w:t>
            </w:r>
            <w:r w:rsidRPr="00D82816">
              <w:rPr>
                <w:rFonts w:ascii="Times New Roman" w:eastAsia="Calibri" w:hAnsi="Times New Roman"/>
                <w:sz w:val="20"/>
                <w:szCs w:val="20"/>
              </w:rPr>
              <w:t>3,55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430,20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92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4</w:t>
            </w:r>
            <w:r w:rsidRPr="00D82816">
              <w:rPr>
                <w:rFonts w:ascii="Times New Roman" w:eastAsia="Calibri" w:hAnsi="Times New Roman"/>
                <w:sz w:val="20"/>
                <w:szCs w:val="20"/>
              </w:rPr>
              <w:t>4,45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35168,90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</w:tr>
      <w:tr w:rsidR="000B79CD" w:rsidRPr="00F313AA" w:rsidTr="00785AAA">
        <w:trPr>
          <w:trHeight w:val="75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14D56" w:rsidRDefault="000B79CD" w:rsidP="008406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816">
              <w:rPr>
                <w:rFonts w:ascii="Times New Roman" w:hAnsi="Times New Roman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80955,65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17771,12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23819,33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39365,20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</w:tr>
      <w:tr w:rsidR="000B79CD" w:rsidRPr="00F313AA" w:rsidTr="00B90819">
        <w:trPr>
          <w:trHeight w:val="282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14D56" w:rsidRDefault="000B79CD" w:rsidP="008406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816">
              <w:rPr>
                <w:rFonts w:ascii="Times New Roman" w:hAnsi="Times New Roman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14695F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63006,34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B64BD1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5070,70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6C09EA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22657,18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352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78,46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</w:tr>
      <w:tr w:rsidR="000B79CD" w:rsidRPr="00F313AA" w:rsidTr="00B90819">
        <w:trPr>
          <w:trHeight w:val="228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14D56" w:rsidRDefault="000B79CD" w:rsidP="008406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816">
              <w:rPr>
                <w:rFonts w:ascii="Times New Roman" w:hAnsi="Times New Roman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2816"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 w:rsidR="00BC278F">
              <w:rPr>
                <w:rFonts w:ascii="Times New Roman" w:eastAsia="Calibri" w:hAnsi="Times New Roman"/>
                <w:sz w:val="20"/>
                <w:szCs w:val="20"/>
              </w:rPr>
              <w:t>2379</w:t>
            </w:r>
            <w:r w:rsidR="004C0CCE">
              <w:rPr>
                <w:rFonts w:ascii="Times New Roman" w:eastAsia="Calibri" w:hAnsi="Times New Roman"/>
                <w:sz w:val="20"/>
                <w:szCs w:val="20"/>
              </w:rPr>
              <w:t>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128536,98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BD197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49325,66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B16C41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45933,</w:t>
            </w:r>
            <w:r w:rsidR="00987474">
              <w:rPr>
                <w:rFonts w:ascii="Times New Roman" w:eastAsia="Calibri" w:hAnsi="Times New Roman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B79CD" w:rsidRPr="00D8281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</w:t>
            </w:r>
            <w:r w:rsidR="00B16C41">
              <w:rPr>
                <w:rFonts w:ascii="Times New Roman" w:eastAsia="Calibri" w:hAnsi="Times New Roman"/>
                <w:sz w:val="20"/>
                <w:szCs w:val="20"/>
              </w:rPr>
              <w:t>68</w:t>
            </w:r>
          </w:p>
        </w:tc>
      </w:tr>
      <w:tr w:rsidR="000B79CD" w:rsidRPr="00F313AA" w:rsidTr="00B90819">
        <w:trPr>
          <w:trHeight w:val="165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14D56" w:rsidRDefault="000B79CD" w:rsidP="008406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816">
              <w:rPr>
                <w:rFonts w:ascii="Times New Roman" w:hAnsi="Times New Roman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5920C8" w:rsidP="005920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89939,93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A56682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5193,07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A56682" w:rsidP="005920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5920C8">
              <w:rPr>
                <w:rFonts w:ascii="Times New Roman" w:eastAsia="Calibri" w:hAnsi="Times New Roman"/>
                <w:sz w:val="20"/>
                <w:szCs w:val="20"/>
              </w:rPr>
              <w:t>1282,52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31746C" w:rsidP="005920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53</w:t>
            </w:r>
            <w:r w:rsidR="005920C8">
              <w:rPr>
                <w:rFonts w:ascii="Times New Roman" w:eastAsia="Calibri" w:hAnsi="Times New Roman"/>
                <w:sz w:val="20"/>
                <w:szCs w:val="20"/>
              </w:rPr>
              <w:t>454,34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B79CD" w:rsidRPr="00D82816" w:rsidRDefault="006E4A0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B16C41"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</w:tr>
      <w:tr w:rsidR="000B79CD" w:rsidRPr="00F313AA" w:rsidTr="008406C6">
        <w:trPr>
          <w:trHeight w:val="111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14D56" w:rsidRDefault="000B79CD" w:rsidP="008406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816">
              <w:rPr>
                <w:rFonts w:ascii="Times New Roman" w:hAnsi="Times New Roman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55537F" w:rsidRDefault="00244965" w:rsidP="00892F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5537F">
              <w:rPr>
                <w:rFonts w:ascii="Times New Roman" w:eastAsia="Calibri" w:hAnsi="Times New Roman"/>
                <w:sz w:val="20"/>
                <w:szCs w:val="20"/>
              </w:rPr>
              <w:t>115762,805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55537F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5537F">
              <w:rPr>
                <w:rFonts w:ascii="Times New Roman" w:eastAsia="Calibri" w:hAnsi="Times New Roman"/>
                <w:sz w:val="20"/>
                <w:szCs w:val="20"/>
              </w:rPr>
              <w:t>2930,45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55537F" w:rsidRDefault="00244965" w:rsidP="00892F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5537F">
              <w:rPr>
                <w:rFonts w:ascii="Times New Roman" w:eastAsia="Calibri" w:hAnsi="Times New Roman"/>
                <w:sz w:val="20"/>
                <w:szCs w:val="20"/>
              </w:rPr>
              <w:t>47833,17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55537F" w:rsidRDefault="00244965" w:rsidP="00892F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5537F">
              <w:rPr>
                <w:rFonts w:ascii="Times New Roman" w:eastAsia="Calibri" w:hAnsi="Times New Roman"/>
                <w:sz w:val="20"/>
                <w:szCs w:val="20"/>
              </w:rPr>
              <w:t>64949,185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B79CD" w:rsidRPr="0055537F" w:rsidRDefault="00244965" w:rsidP="00892F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5537F"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="008B027F" w:rsidRPr="0055537F">
              <w:rPr>
                <w:rFonts w:ascii="Times New Roman" w:eastAsia="Calibri" w:hAnsi="Times New Roman"/>
                <w:sz w:val="20"/>
                <w:szCs w:val="20"/>
              </w:rPr>
              <w:t>0</w:t>
            </w:r>
            <w:r w:rsidR="00527B77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</w:tr>
      <w:tr w:rsidR="000B79CD" w:rsidRPr="00F313AA" w:rsidTr="00B90819">
        <w:trPr>
          <w:trHeight w:val="285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14D56" w:rsidRDefault="000B79CD" w:rsidP="008406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14695F" w:rsidP="007761F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123000,36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14695F" w:rsidP="007761F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20573,39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B828CD" w:rsidP="007761F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48266,12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201320" w:rsidP="007761F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54160,85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B79CD" w:rsidRPr="00D82816" w:rsidRDefault="000B79CD" w:rsidP="007761F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</w:tr>
      <w:tr w:rsidR="000B79CD" w:rsidRPr="00F313AA" w:rsidTr="009D623C">
        <w:trPr>
          <w:trHeight w:val="191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14D56" w:rsidRDefault="000B79CD" w:rsidP="008406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BC278F" w:rsidP="00385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11</w:t>
            </w:r>
            <w:r w:rsidR="00385441">
              <w:rPr>
                <w:rFonts w:ascii="Times New Roman" w:eastAsia="Calibri" w:hAnsi="Times New Roman"/>
                <w:sz w:val="20"/>
                <w:szCs w:val="20"/>
              </w:rPr>
              <w:t>1842,80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BC278F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4640F0" w:rsidP="00385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49526,20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D82816" w:rsidRDefault="00B16C41" w:rsidP="00385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="00385441">
              <w:rPr>
                <w:rFonts w:ascii="Times New Roman" w:eastAsia="Calibri" w:hAnsi="Times New Roman"/>
                <w:sz w:val="20"/>
                <w:szCs w:val="20"/>
              </w:rPr>
              <w:t>2316,60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B79CD" w:rsidRPr="00D82816" w:rsidRDefault="00B16C41" w:rsidP="00385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</w:tr>
      <w:tr w:rsidR="009D623C" w:rsidRPr="00F313AA" w:rsidTr="004D13E8">
        <w:trPr>
          <w:trHeight w:val="191"/>
        </w:trPr>
        <w:tc>
          <w:tcPr>
            <w:tcW w:w="180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23C" w:rsidRPr="00F14D56" w:rsidRDefault="009D623C" w:rsidP="008406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23C" w:rsidRDefault="009D623C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23C" w:rsidRDefault="00FE438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115950,8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23C" w:rsidRDefault="00FE438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23C" w:rsidRDefault="004640F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53912,20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23C" w:rsidRDefault="0020132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62038,60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D623C" w:rsidRDefault="00FE438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</w:tr>
      <w:tr w:rsidR="004D13E8" w:rsidRPr="00F313AA" w:rsidTr="00B90819">
        <w:trPr>
          <w:trHeight w:val="191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3E8" w:rsidRPr="00F14D56" w:rsidRDefault="004D13E8" w:rsidP="008406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3E8" w:rsidRDefault="004D13E8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3E8" w:rsidRDefault="0014695F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115950,80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3E8" w:rsidRDefault="0020132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3E8" w:rsidRDefault="004640F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53912,20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3E8" w:rsidRDefault="0020132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62038,60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13E8" w:rsidRDefault="004D13E8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</w:tr>
    </w:tbl>
    <w:p w:rsidR="006522AF" w:rsidRDefault="006522AF" w:rsidP="006522AF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0B79CD" w:rsidRDefault="000B79CD" w:rsidP="006522AF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6522AF" w:rsidRPr="008406C6" w:rsidRDefault="006522AF" w:rsidP="006522AF">
      <w:pPr>
        <w:pStyle w:val="af3"/>
        <w:numPr>
          <w:ilvl w:val="1"/>
          <w:numId w:val="25"/>
        </w:numPr>
        <w:ind w:left="0" w:firstLine="710"/>
        <w:jc w:val="both"/>
        <w:rPr>
          <w:rFonts w:ascii="Times New Roman" w:hAnsi="Times New Roman"/>
          <w:sz w:val="26"/>
          <w:szCs w:val="26"/>
        </w:rPr>
      </w:pPr>
      <w:r w:rsidRPr="008406C6">
        <w:rPr>
          <w:rFonts w:ascii="Times New Roman" w:hAnsi="Times New Roman"/>
          <w:sz w:val="26"/>
          <w:szCs w:val="26"/>
        </w:rPr>
        <w:t>Раздел 4   "Целевые индикаторы" изложить в новой редакции согласно приложению 1 к настоящему постановлению.</w:t>
      </w:r>
    </w:p>
    <w:p w:rsidR="006522AF" w:rsidRPr="008406C6" w:rsidRDefault="006522AF" w:rsidP="006522AF">
      <w:pPr>
        <w:pStyle w:val="af3"/>
        <w:numPr>
          <w:ilvl w:val="1"/>
          <w:numId w:val="25"/>
        </w:numPr>
        <w:ind w:left="0" w:firstLine="710"/>
        <w:jc w:val="both"/>
        <w:rPr>
          <w:rFonts w:ascii="Times New Roman" w:hAnsi="Times New Roman"/>
          <w:sz w:val="26"/>
          <w:szCs w:val="26"/>
        </w:rPr>
      </w:pPr>
      <w:r w:rsidRPr="008406C6">
        <w:rPr>
          <w:rFonts w:ascii="Times New Roman" w:hAnsi="Times New Roman"/>
          <w:sz w:val="26"/>
          <w:szCs w:val="26"/>
        </w:rPr>
        <w:lastRenderedPageBreak/>
        <w:t>Раздел 6 "</w:t>
      </w:r>
      <w:r w:rsidRPr="008406C6">
        <w:rPr>
          <w:rFonts w:ascii="Times New Roman" w:hAnsi="Times New Roman"/>
          <w:bCs/>
          <w:sz w:val="26"/>
          <w:szCs w:val="26"/>
        </w:rPr>
        <w:t>Перечень подпрограмм и основных мероприятий программы"  изложить в новой редакции согласно приложению 2 к настоящему постановлению.</w:t>
      </w:r>
    </w:p>
    <w:p w:rsidR="006522AF" w:rsidRPr="008406C6" w:rsidRDefault="006522AF" w:rsidP="006522AF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06C6">
        <w:rPr>
          <w:rFonts w:ascii="Times New Roman" w:hAnsi="Times New Roman"/>
          <w:bCs/>
          <w:sz w:val="26"/>
          <w:szCs w:val="26"/>
        </w:rPr>
        <w:t xml:space="preserve">  1.5.   </w:t>
      </w:r>
      <w:r w:rsidRPr="008406C6">
        <w:rPr>
          <w:rFonts w:ascii="Times New Roman" w:hAnsi="Times New Roman"/>
          <w:sz w:val="26"/>
          <w:szCs w:val="26"/>
        </w:rPr>
        <w:t xml:space="preserve">Раздел 7 «Ресурсное обеспечение муниципальной программы» изложить в новой редакции  согласно  приложению 3 к настоящему постановлению. </w:t>
      </w:r>
    </w:p>
    <w:p w:rsidR="006522AF" w:rsidRPr="008406C6" w:rsidRDefault="006522AF" w:rsidP="006522AF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06C6">
        <w:rPr>
          <w:rFonts w:ascii="Times New Roman" w:hAnsi="Times New Roman"/>
          <w:sz w:val="26"/>
          <w:szCs w:val="26"/>
        </w:rPr>
        <w:t xml:space="preserve">  </w:t>
      </w:r>
    </w:p>
    <w:p w:rsidR="006522AF" w:rsidRPr="008406C6" w:rsidRDefault="006522AF" w:rsidP="006522AF">
      <w:pPr>
        <w:autoSpaceDE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06C6">
        <w:rPr>
          <w:rFonts w:ascii="Times New Roman" w:hAnsi="Times New Roman"/>
          <w:sz w:val="26"/>
          <w:szCs w:val="26"/>
        </w:rPr>
        <w:t xml:space="preserve">  1.</w:t>
      </w:r>
      <w:r w:rsidR="005C3C65">
        <w:rPr>
          <w:rFonts w:ascii="Times New Roman" w:hAnsi="Times New Roman"/>
          <w:sz w:val="26"/>
          <w:szCs w:val="26"/>
        </w:rPr>
        <w:t>6</w:t>
      </w:r>
      <w:r w:rsidRPr="008406C6">
        <w:rPr>
          <w:rFonts w:ascii="Times New Roman" w:hAnsi="Times New Roman"/>
          <w:sz w:val="26"/>
          <w:szCs w:val="26"/>
        </w:rPr>
        <w:t xml:space="preserve">. В паспорте подпрограммы 1 "Народное творчество и культурно-досуговая деятельность" объемы бюджетных ассигнований изложить в новой редакции:  </w:t>
      </w:r>
    </w:p>
    <w:tbl>
      <w:tblPr>
        <w:tblpPr w:leftFromText="180" w:rightFromText="180" w:vertAnchor="text" w:horzAnchor="page" w:tblpX="1331" w:tblpY="14"/>
        <w:tblW w:w="988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02"/>
        <w:gridCol w:w="1418"/>
        <w:gridCol w:w="1466"/>
        <w:gridCol w:w="1260"/>
        <w:gridCol w:w="1433"/>
        <w:gridCol w:w="1460"/>
        <w:gridCol w:w="950"/>
      </w:tblGrid>
      <w:tr w:rsidR="006522AF" w:rsidRPr="008406C6" w:rsidTr="00306B20">
        <w:trPr>
          <w:trHeight w:val="75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Объем бюджетных ассигнований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Годы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22AF" w:rsidRPr="008406C6" w:rsidRDefault="006522AF" w:rsidP="008406C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proofErr w:type="spellStart"/>
            <w:r w:rsidRPr="008406C6">
              <w:rPr>
                <w:rFonts w:ascii="Times New Roman" w:hAnsi="Times New Roman"/>
              </w:rPr>
              <w:t>тыс.руб</w:t>
            </w:r>
            <w:proofErr w:type="spellEnd"/>
          </w:p>
        </w:tc>
      </w:tr>
      <w:tr w:rsidR="006522AF" w:rsidRPr="008406C6" w:rsidTr="00306B20">
        <w:trPr>
          <w:trHeight w:val="75"/>
        </w:trPr>
        <w:tc>
          <w:tcPr>
            <w:tcW w:w="1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ФБ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РБ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МБ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 xml:space="preserve">  ВБ</w:t>
            </w:r>
          </w:p>
        </w:tc>
      </w:tr>
      <w:tr w:rsidR="006522AF" w:rsidRPr="008406C6" w:rsidTr="00306B20">
        <w:trPr>
          <w:trHeight w:val="171"/>
        </w:trPr>
        <w:tc>
          <w:tcPr>
            <w:tcW w:w="1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4D13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2015-202</w:t>
            </w:r>
            <w:r w:rsidR="004D13E8">
              <w:rPr>
                <w:rFonts w:ascii="Times New Roman" w:hAnsi="Times New Roman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306B2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763730,194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FA5F2A" w:rsidRDefault="00306B2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169843,54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FA5F2A" w:rsidRDefault="000205F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261304,57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FA5F2A" w:rsidRDefault="00306B2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330589,8840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22AF" w:rsidRPr="00FA5F2A" w:rsidRDefault="00FA5F2A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1992,20</w:t>
            </w:r>
          </w:p>
        </w:tc>
      </w:tr>
      <w:tr w:rsidR="000B79CD" w:rsidRPr="008406C6" w:rsidTr="00306B20">
        <w:trPr>
          <w:trHeight w:val="204"/>
        </w:trPr>
        <w:tc>
          <w:tcPr>
            <w:tcW w:w="1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2015 год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11948,8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2361,7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8729,50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857,60</w:t>
            </w:r>
          </w:p>
        </w:tc>
      </w:tr>
      <w:tr w:rsidR="000B79CD" w:rsidRPr="008406C6" w:rsidTr="00306B20">
        <w:trPr>
          <w:trHeight w:val="70"/>
        </w:trPr>
        <w:tc>
          <w:tcPr>
            <w:tcW w:w="1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2016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14086,60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2899,70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10052,30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1134,60</w:t>
            </w:r>
          </w:p>
        </w:tc>
      </w:tr>
      <w:tr w:rsidR="000B79CD" w:rsidRPr="008406C6" w:rsidTr="00306B20">
        <w:trPr>
          <w:trHeight w:val="86"/>
        </w:trPr>
        <w:tc>
          <w:tcPr>
            <w:tcW w:w="1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2017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25403,96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423,50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4522,85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20457,61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306B20">
        <w:trPr>
          <w:trHeight w:val="74"/>
        </w:trPr>
        <w:tc>
          <w:tcPr>
            <w:tcW w:w="1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2018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57125,44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17671,12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15672,42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23781,90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306B20">
        <w:trPr>
          <w:trHeight w:val="105"/>
        </w:trPr>
        <w:tc>
          <w:tcPr>
            <w:tcW w:w="1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2019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8406C6" w:rsidRDefault="004C0CCE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37805,2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8406C6" w:rsidRDefault="004C0CCE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5011,67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8406C6" w:rsidRDefault="004C0CCE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14400,95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18392,58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306B20">
        <w:trPr>
          <w:trHeight w:val="183"/>
        </w:trPr>
        <w:tc>
          <w:tcPr>
            <w:tcW w:w="1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2020 год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</w:t>
            </w:r>
            <w:r w:rsidR="00401813" w:rsidRPr="008406C6">
              <w:rPr>
                <w:rFonts w:ascii="Times New Roman" w:eastAsia="Calibri" w:hAnsi="Times New Roman"/>
              </w:rPr>
              <w:t>97805,86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128536,98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8406C6" w:rsidRDefault="002938CA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38448,86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B79CD" w:rsidRPr="008406C6" w:rsidRDefault="00DB070E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30820,02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306B20">
        <w:trPr>
          <w:trHeight w:val="141"/>
        </w:trPr>
        <w:tc>
          <w:tcPr>
            <w:tcW w:w="1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2021 год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401813" w:rsidP="002E0693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5</w:t>
            </w:r>
            <w:r w:rsidR="00CF4B91">
              <w:rPr>
                <w:rFonts w:ascii="Times New Roman" w:eastAsia="Calibri" w:hAnsi="Times New Roman"/>
              </w:rPr>
              <w:t>5</w:t>
            </w:r>
            <w:r w:rsidR="002E0693">
              <w:rPr>
                <w:rFonts w:ascii="Times New Roman" w:eastAsia="Calibri" w:hAnsi="Times New Roman"/>
              </w:rPr>
              <w:t>446,58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CF4B91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5024,41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CF4B91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17643,15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CF4B91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32779,02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9CD" w:rsidRPr="008406C6" w:rsidRDefault="00CF4B91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  <w:r w:rsidR="00B603DD" w:rsidRPr="008406C6">
              <w:rPr>
                <w:rFonts w:ascii="Times New Roman" w:eastAsia="Calibri" w:hAnsi="Times New Roman"/>
              </w:rPr>
              <w:t>,0</w:t>
            </w:r>
          </w:p>
        </w:tc>
      </w:tr>
      <w:tr w:rsidR="000B79CD" w:rsidRPr="008406C6" w:rsidTr="00306B20">
        <w:trPr>
          <w:trHeight w:val="70"/>
        </w:trPr>
        <w:tc>
          <w:tcPr>
            <w:tcW w:w="1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2022 год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A5F2A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FA5F2A">
              <w:rPr>
                <w:rFonts w:ascii="Times New Roman" w:eastAsia="Calibri" w:hAnsi="Times New Roman"/>
              </w:rPr>
              <w:t>80619,554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A5F2A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FA5F2A">
              <w:rPr>
                <w:rFonts w:ascii="Times New Roman" w:eastAsia="Calibri" w:hAnsi="Times New Roman"/>
              </w:rPr>
              <w:t>2757,90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A5F2A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FA5F2A">
              <w:rPr>
                <w:rFonts w:ascii="Times New Roman" w:eastAsia="Calibri" w:hAnsi="Times New Roman"/>
              </w:rPr>
              <w:t>31667,22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FA5F2A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FA5F2A">
              <w:rPr>
                <w:rFonts w:ascii="Times New Roman" w:eastAsia="Calibri" w:hAnsi="Times New Roman"/>
              </w:rPr>
              <w:t>46194,434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9CD" w:rsidRPr="00FA5F2A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FA5F2A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306B20">
        <w:trPr>
          <w:trHeight w:val="255"/>
        </w:trPr>
        <w:tc>
          <w:tcPr>
            <w:tcW w:w="1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2023 год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FA5F2A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75508,20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FA5F2A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10417,96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FA5F2A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31427,72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FA5F2A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33662,52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9CD" w:rsidRPr="008406C6" w:rsidRDefault="00FA5F2A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306B20">
        <w:trPr>
          <w:trHeight w:val="221"/>
        </w:trPr>
        <w:tc>
          <w:tcPr>
            <w:tcW w:w="1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2024 год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401813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66020</w:t>
            </w:r>
            <w:r w:rsidR="00FA5F2A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4B13D1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2938CA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30270</w:t>
            </w:r>
            <w:r w:rsidR="00FA5F2A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4B13D1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3</w:t>
            </w:r>
            <w:r w:rsidR="00DB070E" w:rsidRPr="008406C6">
              <w:rPr>
                <w:rFonts w:ascii="Times New Roman" w:eastAsia="Calibri" w:hAnsi="Times New Roman"/>
              </w:rPr>
              <w:t>5750</w:t>
            </w:r>
            <w:r w:rsidR="00FA5F2A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9CD" w:rsidRPr="008406C6" w:rsidRDefault="004B13D1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F1720C" w:rsidRPr="008406C6" w:rsidTr="00306B20">
        <w:trPr>
          <w:trHeight w:val="221"/>
        </w:trPr>
        <w:tc>
          <w:tcPr>
            <w:tcW w:w="1902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720C" w:rsidRPr="008406C6" w:rsidRDefault="00F1720C" w:rsidP="00F1720C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720C" w:rsidRPr="008406C6" w:rsidRDefault="00F1720C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720C" w:rsidRPr="008406C6" w:rsidRDefault="00891C9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70980</w:t>
            </w:r>
            <w:r w:rsidR="00FA5F2A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720C" w:rsidRPr="008406C6" w:rsidRDefault="00891C9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720C" w:rsidRPr="008406C6" w:rsidRDefault="000205F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35995,0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720C" w:rsidRPr="008406C6" w:rsidRDefault="000205F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34985,0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20C" w:rsidRPr="008406C6" w:rsidRDefault="00891C9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</w:t>
            </w:r>
          </w:p>
        </w:tc>
      </w:tr>
      <w:tr w:rsidR="004D13E8" w:rsidRPr="008406C6" w:rsidTr="00306B20">
        <w:trPr>
          <w:trHeight w:val="221"/>
        </w:trPr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3E8" w:rsidRPr="008406C6" w:rsidRDefault="004D13E8" w:rsidP="00F1720C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3E8" w:rsidRDefault="004D13E8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3E8" w:rsidRDefault="00FA5F2A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70980,0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3E8" w:rsidRDefault="00FA5F2A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3E8" w:rsidRDefault="000205F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35995,0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3E8" w:rsidRDefault="000205F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34985,0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D13E8" w:rsidRDefault="00FA5F2A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</w:t>
            </w:r>
          </w:p>
        </w:tc>
      </w:tr>
    </w:tbl>
    <w:p w:rsidR="00B90819" w:rsidRDefault="00B90819" w:rsidP="006522AF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522AF" w:rsidRPr="008406C6" w:rsidRDefault="008406C6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 w:rsidRPr="008406C6">
        <w:rPr>
          <w:rFonts w:ascii="Times New Roman" w:hAnsi="Times New Roman"/>
          <w:sz w:val="26"/>
          <w:szCs w:val="26"/>
        </w:rPr>
        <w:t>1.</w:t>
      </w:r>
      <w:r w:rsidR="006522AF" w:rsidRPr="008406C6">
        <w:rPr>
          <w:rFonts w:ascii="Times New Roman" w:hAnsi="Times New Roman"/>
          <w:sz w:val="26"/>
          <w:szCs w:val="26"/>
        </w:rPr>
        <w:t>8. Раздел 4 "Целевые индикаторы выполнения подпрограммы "Народное творчество и культурно-досуговая деятельность" изложить в новой редакции согласно приложению 4 к настоящему постановлению.</w:t>
      </w:r>
    </w:p>
    <w:p w:rsidR="006522AF" w:rsidRPr="008406C6" w:rsidRDefault="006522AF" w:rsidP="006522AF">
      <w:pPr>
        <w:pStyle w:val="af3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8406C6">
        <w:rPr>
          <w:rFonts w:ascii="Times New Roman" w:hAnsi="Times New Roman"/>
          <w:sz w:val="26"/>
          <w:szCs w:val="26"/>
        </w:rPr>
        <w:t>1.9  Раздел 6 «Перечень основных мероприятий подпрограммы «Народное творчество и культурно-досуговая деятельность» изложить в новой редакции согласно приложению 5 к настоящему постановлению</w:t>
      </w:r>
      <w:r w:rsidRPr="008406C6">
        <w:rPr>
          <w:rFonts w:ascii="Times New Roman" w:hAnsi="Times New Roman"/>
          <w:bCs/>
          <w:sz w:val="26"/>
          <w:szCs w:val="26"/>
        </w:rPr>
        <w:t>.</w:t>
      </w:r>
    </w:p>
    <w:p w:rsidR="006522AF" w:rsidRPr="008406C6" w:rsidRDefault="006522AF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 w:rsidRPr="008406C6">
        <w:rPr>
          <w:rFonts w:ascii="Times New Roman" w:hAnsi="Times New Roman"/>
          <w:bCs/>
          <w:sz w:val="26"/>
          <w:szCs w:val="26"/>
        </w:rPr>
        <w:t xml:space="preserve">1.10.   </w:t>
      </w:r>
      <w:r w:rsidRPr="008406C6">
        <w:rPr>
          <w:rFonts w:ascii="Times New Roman" w:hAnsi="Times New Roman"/>
          <w:sz w:val="26"/>
          <w:szCs w:val="26"/>
        </w:rPr>
        <w:t>Раздел 7 «Ресурсное обеспечение подпрограммы «Народное творчество и культурно-досуговая деятельность» за счет средств муниципального образования  «Мухоршибирский район» изложить в новой редакции  согласно  приложению 6 к настоящему постановлению.</w:t>
      </w:r>
    </w:p>
    <w:p w:rsidR="000B79CD" w:rsidRDefault="006522AF" w:rsidP="006522AF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06C6">
        <w:rPr>
          <w:rFonts w:ascii="Times New Roman" w:hAnsi="Times New Roman"/>
          <w:sz w:val="26"/>
          <w:szCs w:val="26"/>
        </w:rPr>
        <w:t>1.</w:t>
      </w:r>
      <w:r w:rsidR="00B36112" w:rsidRPr="008406C6">
        <w:rPr>
          <w:rFonts w:ascii="Times New Roman" w:hAnsi="Times New Roman"/>
          <w:sz w:val="26"/>
          <w:szCs w:val="26"/>
        </w:rPr>
        <w:t xml:space="preserve"> </w:t>
      </w:r>
      <w:r w:rsidRPr="008406C6">
        <w:rPr>
          <w:rFonts w:ascii="Times New Roman" w:hAnsi="Times New Roman"/>
          <w:sz w:val="26"/>
          <w:szCs w:val="26"/>
        </w:rPr>
        <w:t>1</w:t>
      </w:r>
      <w:r w:rsidR="00B36112">
        <w:rPr>
          <w:rFonts w:ascii="Times New Roman" w:hAnsi="Times New Roman"/>
          <w:sz w:val="26"/>
          <w:szCs w:val="26"/>
        </w:rPr>
        <w:t>1</w:t>
      </w:r>
      <w:r w:rsidRPr="008406C6">
        <w:rPr>
          <w:rFonts w:ascii="Times New Roman" w:hAnsi="Times New Roman"/>
          <w:sz w:val="26"/>
          <w:szCs w:val="26"/>
        </w:rPr>
        <w:t xml:space="preserve">. В паспорте подпрограммы 2 "Библиотеки" объемы бюджетных ассигнований изложить в следующей редакции: </w:t>
      </w:r>
    </w:p>
    <w:tbl>
      <w:tblPr>
        <w:tblpPr w:leftFromText="180" w:rightFromText="180" w:vertAnchor="text" w:horzAnchor="margin" w:tblpXSpec="center" w:tblpY="478"/>
        <w:tblW w:w="988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302"/>
        <w:gridCol w:w="1418"/>
        <w:gridCol w:w="1508"/>
        <w:gridCol w:w="1218"/>
        <w:gridCol w:w="1175"/>
        <w:gridCol w:w="1276"/>
        <w:gridCol w:w="992"/>
      </w:tblGrid>
      <w:tr w:rsidR="006522AF" w:rsidRPr="008406C6" w:rsidTr="00B90819">
        <w:trPr>
          <w:trHeight w:val="28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Объем бюджетных ассигнований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Годы</w:t>
            </w:r>
          </w:p>
        </w:tc>
        <w:tc>
          <w:tcPr>
            <w:tcW w:w="1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Всего</w:t>
            </w:r>
          </w:p>
        </w:tc>
        <w:tc>
          <w:tcPr>
            <w:tcW w:w="4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22AF" w:rsidRPr="008406C6" w:rsidRDefault="006522AF" w:rsidP="008406C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тыс.</w:t>
            </w:r>
            <w:r w:rsidR="009879CE">
              <w:rPr>
                <w:rFonts w:ascii="Times New Roman" w:hAnsi="Times New Roman"/>
              </w:rPr>
              <w:t xml:space="preserve"> </w:t>
            </w:r>
            <w:proofErr w:type="spellStart"/>
            <w:r w:rsidRPr="008406C6">
              <w:rPr>
                <w:rFonts w:ascii="Times New Roman" w:hAnsi="Times New Roman"/>
              </w:rPr>
              <w:t>руб</w:t>
            </w:r>
            <w:proofErr w:type="spellEnd"/>
          </w:p>
        </w:tc>
      </w:tr>
      <w:tr w:rsidR="006522AF" w:rsidRPr="008406C6" w:rsidTr="00B90819">
        <w:trPr>
          <w:trHeight w:val="75"/>
        </w:trPr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ФБ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МБ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2AF" w:rsidRPr="008406C6" w:rsidRDefault="006522AF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ВБ</w:t>
            </w:r>
          </w:p>
        </w:tc>
      </w:tr>
      <w:tr w:rsidR="006522AF" w:rsidRPr="008406C6" w:rsidTr="008406C6">
        <w:trPr>
          <w:trHeight w:val="70"/>
        </w:trPr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8406C6" w:rsidRDefault="006522AF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22AF" w:rsidRPr="008406C6" w:rsidRDefault="000B79CD" w:rsidP="009077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2015</w:t>
            </w:r>
            <w:r w:rsidR="006522AF" w:rsidRPr="008406C6">
              <w:rPr>
                <w:rFonts w:ascii="Times New Roman" w:hAnsi="Times New Roman"/>
              </w:rPr>
              <w:t>-202</w:t>
            </w:r>
            <w:r w:rsidR="00907761">
              <w:rPr>
                <w:rFonts w:ascii="Times New Roman" w:hAnsi="Times New Roman"/>
              </w:rPr>
              <w:t>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22AF" w:rsidRPr="005F7956" w:rsidRDefault="005F795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5F7956">
              <w:rPr>
                <w:rFonts w:ascii="Times New Roman" w:eastAsia="Calibri" w:hAnsi="Times New Roman"/>
              </w:rPr>
              <w:t>196874,89</w:t>
            </w:r>
            <w:r w:rsidR="00523CC3"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22AF" w:rsidRPr="005F7956" w:rsidRDefault="005F795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10662,37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22AF" w:rsidRPr="005F7956" w:rsidRDefault="005F795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68467,47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22AF" w:rsidRPr="005F7956" w:rsidRDefault="005F7956" w:rsidP="00EA2903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117</w:t>
            </w:r>
            <w:r w:rsidR="00523CC3">
              <w:rPr>
                <w:rFonts w:ascii="Times New Roman" w:eastAsia="Calibri" w:hAnsi="Times New Roman"/>
              </w:rPr>
              <w:t>74</w:t>
            </w:r>
            <w:r w:rsidR="00EA2903">
              <w:rPr>
                <w:rFonts w:ascii="Times New Roman" w:eastAsia="Calibri" w:hAnsi="Times New Roman"/>
              </w:rPr>
              <w:t>5,059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22AF" w:rsidRPr="005F7956" w:rsidRDefault="006522AF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5F795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785AAA">
        <w:trPr>
          <w:trHeight w:val="334"/>
        </w:trPr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2015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5804,60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34,40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5770,20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B90819">
        <w:trPr>
          <w:trHeight w:val="284"/>
        </w:trPr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2016 год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8452,40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1069,10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7383,30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B90819">
        <w:trPr>
          <w:trHeight w:val="75"/>
        </w:trPr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2017 год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9843,79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6,70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1215,60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8621,49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785AAA">
        <w:trPr>
          <w:trHeight w:val="75"/>
        </w:trPr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2018 год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11878,44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100,0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4314,61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7463,83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9CD" w:rsidRPr="008406C6" w:rsidRDefault="000B79CD" w:rsidP="008B027F">
            <w:pPr>
              <w:tabs>
                <w:tab w:val="left" w:pos="266"/>
                <w:tab w:val="center" w:pos="486"/>
              </w:tabs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8406C6">
        <w:trPr>
          <w:trHeight w:val="134"/>
        </w:trPr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2019 год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12341,82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59,03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4968,34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7314,45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B90819">
        <w:trPr>
          <w:trHeight w:val="262"/>
        </w:trPr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2020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</w:t>
            </w:r>
            <w:r w:rsidR="00051846" w:rsidRPr="008406C6">
              <w:rPr>
                <w:rFonts w:ascii="Times New Roman" w:eastAsia="Calibri" w:hAnsi="Times New Roman"/>
              </w:rPr>
              <w:t>3539</w:t>
            </w:r>
            <w:r w:rsidR="004C0CCE" w:rsidRPr="008406C6">
              <w:rPr>
                <w:rFonts w:ascii="Times New Roman" w:eastAsia="Calibri" w:hAnsi="Times New Roman"/>
              </w:rPr>
              <w:t>,07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396F68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6431</w:t>
            </w:r>
            <w:r w:rsidR="005F7956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79CD" w:rsidRPr="008406C6" w:rsidRDefault="00FE39E2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7108</w:t>
            </w:r>
            <w:r w:rsidR="005F7956">
              <w:rPr>
                <w:rFonts w:ascii="Times New Roman" w:eastAsia="Calibri" w:hAnsi="Times New Roman"/>
              </w:rPr>
              <w:t>,0</w:t>
            </w:r>
            <w:r w:rsidR="00EA2903"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785AAA">
        <w:trPr>
          <w:trHeight w:val="315"/>
        </w:trPr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2021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22219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16373,68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22219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168,66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22219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6086,44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22219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10118,58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8406C6">
        <w:trPr>
          <w:trHeight w:val="131"/>
        </w:trPr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2022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E46886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46886">
              <w:rPr>
                <w:rFonts w:ascii="Times New Roman" w:eastAsia="Calibri" w:hAnsi="Times New Roman"/>
              </w:rPr>
              <w:t>20325,549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E46886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46886">
              <w:rPr>
                <w:rFonts w:ascii="Times New Roman" w:eastAsia="Calibri" w:hAnsi="Times New Roman"/>
              </w:rPr>
              <w:t>172,55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E46886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46886">
              <w:rPr>
                <w:rFonts w:ascii="Times New Roman" w:eastAsia="Calibri" w:hAnsi="Times New Roman"/>
              </w:rPr>
              <w:t>8515,08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E46886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46886">
              <w:rPr>
                <w:rFonts w:ascii="Times New Roman" w:eastAsia="Calibri" w:hAnsi="Times New Roman"/>
              </w:rPr>
              <w:t>11637,919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9CD" w:rsidRPr="00E46886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4688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B90819">
        <w:trPr>
          <w:trHeight w:val="236"/>
        </w:trPr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2023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5F7956" w:rsidP="00640CD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32453,55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5F7956" w:rsidP="00640CD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10155,43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5F7956" w:rsidP="00640CD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10111,30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523CC3" w:rsidP="00640CD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12186,82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9CD" w:rsidRPr="008406C6" w:rsidRDefault="000B79CD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0B79CD" w:rsidRPr="008406C6" w:rsidTr="002444A5">
        <w:trPr>
          <w:trHeight w:val="240"/>
        </w:trPr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B79CD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6C6">
              <w:rPr>
                <w:rFonts w:ascii="Times New Roman" w:hAnsi="Times New Roman"/>
              </w:rPr>
              <w:t>2024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5184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22422</w:t>
            </w:r>
            <w:r w:rsidR="005F7956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016024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640CD5" w:rsidP="00640CD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9133,20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B79CD" w:rsidRPr="008406C6" w:rsidRDefault="004C0CCE" w:rsidP="00640CD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8406C6">
              <w:rPr>
                <w:rFonts w:ascii="Times New Roman" w:eastAsia="Calibri" w:hAnsi="Times New Roman"/>
              </w:rPr>
              <w:t>1</w:t>
            </w:r>
            <w:r w:rsidR="00640CD5">
              <w:rPr>
                <w:rFonts w:ascii="Times New Roman" w:eastAsia="Calibri" w:hAnsi="Times New Roman"/>
              </w:rPr>
              <w:t>3288,80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79CD" w:rsidRPr="008406C6" w:rsidRDefault="005E3818" w:rsidP="005E381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  <w:r w:rsidR="00016024" w:rsidRPr="008406C6">
              <w:rPr>
                <w:rFonts w:ascii="Times New Roman" w:eastAsia="Calibri" w:hAnsi="Times New Roman"/>
              </w:rPr>
              <w:t>0,0</w:t>
            </w:r>
          </w:p>
        </w:tc>
      </w:tr>
      <w:tr w:rsidR="002444A5" w:rsidRPr="008406C6" w:rsidTr="005E3818">
        <w:trPr>
          <w:trHeight w:val="240"/>
        </w:trPr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44A5" w:rsidRPr="008406C6" w:rsidRDefault="002444A5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44A5" w:rsidRPr="008406C6" w:rsidRDefault="002444A5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44A5" w:rsidRPr="008406C6" w:rsidRDefault="00640CD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21720,0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44A5" w:rsidRPr="008406C6" w:rsidRDefault="00640CD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44A5" w:rsidRPr="008406C6" w:rsidRDefault="00640CD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8294,20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44A5" w:rsidRPr="008406C6" w:rsidRDefault="00640CD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13425,80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44A5" w:rsidRPr="008406C6" w:rsidRDefault="00640CD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</w:t>
            </w:r>
          </w:p>
        </w:tc>
      </w:tr>
      <w:tr w:rsidR="005E3818" w:rsidRPr="008406C6" w:rsidTr="00B90819">
        <w:trPr>
          <w:trHeight w:val="240"/>
        </w:trPr>
        <w:tc>
          <w:tcPr>
            <w:tcW w:w="2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3818" w:rsidRPr="008406C6" w:rsidRDefault="005E3818" w:rsidP="008406C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E3818" w:rsidRDefault="005E3818" w:rsidP="008406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E3818" w:rsidRDefault="00E4688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21720,0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E3818" w:rsidRDefault="00E4688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E3818" w:rsidRDefault="00E4688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8294,20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E3818" w:rsidRDefault="00E4688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13425,80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818" w:rsidRDefault="00E4688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</w:t>
            </w:r>
          </w:p>
        </w:tc>
      </w:tr>
    </w:tbl>
    <w:p w:rsidR="006522AF" w:rsidRPr="0008339D" w:rsidRDefault="006522AF" w:rsidP="006522AF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522AF" w:rsidRDefault="006522AF" w:rsidP="006522AF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522AF" w:rsidRPr="00842590" w:rsidRDefault="006522AF" w:rsidP="006522AF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2590">
        <w:rPr>
          <w:rFonts w:ascii="Times New Roman" w:hAnsi="Times New Roman"/>
          <w:sz w:val="26"/>
          <w:szCs w:val="26"/>
        </w:rPr>
        <w:t>1.13. Раздел 4 "Целевые индикаторы" выполнения подпрограммы "Библиотеки" изложить в новой редакции согласно приложению 7 к настоящему постановлению.</w:t>
      </w:r>
    </w:p>
    <w:p w:rsidR="006522AF" w:rsidRPr="00842590" w:rsidRDefault="006522AF" w:rsidP="006522AF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842590">
        <w:rPr>
          <w:rFonts w:ascii="Times New Roman" w:hAnsi="Times New Roman"/>
          <w:sz w:val="26"/>
          <w:szCs w:val="26"/>
        </w:rPr>
        <w:t>1.14. Раздел 6 «Перечень основных мероприятий подпрограммы «Библиотеки» изложить в новой редакции согласно приложению 8 к настоящему постановлению</w:t>
      </w:r>
      <w:r w:rsidRPr="00842590">
        <w:rPr>
          <w:rFonts w:ascii="Times New Roman" w:hAnsi="Times New Roman"/>
          <w:bCs/>
          <w:sz w:val="26"/>
          <w:szCs w:val="26"/>
        </w:rPr>
        <w:t>.</w:t>
      </w:r>
    </w:p>
    <w:p w:rsidR="006522AF" w:rsidRPr="00842590" w:rsidRDefault="006522AF" w:rsidP="006522AF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842590">
        <w:rPr>
          <w:rFonts w:ascii="Times New Roman" w:hAnsi="Times New Roman"/>
          <w:bCs/>
          <w:sz w:val="26"/>
          <w:szCs w:val="26"/>
        </w:rPr>
        <w:t xml:space="preserve">1.15.    </w:t>
      </w:r>
      <w:r w:rsidRPr="00842590">
        <w:rPr>
          <w:rFonts w:ascii="Times New Roman" w:hAnsi="Times New Roman"/>
          <w:sz w:val="26"/>
          <w:szCs w:val="26"/>
        </w:rPr>
        <w:t>Раздел 7 «Ресурсное обеспечение подпрограммы «Библиотеки» за счет средств муниципального образования «Мухоршибирский район» изложить в новой редакции  согласно  приложению 9 к настоящему постановлению</w:t>
      </w:r>
      <w:r w:rsidRPr="00842590">
        <w:rPr>
          <w:rFonts w:ascii="Times New Roman" w:hAnsi="Times New Roman"/>
          <w:bCs/>
          <w:sz w:val="26"/>
          <w:szCs w:val="26"/>
        </w:rPr>
        <w:t>.</w:t>
      </w:r>
    </w:p>
    <w:p w:rsidR="006522AF" w:rsidRPr="00842590" w:rsidRDefault="006522AF" w:rsidP="008032B6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50617">
        <w:rPr>
          <w:rFonts w:ascii="Times New Roman" w:hAnsi="Times New Roman"/>
          <w:sz w:val="26"/>
          <w:szCs w:val="26"/>
        </w:rPr>
        <w:t>1.</w:t>
      </w:r>
      <w:r w:rsidR="00E36943">
        <w:rPr>
          <w:rFonts w:ascii="Times New Roman" w:hAnsi="Times New Roman"/>
          <w:sz w:val="26"/>
          <w:szCs w:val="26"/>
        </w:rPr>
        <w:t xml:space="preserve">16. </w:t>
      </w:r>
      <w:r w:rsidRPr="00842590">
        <w:rPr>
          <w:rFonts w:ascii="Times New Roman" w:hAnsi="Times New Roman"/>
          <w:sz w:val="26"/>
          <w:szCs w:val="26"/>
        </w:rPr>
        <w:t xml:space="preserve">В паспорте </w:t>
      </w:r>
      <w:r w:rsidR="001B4781">
        <w:rPr>
          <w:rFonts w:ascii="Times New Roman" w:hAnsi="Times New Roman"/>
          <w:sz w:val="26"/>
          <w:szCs w:val="26"/>
        </w:rPr>
        <w:t xml:space="preserve"> </w:t>
      </w:r>
      <w:r w:rsidRPr="00842590">
        <w:rPr>
          <w:rFonts w:ascii="Times New Roman" w:hAnsi="Times New Roman"/>
          <w:sz w:val="26"/>
          <w:szCs w:val="26"/>
        </w:rPr>
        <w:t>подпрограммы  3. "Дополнительное образование в сфере культуры" объемы бюджетных ассигнований изложить в новой редакции:</w:t>
      </w:r>
    </w:p>
    <w:tbl>
      <w:tblPr>
        <w:tblpPr w:leftFromText="180" w:rightFromText="180" w:vertAnchor="text" w:horzAnchor="margin" w:tblpXSpec="center" w:tblpY="478"/>
        <w:tblW w:w="94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93"/>
        <w:gridCol w:w="1418"/>
        <w:gridCol w:w="1317"/>
        <w:gridCol w:w="850"/>
        <w:gridCol w:w="1418"/>
        <w:gridCol w:w="1417"/>
        <w:gridCol w:w="885"/>
      </w:tblGrid>
      <w:tr w:rsidR="006522AF" w:rsidRPr="00931F1A" w:rsidTr="00B90819">
        <w:trPr>
          <w:trHeight w:val="75"/>
        </w:trPr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Объем бюджетных ассигнований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Годы</w:t>
            </w:r>
          </w:p>
        </w:tc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ind w:right="-109"/>
              <w:contextualSpacing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Всего</w:t>
            </w:r>
          </w:p>
        </w:tc>
        <w:tc>
          <w:tcPr>
            <w:tcW w:w="4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22AF" w:rsidRPr="00931F1A" w:rsidRDefault="006522AF" w:rsidP="00931F1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proofErr w:type="spellStart"/>
            <w:r w:rsidRPr="00931F1A">
              <w:rPr>
                <w:rFonts w:ascii="Times New Roman" w:hAnsi="Times New Roman"/>
              </w:rPr>
              <w:t>тыс.руб</w:t>
            </w:r>
            <w:proofErr w:type="spellEnd"/>
          </w:p>
        </w:tc>
      </w:tr>
      <w:tr w:rsidR="006522AF" w:rsidRPr="00931F1A" w:rsidTr="00B90819">
        <w:trPr>
          <w:trHeight w:val="75"/>
        </w:trPr>
        <w:tc>
          <w:tcPr>
            <w:tcW w:w="21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РБ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МБ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2AF" w:rsidRPr="00931F1A" w:rsidRDefault="006522AF" w:rsidP="00931F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ВБ</w:t>
            </w:r>
          </w:p>
        </w:tc>
      </w:tr>
      <w:tr w:rsidR="006522AF" w:rsidRPr="00931F1A" w:rsidTr="00931F1A">
        <w:trPr>
          <w:trHeight w:val="72"/>
        </w:trPr>
        <w:tc>
          <w:tcPr>
            <w:tcW w:w="21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077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201</w:t>
            </w:r>
            <w:r w:rsidR="008032B6" w:rsidRPr="00931F1A">
              <w:rPr>
                <w:rFonts w:ascii="Times New Roman" w:hAnsi="Times New Roman"/>
              </w:rPr>
              <w:t>5</w:t>
            </w:r>
            <w:r w:rsidRPr="00931F1A">
              <w:rPr>
                <w:rFonts w:ascii="Times New Roman" w:hAnsi="Times New Roman"/>
              </w:rPr>
              <w:t>-202</w:t>
            </w:r>
            <w:r w:rsidR="00907761">
              <w:rPr>
                <w:rFonts w:ascii="Times New Roman" w:hAnsi="Times New Roman"/>
              </w:rPr>
              <w:t>6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4F4FEB" w:rsidRDefault="0066418E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173483,2270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4F4FEB" w:rsidRDefault="006522AF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 w:rsidRPr="004F4FEB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4F4FEB" w:rsidRDefault="006F0758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67771,18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4F4FEB" w:rsidRDefault="006F0758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105</w:t>
            </w:r>
            <w:r w:rsidR="00296CEF">
              <w:rPr>
                <w:rFonts w:ascii="Times New Roman" w:eastAsia="Calibri" w:hAnsi="Times New Roman"/>
              </w:rPr>
              <w:t>626,947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522AF" w:rsidRPr="004F4FEB" w:rsidRDefault="006F0758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85,1</w:t>
            </w:r>
          </w:p>
        </w:tc>
      </w:tr>
      <w:tr w:rsidR="008032B6" w:rsidRPr="00931F1A" w:rsidTr="00931F1A">
        <w:trPr>
          <w:trHeight w:val="188"/>
        </w:trPr>
        <w:tc>
          <w:tcPr>
            <w:tcW w:w="21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2015 год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6668,20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2687,00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3896,10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032B6" w:rsidRPr="00931F1A" w:rsidRDefault="008032B6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85,1</w:t>
            </w:r>
          </w:p>
        </w:tc>
      </w:tr>
      <w:tr w:rsidR="008032B6" w:rsidRPr="00931F1A" w:rsidTr="00B90819">
        <w:trPr>
          <w:trHeight w:val="75"/>
        </w:trPr>
        <w:tc>
          <w:tcPr>
            <w:tcW w:w="21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2016 год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7585,25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2687,0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4898,25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032B6" w:rsidRPr="00931F1A" w:rsidRDefault="008032B6" w:rsidP="008B027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</w:tr>
      <w:tr w:rsidR="008032B6" w:rsidRPr="00931F1A" w:rsidTr="00B90819">
        <w:trPr>
          <w:trHeight w:val="75"/>
        </w:trPr>
        <w:tc>
          <w:tcPr>
            <w:tcW w:w="21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2017 год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9595,8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3506,0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6089,8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</w:tr>
      <w:tr w:rsidR="008032B6" w:rsidRPr="00931F1A" w:rsidTr="00B90819">
        <w:trPr>
          <w:trHeight w:val="75"/>
        </w:trPr>
        <w:tc>
          <w:tcPr>
            <w:tcW w:w="21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2018 год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11951,77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3832,30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8119,47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</w:tr>
      <w:tr w:rsidR="008032B6" w:rsidRPr="00931F1A" w:rsidTr="00931F1A">
        <w:trPr>
          <w:trHeight w:val="106"/>
        </w:trPr>
        <w:tc>
          <w:tcPr>
            <w:tcW w:w="21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2019 год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12859,32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3287,89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9571,43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</w:tr>
      <w:tr w:rsidR="008032B6" w:rsidRPr="00931F1A" w:rsidTr="00B90819">
        <w:trPr>
          <w:trHeight w:val="262"/>
        </w:trPr>
        <w:tc>
          <w:tcPr>
            <w:tcW w:w="21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2020 год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FB57A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12451,43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545AFF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4445,8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032B6" w:rsidRPr="00931F1A" w:rsidRDefault="00545AFF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8005,63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</w:tr>
      <w:tr w:rsidR="008032B6" w:rsidRPr="00931F1A" w:rsidTr="00931F1A">
        <w:trPr>
          <w:trHeight w:val="128"/>
        </w:trPr>
        <w:tc>
          <w:tcPr>
            <w:tcW w:w="21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2021 год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47501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1</w:t>
            </w:r>
            <w:r w:rsidR="0022219B">
              <w:rPr>
                <w:rFonts w:ascii="Times New Roman" w:eastAsia="Calibri" w:hAnsi="Times New Roman"/>
              </w:rPr>
              <w:t>71</w:t>
            </w:r>
            <w:r w:rsidR="0047501C">
              <w:rPr>
                <w:rFonts w:ascii="Times New Roman" w:eastAsia="Calibri" w:hAnsi="Times New Roman"/>
              </w:rPr>
              <w:t>0</w:t>
            </w:r>
            <w:r w:rsidR="0022219B">
              <w:rPr>
                <w:rFonts w:ascii="Times New Roman" w:eastAsia="Calibri" w:hAnsi="Times New Roman"/>
              </w:rPr>
              <w:t>4,54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545AFF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6</w:t>
            </w:r>
            <w:r w:rsidR="0022219B">
              <w:rPr>
                <w:rFonts w:ascii="Times New Roman" w:eastAsia="Calibri" w:hAnsi="Times New Roman"/>
              </w:rPr>
              <w:t>677,80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22219B" w:rsidP="0047501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104</w:t>
            </w:r>
            <w:r w:rsidR="0047501C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6,74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</w:tr>
      <w:tr w:rsidR="008032B6" w:rsidRPr="00931F1A" w:rsidTr="00931F1A">
        <w:trPr>
          <w:trHeight w:val="70"/>
        </w:trPr>
        <w:tc>
          <w:tcPr>
            <w:tcW w:w="21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2022 год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4F4FEB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4F4FEB">
              <w:rPr>
                <w:rFonts w:ascii="Times New Roman" w:eastAsia="Calibri" w:hAnsi="Times New Roman"/>
              </w:rPr>
              <w:t>13678,307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4F4FEB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4F4FEB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4F4FEB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4F4FEB">
              <w:rPr>
                <w:rFonts w:ascii="Times New Roman" w:eastAsia="Calibri" w:hAnsi="Times New Roman"/>
              </w:rPr>
              <w:t>6725,29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4F4FEB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4F4FEB">
              <w:rPr>
                <w:rFonts w:ascii="Times New Roman" w:eastAsia="Calibri" w:hAnsi="Times New Roman"/>
              </w:rPr>
              <w:t>6953,017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32B6" w:rsidRPr="004F4FEB" w:rsidRDefault="0024496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4F4FEB">
              <w:rPr>
                <w:rFonts w:ascii="Times New Roman" w:eastAsia="Calibri" w:hAnsi="Times New Roman"/>
              </w:rPr>
              <w:t>0,00</w:t>
            </w:r>
          </w:p>
        </w:tc>
      </w:tr>
      <w:tr w:rsidR="008032B6" w:rsidRPr="00931F1A" w:rsidTr="00B90819">
        <w:trPr>
          <w:trHeight w:val="255"/>
        </w:trPr>
        <w:tc>
          <w:tcPr>
            <w:tcW w:w="21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2023 год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4F4FE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15038,61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4F4FE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6727,10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4F4FE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8311,51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32B6" w:rsidRPr="00931F1A" w:rsidRDefault="008032B6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</w:tr>
      <w:tr w:rsidR="008032B6" w:rsidRPr="00931F1A" w:rsidTr="00996B33">
        <w:trPr>
          <w:trHeight w:val="221"/>
        </w:trPr>
        <w:tc>
          <w:tcPr>
            <w:tcW w:w="21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8032B6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2024 год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FB57AB" w:rsidP="0039732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2</w:t>
            </w:r>
            <w:r w:rsidR="0039732C">
              <w:rPr>
                <w:rFonts w:ascii="Times New Roman" w:eastAsia="Calibri" w:hAnsi="Times New Roman"/>
              </w:rPr>
              <w:t>1</w:t>
            </w:r>
            <w:r w:rsidRPr="00931F1A">
              <w:rPr>
                <w:rFonts w:ascii="Times New Roman" w:eastAsia="Calibri" w:hAnsi="Times New Roman"/>
              </w:rPr>
              <w:t>950</w:t>
            </w:r>
            <w:r w:rsidR="004F4FEB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394878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</w:t>
            </w:r>
            <w:r w:rsidR="001E06DC">
              <w:rPr>
                <w:rFonts w:ascii="Times New Roman" w:eastAsia="Calibri" w:hAnsi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39732C" w:rsidP="0039732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9065</w:t>
            </w:r>
            <w:r w:rsidR="004F4FEB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2B6" w:rsidRPr="00931F1A" w:rsidRDefault="00545AFF" w:rsidP="0039732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128</w:t>
            </w:r>
            <w:r w:rsidR="0039732C">
              <w:rPr>
                <w:rFonts w:ascii="Times New Roman" w:eastAsia="Calibri" w:hAnsi="Times New Roman"/>
              </w:rPr>
              <w:t>8</w:t>
            </w:r>
            <w:r w:rsidRPr="00931F1A">
              <w:rPr>
                <w:rFonts w:ascii="Times New Roman" w:eastAsia="Calibri" w:hAnsi="Times New Roman"/>
              </w:rPr>
              <w:t>5</w:t>
            </w:r>
            <w:r w:rsidR="004F4FEB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32B6" w:rsidRPr="00931F1A" w:rsidRDefault="00394878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</w:tr>
      <w:tr w:rsidR="00996B33" w:rsidRPr="00931F1A" w:rsidTr="00907761">
        <w:trPr>
          <w:trHeight w:val="221"/>
        </w:trPr>
        <w:tc>
          <w:tcPr>
            <w:tcW w:w="2193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B33" w:rsidRPr="00931F1A" w:rsidRDefault="00996B33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B33" w:rsidRPr="00931F1A" w:rsidRDefault="00996B33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B33" w:rsidRPr="00931F1A" w:rsidRDefault="0039732C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22300</w:t>
            </w:r>
            <w:r w:rsidR="004F4FEB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B33" w:rsidRPr="00931F1A" w:rsidRDefault="0039732C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  <w:r w:rsidR="001E06DC">
              <w:rPr>
                <w:rFonts w:ascii="Times New Roman" w:eastAsia="Calibri" w:hAnsi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B33" w:rsidRPr="00931F1A" w:rsidRDefault="0039732C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9065</w:t>
            </w:r>
            <w:r w:rsidR="004F4FEB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B33" w:rsidRPr="00931F1A" w:rsidRDefault="0039732C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13235</w:t>
            </w:r>
            <w:r w:rsidR="004F4FEB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96B33" w:rsidRPr="00931F1A" w:rsidRDefault="0039732C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</w:tr>
      <w:tr w:rsidR="00907761" w:rsidRPr="00931F1A" w:rsidTr="00B90819">
        <w:trPr>
          <w:trHeight w:val="221"/>
        </w:trPr>
        <w:tc>
          <w:tcPr>
            <w:tcW w:w="2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7761" w:rsidRPr="00931F1A" w:rsidRDefault="00907761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7761" w:rsidRDefault="00907761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7761" w:rsidRDefault="004F4FE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22300,0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7761" w:rsidRDefault="001E06DC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7761" w:rsidRDefault="004F4FE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9065,0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7761" w:rsidRDefault="004F4FEB" w:rsidP="00296CE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  <w:r w:rsidR="00296CEF">
              <w:rPr>
                <w:rFonts w:ascii="Times New Roman" w:eastAsia="Calibri" w:hAnsi="Times New Roman"/>
              </w:rPr>
              <w:t>235</w:t>
            </w:r>
            <w:r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07761" w:rsidRDefault="004F4FE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</w:tr>
    </w:tbl>
    <w:p w:rsidR="006522AF" w:rsidRDefault="006522AF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07C4C" w:rsidRDefault="00007C4C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22AF" w:rsidRPr="00842590" w:rsidRDefault="006522AF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 w:rsidRPr="00842590">
        <w:rPr>
          <w:rFonts w:ascii="Times New Roman" w:hAnsi="Times New Roman"/>
          <w:sz w:val="26"/>
          <w:szCs w:val="26"/>
        </w:rPr>
        <w:t>1.18.  Раздел 4 "Целевые индикаторы выполнения подпрограммы "Дополнительное образование в сфере культуры" изложить в новой редакции согласно приложению 10 к настоящему постановлению.</w:t>
      </w:r>
    </w:p>
    <w:p w:rsidR="006522AF" w:rsidRPr="00842590" w:rsidRDefault="006522AF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 w:rsidRPr="00842590">
        <w:rPr>
          <w:rFonts w:ascii="Times New Roman" w:hAnsi="Times New Roman"/>
          <w:sz w:val="26"/>
          <w:szCs w:val="26"/>
        </w:rPr>
        <w:t>1.19.  Раздел 6 «Перечень основных мероприятий подпрограммы «Дополнительное образование  в сфере культуры» изложить в новой редакции  согласно  приложению 11 к настоящему постановлению</w:t>
      </w:r>
      <w:r w:rsidRPr="00842590">
        <w:rPr>
          <w:rFonts w:ascii="Times New Roman" w:hAnsi="Times New Roman"/>
          <w:bCs/>
          <w:sz w:val="26"/>
          <w:szCs w:val="26"/>
        </w:rPr>
        <w:t>.</w:t>
      </w:r>
    </w:p>
    <w:p w:rsidR="006522AF" w:rsidRPr="00842590" w:rsidRDefault="006522AF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 w:rsidRPr="00842590">
        <w:rPr>
          <w:rFonts w:ascii="Times New Roman" w:hAnsi="Times New Roman"/>
          <w:sz w:val="26"/>
          <w:szCs w:val="26"/>
        </w:rPr>
        <w:t>1.20.</w:t>
      </w:r>
      <w:r w:rsidR="00A52D68">
        <w:rPr>
          <w:rFonts w:ascii="Times New Roman" w:hAnsi="Times New Roman"/>
          <w:sz w:val="26"/>
          <w:szCs w:val="26"/>
        </w:rPr>
        <w:t xml:space="preserve"> </w:t>
      </w:r>
      <w:r w:rsidRPr="00842590">
        <w:rPr>
          <w:rFonts w:ascii="Times New Roman" w:hAnsi="Times New Roman"/>
          <w:sz w:val="26"/>
          <w:szCs w:val="26"/>
        </w:rPr>
        <w:t>Раздел 7 «Ресурсное обеспечение подпрограммы «Дополнительное  образование в сфере культуры» за счет средств бюджета муниципального образования «Мухоршибирский район» изложить в новой редакции  согласно  приложению 12 к настоящему постановлению.</w:t>
      </w:r>
    </w:p>
    <w:p w:rsidR="006522AF" w:rsidRDefault="00D6588B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</w:t>
      </w:r>
      <w:r w:rsidR="00D50617">
        <w:rPr>
          <w:rFonts w:ascii="Times New Roman" w:hAnsi="Times New Roman"/>
          <w:sz w:val="26"/>
          <w:szCs w:val="26"/>
        </w:rPr>
        <w:t>1</w:t>
      </w:r>
      <w:r w:rsidR="00007C4C">
        <w:rPr>
          <w:rFonts w:ascii="Times New Roman" w:hAnsi="Times New Roman"/>
          <w:sz w:val="26"/>
          <w:szCs w:val="26"/>
        </w:rPr>
        <w:t>.</w:t>
      </w:r>
      <w:r w:rsidR="00D5061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паспорте подпрограммы</w:t>
      </w:r>
      <w:r w:rsidR="006522AF" w:rsidRPr="00842590">
        <w:rPr>
          <w:rFonts w:ascii="Times New Roman" w:hAnsi="Times New Roman"/>
          <w:sz w:val="26"/>
          <w:szCs w:val="26"/>
        </w:rPr>
        <w:t xml:space="preserve"> 4. "Развитие туризма" объемы бюджетных ассигнований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842590">
        <w:rPr>
          <w:rFonts w:ascii="Times New Roman" w:hAnsi="Times New Roman"/>
          <w:sz w:val="26"/>
          <w:szCs w:val="26"/>
        </w:rPr>
        <w:t>изложить в новой редакции</w:t>
      </w:r>
      <w:r w:rsidR="006522AF" w:rsidRPr="00842590">
        <w:rPr>
          <w:rFonts w:ascii="Times New Roman" w:hAnsi="Times New Roman"/>
          <w:sz w:val="26"/>
          <w:szCs w:val="26"/>
        </w:rPr>
        <w:t>:</w:t>
      </w:r>
    </w:p>
    <w:p w:rsidR="004F4FEB" w:rsidRDefault="004F4FEB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F4FEB" w:rsidRDefault="004F4FEB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F4FEB" w:rsidRDefault="004F4FEB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F4FEB" w:rsidRPr="00842590" w:rsidRDefault="004F4FEB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478"/>
        <w:tblW w:w="960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44"/>
        <w:gridCol w:w="1418"/>
        <w:gridCol w:w="1508"/>
        <w:gridCol w:w="1218"/>
        <w:gridCol w:w="1560"/>
        <w:gridCol w:w="1107"/>
        <w:gridCol w:w="851"/>
      </w:tblGrid>
      <w:tr w:rsidR="006522AF" w:rsidRPr="00931F1A" w:rsidTr="00B90819">
        <w:trPr>
          <w:trHeight w:val="75"/>
        </w:trPr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Default="006522AF" w:rsidP="00931F1A">
            <w:pPr>
              <w:spacing w:after="0" w:line="240" w:lineRule="auto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lastRenderedPageBreak/>
              <w:t>Объем бюджетных ассигнований программы</w:t>
            </w:r>
          </w:p>
          <w:p w:rsidR="00931F1A" w:rsidRPr="00931F1A" w:rsidRDefault="00931F1A" w:rsidP="00931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Годы</w:t>
            </w:r>
          </w:p>
        </w:tc>
        <w:tc>
          <w:tcPr>
            <w:tcW w:w="1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Всего</w:t>
            </w:r>
          </w:p>
        </w:tc>
        <w:tc>
          <w:tcPr>
            <w:tcW w:w="4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22AF" w:rsidRPr="00931F1A" w:rsidRDefault="006522AF" w:rsidP="00931F1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proofErr w:type="spellStart"/>
            <w:r w:rsidRPr="00931F1A">
              <w:rPr>
                <w:rFonts w:ascii="Times New Roman" w:hAnsi="Times New Roman"/>
              </w:rPr>
              <w:t>тыс.руб</w:t>
            </w:r>
            <w:proofErr w:type="spellEnd"/>
          </w:p>
        </w:tc>
      </w:tr>
      <w:tr w:rsidR="006522AF" w:rsidRPr="00931F1A" w:rsidTr="00B90819">
        <w:trPr>
          <w:trHeight w:val="75"/>
        </w:trPr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ФБ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РБ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МБ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2AF" w:rsidRPr="00931F1A" w:rsidRDefault="00677E00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6522AF" w:rsidRPr="00931F1A">
              <w:rPr>
                <w:rFonts w:ascii="Times New Roman" w:hAnsi="Times New Roman"/>
              </w:rPr>
              <w:t>ВБ</w:t>
            </w:r>
          </w:p>
        </w:tc>
      </w:tr>
      <w:tr w:rsidR="006522AF" w:rsidRPr="00931F1A" w:rsidTr="00931F1A">
        <w:trPr>
          <w:trHeight w:val="174"/>
        </w:trPr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931F1A" w:rsidRDefault="006522AF" w:rsidP="007E6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201</w:t>
            </w:r>
            <w:r w:rsidR="00D6588B" w:rsidRPr="00931F1A">
              <w:rPr>
                <w:rFonts w:ascii="Times New Roman" w:hAnsi="Times New Roman"/>
              </w:rPr>
              <w:t>5</w:t>
            </w:r>
            <w:r w:rsidRPr="00931F1A">
              <w:rPr>
                <w:rFonts w:ascii="Times New Roman" w:hAnsi="Times New Roman"/>
              </w:rPr>
              <w:t>-202</w:t>
            </w:r>
            <w:r w:rsidR="007E63FA">
              <w:rPr>
                <w:rFonts w:ascii="Times New Roman" w:hAnsi="Times New Roman"/>
              </w:rPr>
              <w:t>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677E00" w:rsidRDefault="00D85B72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5854,405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677E00" w:rsidRDefault="006522AF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77E00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677E00" w:rsidRDefault="00D85B72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4005,91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22AF" w:rsidRPr="00677E00" w:rsidRDefault="00DE7FE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77E00">
              <w:rPr>
                <w:rFonts w:ascii="Times New Roman" w:eastAsia="Calibri" w:hAnsi="Times New Roman"/>
              </w:rPr>
              <w:t>1787,815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522AF" w:rsidRPr="00677E00" w:rsidRDefault="00DE7FE5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77E00">
              <w:rPr>
                <w:rFonts w:ascii="Times New Roman" w:eastAsia="Calibri" w:hAnsi="Times New Roman"/>
              </w:rPr>
              <w:t>60,68</w:t>
            </w:r>
          </w:p>
        </w:tc>
      </w:tr>
      <w:tr w:rsidR="00D6588B" w:rsidRPr="00931F1A" w:rsidTr="00931F1A">
        <w:trPr>
          <w:trHeight w:val="70"/>
        </w:trPr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2015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157,80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157,80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</w:tr>
      <w:tr w:rsidR="00D6588B" w:rsidRPr="00931F1A" w:rsidTr="00B90819">
        <w:trPr>
          <w:trHeight w:val="75"/>
        </w:trPr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2016 год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189,00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31,20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157,80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</w:tr>
      <w:tr w:rsidR="00D6588B" w:rsidRPr="00931F1A" w:rsidTr="00B90819">
        <w:trPr>
          <w:trHeight w:val="75"/>
        </w:trPr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2017 год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</w:tr>
      <w:tr w:rsidR="00D6588B" w:rsidRPr="00931F1A" w:rsidTr="00B90819">
        <w:trPr>
          <w:trHeight w:val="75"/>
        </w:trPr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2018 год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</w:tr>
      <w:tr w:rsidR="00D6588B" w:rsidRPr="00931F1A" w:rsidTr="00931F1A">
        <w:trPr>
          <w:trHeight w:val="133"/>
        </w:trPr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2019 год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</w:tr>
      <w:tr w:rsidR="00D6588B" w:rsidRPr="00931F1A" w:rsidTr="00B90819">
        <w:trPr>
          <w:trHeight w:val="269"/>
        </w:trPr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2020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</w:t>
            </w:r>
            <w:r w:rsidR="00F60C2E" w:rsidRPr="00931F1A">
              <w:rPr>
                <w:rFonts w:ascii="Times New Roman" w:eastAsia="Calibri" w:hAnsi="Times New Roman"/>
              </w:rPr>
              <w:t>68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</w:t>
            </w:r>
            <w:r w:rsidR="00F60C2E" w:rsidRPr="00931F1A">
              <w:rPr>
                <w:rFonts w:ascii="Times New Roman" w:eastAsia="Calibri" w:hAnsi="Times New Roman"/>
              </w:rPr>
              <w:t>68</w:t>
            </w:r>
          </w:p>
        </w:tc>
      </w:tr>
      <w:tr w:rsidR="00D6588B" w:rsidRPr="00931F1A" w:rsidTr="00785AAA">
        <w:trPr>
          <w:trHeight w:val="291"/>
        </w:trPr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2021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F60C2E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1015,</w:t>
            </w:r>
            <w:r w:rsidR="001366C5">
              <w:rPr>
                <w:rFonts w:ascii="Times New Roman" w:eastAsia="Calibri" w:hAnsi="Times New Roman"/>
              </w:rPr>
              <w:t>1</w:t>
            </w:r>
            <w:r w:rsidR="00CE1022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F60C2E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875,1</w:t>
            </w:r>
            <w:r w:rsidR="00CE1022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F60C2E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130</w:t>
            </w:r>
            <w:r w:rsidR="00D6588B" w:rsidRPr="00931F1A">
              <w:rPr>
                <w:rFonts w:ascii="Times New Roman" w:eastAsia="Calibri" w:hAnsi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588B" w:rsidRPr="00931F1A" w:rsidRDefault="00F60C2E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10,0</w:t>
            </w:r>
          </w:p>
        </w:tc>
      </w:tr>
      <w:tr w:rsidR="00D6588B" w:rsidRPr="00931F1A" w:rsidTr="00931F1A">
        <w:trPr>
          <w:trHeight w:val="70"/>
        </w:trPr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2022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6C2A13" w:rsidRDefault="00244965" w:rsidP="00A6082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C2A13">
              <w:rPr>
                <w:rFonts w:ascii="Times New Roman" w:eastAsia="Calibri" w:hAnsi="Times New Roman"/>
              </w:rPr>
              <w:t>1139,395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6C2A13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C2A13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6C2A13" w:rsidRDefault="00D85B72" w:rsidP="00A6082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925,58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6C2A13" w:rsidRDefault="00244965" w:rsidP="00A6082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C2A13">
              <w:rPr>
                <w:rFonts w:ascii="Times New Roman" w:eastAsia="Calibri" w:hAnsi="Times New Roman"/>
              </w:rPr>
              <w:t>163,815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588B" w:rsidRPr="006C2A13" w:rsidRDefault="00244965" w:rsidP="00A6082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C2A13">
              <w:rPr>
                <w:rFonts w:ascii="Times New Roman" w:eastAsia="Calibri" w:hAnsi="Times New Roman"/>
              </w:rPr>
              <w:t>5</w:t>
            </w:r>
            <w:r w:rsidR="008B027F" w:rsidRPr="006C2A13">
              <w:rPr>
                <w:rFonts w:ascii="Times New Roman" w:eastAsia="Calibri" w:hAnsi="Times New Roman"/>
              </w:rPr>
              <w:t>0,0</w:t>
            </w:r>
          </w:p>
        </w:tc>
      </w:tr>
      <w:tr w:rsidR="00D6588B" w:rsidRPr="00931F1A" w:rsidTr="00931F1A">
        <w:trPr>
          <w:trHeight w:val="70"/>
        </w:trPr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2023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6C2A13" w:rsidP="0028048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6C2A13" w:rsidP="0028048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  <w:r w:rsidR="00D6588B" w:rsidRPr="00931F1A">
              <w:rPr>
                <w:rFonts w:ascii="Times New Roman" w:eastAsia="Calibri" w:hAnsi="Times New Roman"/>
              </w:rPr>
              <w:t>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6C2A13" w:rsidP="0028048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588B" w:rsidRPr="00931F1A" w:rsidRDefault="00D6588B" w:rsidP="0028048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</w:t>
            </w:r>
            <w:r w:rsidR="006C2A13">
              <w:rPr>
                <w:rFonts w:ascii="Times New Roman" w:eastAsia="Calibri" w:hAnsi="Times New Roman"/>
              </w:rPr>
              <w:t>0</w:t>
            </w:r>
          </w:p>
        </w:tc>
      </w:tr>
      <w:tr w:rsidR="00D6588B" w:rsidRPr="00931F1A" w:rsidTr="004D5E72">
        <w:trPr>
          <w:trHeight w:val="176"/>
        </w:trPr>
        <w:tc>
          <w:tcPr>
            <w:tcW w:w="19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D6588B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F1A">
              <w:rPr>
                <w:rFonts w:ascii="Times New Roman" w:hAnsi="Times New Roman"/>
              </w:rPr>
              <w:t>2024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F60C2E" w:rsidP="0028048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1</w:t>
            </w:r>
            <w:r w:rsidR="00280487">
              <w:rPr>
                <w:rFonts w:ascii="Times New Roman" w:eastAsia="Calibri" w:hAnsi="Times New Roman"/>
              </w:rPr>
              <w:t>450,80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4404A1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</w:t>
            </w:r>
            <w:r w:rsidR="006C2A13">
              <w:rPr>
                <w:rFonts w:ascii="Times New Roman" w:eastAsia="Calibri" w:hAnsi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280487" w:rsidP="0028048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1058</w:t>
            </w:r>
            <w:r w:rsidR="006C2A13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588B" w:rsidRPr="00931F1A" w:rsidRDefault="00280487" w:rsidP="0028048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588B" w:rsidRPr="00931F1A" w:rsidRDefault="00F60C2E" w:rsidP="0028048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931F1A">
              <w:rPr>
                <w:rFonts w:ascii="Times New Roman" w:eastAsia="Calibri" w:hAnsi="Times New Roman"/>
              </w:rPr>
              <w:t>0,0</w:t>
            </w:r>
          </w:p>
        </w:tc>
      </w:tr>
      <w:tr w:rsidR="004D5E72" w:rsidRPr="00931F1A" w:rsidTr="007E63FA">
        <w:trPr>
          <w:trHeight w:val="176"/>
        </w:trPr>
        <w:tc>
          <w:tcPr>
            <w:tcW w:w="194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5E72" w:rsidRPr="00931F1A" w:rsidRDefault="004D5E72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5E72" w:rsidRPr="00931F1A" w:rsidRDefault="004D5E72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5E72" w:rsidRPr="00931F1A" w:rsidRDefault="00F505F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950,8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5E72" w:rsidRPr="00931F1A" w:rsidRDefault="00F505F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  <w:r w:rsidR="006C2A13">
              <w:rPr>
                <w:rFonts w:ascii="Times New Roman" w:eastAsia="Calibri" w:hAnsi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5E72" w:rsidRPr="00931F1A" w:rsidRDefault="00F505F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558</w:t>
            </w:r>
            <w:r w:rsidR="006C2A13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5E72" w:rsidRPr="00931F1A" w:rsidRDefault="00F505F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D5E72" w:rsidRPr="00931F1A" w:rsidRDefault="00F505F0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  <w:r w:rsidR="006C2A13">
              <w:rPr>
                <w:rFonts w:ascii="Times New Roman" w:eastAsia="Calibri" w:hAnsi="Times New Roman"/>
              </w:rPr>
              <w:t>,0</w:t>
            </w:r>
          </w:p>
        </w:tc>
      </w:tr>
      <w:tr w:rsidR="007E63FA" w:rsidRPr="00931F1A" w:rsidTr="00B90819">
        <w:trPr>
          <w:trHeight w:val="176"/>
        </w:trPr>
        <w:tc>
          <w:tcPr>
            <w:tcW w:w="1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3FA" w:rsidRPr="00931F1A" w:rsidRDefault="007E63FA" w:rsidP="00931F1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3FA" w:rsidRDefault="007E63FA" w:rsidP="00931F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3FA" w:rsidRDefault="006C2A13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950,8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3FA" w:rsidRDefault="006C2A13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3FA" w:rsidRDefault="006C2A13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558,0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3FA" w:rsidRDefault="006C2A13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63FA" w:rsidRDefault="006C2A13" w:rsidP="008B027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</w:t>
            </w:r>
          </w:p>
        </w:tc>
      </w:tr>
    </w:tbl>
    <w:p w:rsidR="00D6588B" w:rsidRDefault="00D6588B" w:rsidP="006522AF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522AF" w:rsidRPr="00842590" w:rsidRDefault="006522AF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 w:rsidRPr="00842590">
        <w:rPr>
          <w:rFonts w:ascii="Times New Roman" w:hAnsi="Times New Roman"/>
          <w:sz w:val="26"/>
          <w:szCs w:val="26"/>
        </w:rPr>
        <w:t xml:space="preserve">1.23.  Раздел 4. Целевые индикаторы выполнения подпрограммы 4 </w:t>
      </w:r>
      <w:r w:rsidR="00931F1A">
        <w:rPr>
          <w:rFonts w:ascii="Times New Roman" w:hAnsi="Times New Roman"/>
          <w:sz w:val="26"/>
          <w:szCs w:val="26"/>
        </w:rPr>
        <w:t>«</w:t>
      </w:r>
      <w:r w:rsidRPr="00842590">
        <w:rPr>
          <w:rFonts w:ascii="Times New Roman" w:hAnsi="Times New Roman"/>
          <w:sz w:val="26"/>
          <w:szCs w:val="26"/>
        </w:rPr>
        <w:t>Развитие туризма</w:t>
      </w:r>
      <w:r w:rsidR="00931F1A">
        <w:rPr>
          <w:rFonts w:ascii="Times New Roman" w:hAnsi="Times New Roman"/>
          <w:sz w:val="26"/>
          <w:szCs w:val="26"/>
        </w:rPr>
        <w:t>»</w:t>
      </w:r>
      <w:r w:rsidRPr="00842590">
        <w:rPr>
          <w:rFonts w:ascii="Times New Roman" w:hAnsi="Times New Roman"/>
          <w:sz w:val="26"/>
          <w:szCs w:val="26"/>
        </w:rPr>
        <w:t xml:space="preserve"> изложить в новой редакции согласно приложению 13 к настоящему постановлению.</w:t>
      </w:r>
    </w:p>
    <w:p w:rsidR="006522AF" w:rsidRPr="00842590" w:rsidRDefault="006522AF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 w:rsidRPr="00842590">
        <w:rPr>
          <w:rFonts w:ascii="Times New Roman" w:hAnsi="Times New Roman"/>
          <w:sz w:val="26"/>
          <w:szCs w:val="26"/>
        </w:rPr>
        <w:t xml:space="preserve">1.24.  Раздел </w:t>
      </w:r>
      <w:r>
        <w:rPr>
          <w:rFonts w:ascii="Times New Roman" w:hAnsi="Times New Roman"/>
          <w:sz w:val="26"/>
          <w:szCs w:val="26"/>
        </w:rPr>
        <w:t>6</w:t>
      </w:r>
      <w:r w:rsidRPr="00842590">
        <w:rPr>
          <w:rFonts w:ascii="Times New Roman" w:hAnsi="Times New Roman"/>
          <w:sz w:val="26"/>
          <w:szCs w:val="26"/>
        </w:rPr>
        <w:t xml:space="preserve"> «Перечень основных мероприятий подпрограммы «Развитие туризма» изложить в новой редакции согласно приложению 14 к настоящему постановлению.</w:t>
      </w:r>
    </w:p>
    <w:p w:rsidR="006522AF" w:rsidRPr="00842590" w:rsidRDefault="006522AF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 w:rsidRPr="00842590">
        <w:rPr>
          <w:rFonts w:ascii="Times New Roman" w:hAnsi="Times New Roman"/>
          <w:sz w:val="26"/>
          <w:szCs w:val="26"/>
        </w:rPr>
        <w:t xml:space="preserve">1.25.  Раздел </w:t>
      </w:r>
      <w:r>
        <w:rPr>
          <w:rFonts w:ascii="Times New Roman" w:hAnsi="Times New Roman"/>
          <w:sz w:val="26"/>
          <w:szCs w:val="26"/>
        </w:rPr>
        <w:t>7</w:t>
      </w:r>
      <w:r w:rsidRPr="00842590">
        <w:rPr>
          <w:rFonts w:ascii="Times New Roman" w:hAnsi="Times New Roman"/>
          <w:sz w:val="26"/>
          <w:szCs w:val="26"/>
        </w:rPr>
        <w:t xml:space="preserve"> "Ресурсное обеспечение подпрограммы  "Развитие туризма" за счет средств бюджета муниципального образования "Мухоршибирский район" изложить в новой редакции согласно приложению 15 к настоящему постановлению.</w:t>
      </w:r>
    </w:p>
    <w:p w:rsidR="006522AF" w:rsidRPr="00842590" w:rsidRDefault="006522AF" w:rsidP="006522AF">
      <w:pPr>
        <w:pStyle w:val="af3"/>
        <w:ind w:firstLine="567"/>
        <w:jc w:val="both"/>
        <w:rPr>
          <w:rFonts w:ascii="Times New Roman" w:hAnsi="Times New Roman"/>
          <w:sz w:val="26"/>
          <w:szCs w:val="26"/>
        </w:rPr>
      </w:pPr>
      <w:r w:rsidRPr="00842590">
        <w:rPr>
          <w:rFonts w:ascii="Times New Roman" w:hAnsi="Times New Roman"/>
          <w:sz w:val="26"/>
          <w:szCs w:val="26"/>
        </w:rPr>
        <w:t xml:space="preserve">2. Разместить настоящее постановление на сайте администрации муниципального образования «Мухоршибирский район» в сети Интернет. </w:t>
      </w:r>
    </w:p>
    <w:p w:rsidR="006522AF" w:rsidRDefault="006522AF" w:rsidP="006522AF">
      <w:pPr>
        <w:pStyle w:val="af3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842590">
        <w:rPr>
          <w:rFonts w:ascii="Times New Roman" w:hAnsi="Times New Roman"/>
          <w:sz w:val="26"/>
          <w:szCs w:val="26"/>
        </w:rPr>
        <w:t xml:space="preserve">3. Контроль </w:t>
      </w:r>
      <w:r w:rsidR="00007C4C">
        <w:rPr>
          <w:rFonts w:ascii="Times New Roman" w:hAnsi="Times New Roman"/>
          <w:sz w:val="26"/>
          <w:szCs w:val="26"/>
        </w:rPr>
        <w:t>над</w:t>
      </w:r>
      <w:r w:rsidRPr="00842590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руководителя администрации муниципального образования «Мухоршибирский район» И.П.Фетисову.</w:t>
      </w:r>
      <w:r w:rsidRPr="00842590">
        <w:rPr>
          <w:rFonts w:ascii="Times New Roman" w:hAnsi="Times New Roman"/>
          <w:b/>
          <w:sz w:val="26"/>
          <w:szCs w:val="26"/>
        </w:rPr>
        <w:t xml:space="preserve"> </w:t>
      </w:r>
    </w:p>
    <w:p w:rsidR="00D6588B" w:rsidRDefault="00D6588B" w:rsidP="006522AF">
      <w:pPr>
        <w:pStyle w:val="af3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D6588B" w:rsidRPr="00842590" w:rsidRDefault="00D6588B" w:rsidP="006522AF">
      <w:pPr>
        <w:pStyle w:val="af3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094BDB" w:rsidRDefault="00094BDB" w:rsidP="00931F1A">
      <w:pPr>
        <w:pStyle w:val="af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И. о.руководителя администрации</w:t>
      </w:r>
    </w:p>
    <w:p w:rsidR="006522AF" w:rsidRPr="00842590" w:rsidRDefault="00094BDB" w:rsidP="00931F1A">
      <w:pPr>
        <w:pStyle w:val="af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</w:t>
      </w:r>
      <w:r w:rsidR="006522AF" w:rsidRPr="00842590">
        <w:rPr>
          <w:rFonts w:ascii="Times New Roman" w:hAnsi="Times New Roman"/>
          <w:b/>
          <w:sz w:val="26"/>
          <w:szCs w:val="26"/>
        </w:rPr>
        <w:t xml:space="preserve">ципального образования </w:t>
      </w:r>
    </w:p>
    <w:p w:rsidR="006522AF" w:rsidRPr="00842590" w:rsidRDefault="006522AF" w:rsidP="00931F1A">
      <w:pPr>
        <w:pStyle w:val="af3"/>
        <w:jc w:val="both"/>
        <w:rPr>
          <w:rFonts w:ascii="Times New Roman" w:hAnsi="Times New Roman"/>
          <w:sz w:val="26"/>
          <w:szCs w:val="26"/>
        </w:rPr>
      </w:pPr>
      <w:r w:rsidRPr="00842590">
        <w:rPr>
          <w:rFonts w:ascii="Times New Roman" w:hAnsi="Times New Roman"/>
          <w:b/>
          <w:sz w:val="26"/>
          <w:szCs w:val="26"/>
        </w:rPr>
        <w:t xml:space="preserve">«Мухоршибирский район»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      </w:t>
      </w:r>
      <w:r w:rsidRPr="00842590">
        <w:rPr>
          <w:rFonts w:ascii="Times New Roman" w:hAnsi="Times New Roman"/>
          <w:b/>
          <w:sz w:val="26"/>
          <w:szCs w:val="26"/>
        </w:rPr>
        <w:t xml:space="preserve">  </w:t>
      </w:r>
      <w:r w:rsidR="00094BDB">
        <w:rPr>
          <w:rFonts w:ascii="Times New Roman" w:hAnsi="Times New Roman"/>
          <w:b/>
          <w:sz w:val="26"/>
          <w:szCs w:val="26"/>
        </w:rPr>
        <w:t>О.П.</w:t>
      </w:r>
      <w:r w:rsidRPr="00842590">
        <w:rPr>
          <w:rFonts w:ascii="Times New Roman" w:hAnsi="Times New Roman"/>
          <w:b/>
          <w:sz w:val="26"/>
          <w:szCs w:val="26"/>
        </w:rPr>
        <w:t xml:space="preserve"> </w:t>
      </w:r>
      <w:r w:rsidR="00094BDB">
        <w:rPr>
          <w:rFonts w:ascii="Times New Roman" w:hAnsi="Times New Roman"/>
          <w:b/>
          <w:sz w:val="26"/>
          <w:szCs w:val="26"/>
        </w:rPr>
        <w:t>Кожевин</w:t>
      </w:r>
      <w:r w:rsidRPr="00842590">
        <w:rPr>
          <w:rFonts w:ascii="Times New Roman" w:hAnsi="Times New Roman"/>
          <w:b/>
          <w:sz w:val="26"/>
          <w:szCs w:val="26"/>
        </w:rPr>
        <w:t xml:space="preserve"> </w:t>
      </w:r>
      <w:r w:rsidRPr="00842590">
        <w:rPr>
          <w:rFonts w:ascii="Times New Roman" w:hAnsi="Times New Roman"/>
          <w:sz w:val="26"/>
          <w:szCs w:val="26"/>
        </w:rPr>
        <w:t xml:space="preserve"> </w:t>
      </w:r>
    </w:p>
    <w:p w:rsidR="006522AF" w:rsidRDefault="006522AF" w:rsidP="006522AF">
      <w:pPr>
        <w:pStyle w:val="af3"/>
        <w:ind w:left="567"/>
        <w:jc w:val="both"/>
        <w:rPr>
          <w:rFonts w:ascii="Times New Roman" w:hAnsi="Times New Roman"/>
          <w:sz w:val="28"/>
          <w:szCs w:val="28"/>
        </w:rPr>
      </w:pPr>
    </w:p>
    <w:p w:rsidR="006522AF" w:rsidRDefault="006522AF" w:rsidP="006522AF">
      <w:pPr>
        <w:pStyle w:val="af3"/>
        <w:ind w:left="567"/>
        <w:jc w:val="both"/>
        <w:rPr>
          <w:rFonts w:ascii="Times New Roman" w:hAnsi="Times New Roman"/>
          <w:sz w:val="28"/>
          <w:szCs w:val="28"/>
        </w:rPr>
      </w:pPr>
    </w:p>
    <w:p w:rsidR="006522AF" w:rsidRDefault="006522AF" w:rsidP="006522AF">
      <w:pPr>
        <w:pStyle w:val="af3"/>
        <w:ind w:left="567"/>
        <w:jc w:val="both"/>
        <w:rPr>
          <w:rFonts w:ascii="Times New Roman" w:hAnsi="Times New Roman"/>
          <w:sz w:val="28"/>
          <w:szCs w:val="28"/>
        </w:rPr>
      </w:pPr>
    </w:p>
    <w:p w:rsidR="006522AF" w:rsidRDefault="006522AF" w:rsidP="006522AF">
      <w:pPr>
        <w:pStyle w:val="af3"/>
        <w:ind w:left="567"/>
        <w:jc w:val="both"/>
        <w:rPr>
          <w:rFonts w:ascii="Times New Roman" w:hAnsi="Times New Roman"/>
          <w:sz w:val="28"/>
          <w:szCs w:val="28"/>
        </w:rPr>
      </w:pPr>
    </w:p>
    <w:p w:rsidR="006522AF" w:rsidRDefault="006522AF" w:rsidP="006522AF">
      <w:pPr>
        <w:pStyle w:val="af3"/>
        <w:ind w:left="567"/>
        <w:jc w:val="both"/>
        <w:rPr>
          <w:rFonts w:ascii="Times New Roman" w:hAnsi="Times New Roman"/>
          <w:sz w:val="28"/>
          <w:szCs w:val="28"/>
        </w:rPr>
      </w:pPr>
    </w:p>
    <w:p w:rsidR="006522AF" w:rsidRDefault="006522AF" w:rsidP="006522AF">
      <w:pPr>
        <w:pStyle w:val="af3"/>
        <w:ind w:left="567"/>
        <w:jc w:val="both"/>
        <w:rPr>
          <w:rFonts w:ascii="Times New Roman" w:hAnsi="Times New Roman"/>
          <w:sz w:val="28"/>
          <w:szCs w:val="28"/>
        </w:rPr>
      </w:pPr>
    </w:p>
    <w:p w:rsidR="006522AF" w:rsidRDefault="006522AF" w:rsidP="006522AF">
      <w:pPr>
        <w:pStyle w:val="af3"/>
        <w:ind w:left="567"/>
        <w:jc w:val="both"/>
        <w:rPr>
          <w:rFonts w:ascii="Times New Roman" w:hAnsi="Times New Roman"/>
          <w:sz w:val="28"/>
          <w:szCs w:val="28"/>
        </w:rPr>
        <w:sectPr w:rsidR="006522AF" w:rsidSect="008406C6">
          <w:headerReference w:type="default" r:id="rId8"/>
          <w:footerReference w:type="default" r:id="rId9"/>
          <w:pgSz w:w="11906" w:h="16838"/>
          <w:pgMar w:top="581" w:right="851" w:bottom="1418" w:left="993" w:header="1" w:footer="720" w:gutter="0"/>
          <w:cols w:space="720"/>
          <w:docGrid w:linePitch="360"/>
        </w:sectPr>
      </w:pPr>
    </w:p>
    <w:p w:rsidR="00762060" w:rsidRPr="00F14D56" w:rsidRDefault="00762060" w:rsidP="00762060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Pr="00F14D56">
        <w:rPr>
          <w:rFonts w:ascii="Times New Roman" w:hAnsi="Times New Roman" w:cs="Times New Roman"/>
          <w:bCs/>
        </w:rPr>
        <w:t>Приложение</w:t>
      </w:r>
      <w:r>
        <w:rPr>
          <w:rFonts w:ascii="Times New Roman" w:hAnsi="Times New Roman" w:cs="Times New Roman"/>
          <w:bCs/>
        </w:rPr>
        <w:t xml:space="preserve"> 1</w:t>
      </w:r>
    </w:p>
    <w:p w:rsidR="00762060" w:rsidRPr="00F14D56" w:rsidRDefault="00762060" w:rsidP="00762060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762060" w:rsidRPr="00F14D56" w:rsidRDefault="00762060" w:rsidP="00762060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762060" w:rsidRPr="00F14D56" w:rsidRDefault="00762060" w:rsidP="00762060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от «</w:t>
      </w:r>
      <w:r w:rsidR="0024127E">
        <w:rPr>
          <w:rFonts w:ascii="Times New Roman" w:hAnsi="Times New Roman" w:cs="Times New Roman"/>
          <w:bCs/>
        </w:rPr>
        <w:t>01</w:t>
      </w:r>
      <w:r w:rsidR="00D6588B">
        <w:rPr>
          <w:rFonts w:ascii="Times New Roman" w:hAnsi="Times New Roman" w:cs="Times New Roman"/>
          <w:bCs/>
        </w:rPr>
        <w:t xml:space="preserve"> </w:t>
      </w:r>
      <w:r w:rsidRPr="00F14D56">
        <w:rPr>
          <w:rFonts w:ascii="Times New Roman" w:hAnsi="Times New Roman" w:cs="Times New Roman"/>
          <w:bCs/>
        </w:rPr>
        <w:t>»</w:t>
      </w:r>
      <w:r w:rsidR="005A77B7">
        <w:rPr>
          <w:rFonts w:ascii="Times New Roman" w:hAnsi="Times New Roman" w:cs="Times New Roman"/>
          <w:bCs/>
        </w:rPr>
        <w:t xml:space="preserve"> </w:t>
      </w:r>
      <w:r w:rsidR="00160855">
        <w:rPr>
          <w:rFonts w:ascii="Times New Roman" w:hAnsi="Times New Roman" w:cs="Times New Roman"/>
          <w:bCs/>
        </w:rPr>
        <w:t xml:space="preserve"> </w:t>
      </w:r>
      <w:r w:rsidR="0024127E">
        <w:rPr>
          <w:rFonts w:ascii="Times New Roman" w:hAnsi="Times New Roman" w:cs="Times New Roman"/>
          <w:bCs/>
        </w:rPr>
        <w:t>ноября</w:t>
      </w:r>
      <w:r w:rsidRPr="00F14D56">
        <w:rPr>
          <w:rFonts w:ascii="Times New Roman" w:hAnsi="Times New Roman" w:cs="Times New Roman"/>
          <w:bCs/>
        </w:rPr>
        <w:t xml:space="preserve"> 20</w:t>
      </w:r>
      <w:r>
        <w:rPr>
          <w:rFonts w:ascii="Times New Roman" w:hAnsi="Times New Roman" w:cs="Times New Roman"/>
          <w:bCs/>
        </w:rPr>
        <w:t>2</w:t>
      </w:r>
      <w:r w:rsidR="00160855">
        <w:rPr>
          <w:rFonts w:ascii="Times New Roman" w:hAnsi="Times New Roman" w:cs="Times New Roman"/>
          <w:bCs/>
        </w:rPr>
        <w:t>3</w:t>
      </w:r>
      <w:r w:rsidR="00F21FF7">
        <w:rPr>
          <w:rFonts w:ascii="Times New Roman" w:hAnsi="Times New Roman" w:cs="Times New Roman"/>
          <w:bCs/>
        </w:rPr>
        <w:t>г</w:t>
      </w:r>
      <w:r>
        <w:rPr>
          <w:rFonts w:ascii="Times New Roman" w:hAnsi="Times New Roman" w:cs="Times New Roman"/>
          <w:bCs/>
        </w:rPr>
        <w:t xml:space="preserve">. № </w:t>
      </w:r>
      <w:r w:rsidR="0024127E">
        <w:rPr>
          <w:rFonts w:ascii="Times New Roman" w:hAnsi="Times New Roman" w:cs="Times New Roman"/>
          <w:bCs/>
        </w:rPr>
        <w:t>711</w:t>
      </w:r>
      <w:r w:rsidR="00D6588B">
        <w:rPr>
          <w:rFonts w:ascii="Times New Roman" w:hAnsi="Times New Roman" w:cs="Times New Roman"/>
          <w:bCs/>
        </w:rPr>
        <w:t xml:space="preserve"> </w:t>
      </w:r>
      <w:r w:rsidR="00BD535A">
        <w:rPr>
          <w:rFonts w:ascii="Times New Roman" w:hAnsi="Times New Roman" w:cs="Times New Roman"/>
          <w:bCs/>
        </w:rPr>
        <w:t xml:space="preserve">     </w:t>
      </w:r>
    </w:p>
    <w:p w:rsidR="00762060" w:rsidRDefault="00762060" w:rsidP="00762060">
      <w:pPr>
        <w:pStyle w:val="ConsPlusNormal"/>
        <w:tabs>
          <w:tab w:val="left" w:pos="11175"/>
          <w:tab w:val="right" w:pos="15704"/>
        </w:tabs>
        <w:ind w:right="-1134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 xml:space="preserve">                        </w:t>
      </w:r>
    </w:p>
    <w:p w:rsidR="00762060" w:rsidRPr="00E75278" w:rsidRDefault="00762060" w:rsidP="00762060">
      <w:pPr>
        <w:spacing w:after="0" w:line="240" w:lineRule="auto"/>
        <w:jc w:val="center"/>
        <w:outlineLvl w:val="0"/>
        <w:rPr>
          <w:rFonts w:ascii="Times New Roman" w:eastAsia="Calibri" w:hAnsi="Times New Roman"/>
        </w:rPr>
      </w:pPr>
      <w:r w:rsidRPr="00E75278">
        <w:rPr>
          <w:rFonts w:ascii="Times New Roman" w:eastAsia="Calibri" w:hAnsi="Times New Roman"/>
        </w:rPr>
        <w:t>Раздел 4.  Целевые индикаторы</w:t>
      </w:r>
    </w:p>
    <w:tbl>
      <w:tblPr>
        <w:tblpPr w:leftFromText="180" w:rightFromText="180" w:vertAnchor="text" w:horzAnchor="margin" w:tblpXSpec="center" w:tblpY="53"/>
        <w:tblW w:w="1616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4"/>
        <w:gridCol w:w="4136"/>
        <w:gridCol w:w="559"/>
        <w:gridCol w:w="461"/>
        <w:gridCol w:w="567"/>
        <w:gridCol w:w="709"/>
        <w:gridCol w:w="709"/>
        <w:gridCol w:w="709"/>
        <w:gridCol w:w="708"/>
        <w:gridCol w:w="851"/>
        <w:gridCol w:w="709"/>
        <w:gridCol w:w="850"/>
        <w:gridCol w:w="992"/>
        <w:gridCol w:w="280"/>
        <w:gridCol w:w="713"/>
        <w:gridCol w:w="992"/>
        <w:gridCol w:w="850"/>
        <w:gridCol w:w="850"/>
      </w:tblGrid>
      <w:tr w:rsidR="00C84D1F" w:rsidRPr="00E75278" w:rsidTr="00C84D1F">
        <w:trPr>
          <w:trHeight w:val="1416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№</w:t>
            </w:r>
          </w:p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п/п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Наименование</w:t>
            </w:r>
          </w:p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Показателя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Ед.изм.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Формула</w:t>
            </w:r>
          </w:p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расчета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51E2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51E2B">
              <w:rPr>
                <w:rFonts w:ascii="Times New Roman" w:eastAsia="Calibri" w:hAnsi="Times New Roman"/>
                <w:sz w:val="18"/>
                <w:szCs w:val="18"/>
              </w:rPr>
              <w:t>Необходимое</w:t>
            </w:r>
          </w:p>
          <w:p w:rsidR="00C84D1F" w:rsidRPr="00251E2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51E2B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</w:p>
          <w:p w:rsidR="00C84D1F" w:rsidRPr="00251E2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51E2B">
              <w:rPr>
                <w:rFonts w:ascii="Times New Roman" w:eastAsia="Calibri" w:hAnsi="Times New Roman"/>
                <w:sz w:val="18"/>
                <w:szCs w:val="18"/>
              </w:rPr>
              <w:t>изменений</w:t>
            </w:r>
          </w:p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51E2B">
              <w:rPr>
                <w:rFonts w:ascii="Times New Roman" w:eastAsia="Calibri" w:hAnsi="Times New Roman"/>
                <w:sz w:val="18"/>
                <w:szCs w:val="18"/>
              </w:rPr>
              <w:t>(&gt;,&lt;, 0)</w:t>
            </w:r>
          </w:p>
        </w:tc>
        <w:tc>
          <w:tcPr>
            <w:tcW w:w="6517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B551C1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C84D1F" w:rsidRPr="00E75278" w:rsidRDefault="00C84D1F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Базовые значения</w:t>
            </w:r>
          </w:p>
          <w:p w:rsidR="00C84D1F" w:rsidRPr="00E75278" w:rsidRDefault="00C84D1F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3405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Default="00C84D1F" w:rsidP="00B551C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C84D1F" w:rsidRDefault="00C84D1F" w:rsidP="00B551C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Плановые значения</w:t>
            </w:r>
          </w:p>
        </w:tc>
      </w:tr>
      <w:tr w:rsidR="00C84D1F" w:rsidRPr="00E75278" w:rsidTr="00C84D1F">
        <w:trPr>
          <w:trHeight w:val="23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2015г.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2016г.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2017г.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37FEB">
              <w:rPr>
                <w:rFonts w:ascii="Times New Roman" w:eastAsia="Calibri" w:hAnsi="Times New Roman"/>
              </w:rPr>
              <w:t>2018г.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37FEB">
              <w:rPr>
                <w:rFonts w:ascii="Times New Roman" w:eastAsia="Calibri" w:hAnsi="Times New Roman"/>
              </w:rPr>
              <w:t>2019г.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37FEB">
              <w:rPr>
                <w:rFonts w:ascii="Times New Roman" w:eastAsia="Calibri" w:hAnsi="Times New Roman"/>
              </w:rPr>
              <w:t>2020г.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37FEB">
              <w:rPr>
                <w:rFonts w:ascii="Times New Roman" w:eastAsia="Calibri" w:hAnsi="Times New Roman"/>
              </w:rPr>
              <w:t>2021г.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2022г.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2023г.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2024г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2025г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2026г</w:t>
            </w:r>
          </w:p>
        </w:tc>
      </w:tr>
      <w:tr w:rsidR="00C84D1F" w:rsidRPr="00E75278" w:rsidTr="00C84D1F">
        <w:trPr>
          <w:trHeight w:val="23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1B31B5" w:rsidRDefault="00C84D1F" w:rsidP="0035652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1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1B31B5" w:rsidRDefault="00C84D1F" w:rsidP="0035652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2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1B31B5" w:rsidRDefault="00C84D1F" w:rsidP="0035652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3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1B31B5" w:rsidRDefault="00C84D1F" w:rsidP="0035652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1B31B5" w:rsidRDefault="00C84D1F" w:rsidP="0035652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1B31B5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1B31B5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1B31B5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8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1B31B5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9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1B31B5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10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C84D1F" w:rsidRPr="001B31B5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1B31B5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12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1B31B5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1B31B5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1B31B5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B31B5">
              <w:rPr>
                <w:rFonts w:ascii="Times New Roman" w:eastAsia="Calibri" w:hAnsi="Times New Roman"/>
                <w:b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1B31B5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17</w:t>
            </w:r>
          </w:p>
        </w:tc>
      </w:tr>
      <w:tr w:rsidR="00C84D1F" w:rsidRPr="00E75278" w:rsidTr="00C84D1F">
        <w:trPr>
          <w:trHeight w:val="23"/>
        </w:trPr>
        <w:tc>
          <w:tcPr>
            <w:tcW w:w="15319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237FEB">
              <w:rPr>
                <w:rFonts w:ascii="Times New Roman" w:eastAsia="Calibri" w:hAnsi="Times New Roman"/>
                <w:b/>
              </w:rPr>
              <w:t>Подпрограмма 1. "Народное творчество"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C84D1F" w:rsidRPr="00CC7FAB" w:rsidTr="00C84D1F">
        <w:trPr>
          <w:trHeight w:val="23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Объём платных услуг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тыс. руб.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&gt;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0,903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37FEB">
              <w:rPr>
                <w:rFonts w:ascii="Times New Roman" w:eastAsia="Calibri" w:hAnsi="Times New Roman"/>
                <w:sz w:val="20"/>
                <w:szCs w:val="20"/>
              </w:rPr>
              <w:t>1250,0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1224,33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542,3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556,54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662,40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696,0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731,3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840</w:t>
            </w:r>
          </w:p>
        </w:tc>
      </w:tr>
      <w:tr w:rsidR="00C84D1F" w:rsidRPr="00E75278" w:rsidTr="00C84D1F">
        <w:trPr>
          <w:trHeight w:val="191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Соотношение посещаемости населения платных культурно-досуговых мероприятий, проводимых муниципальными учреждениями культуры к общему населению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%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&gt;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133,8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133,8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378,0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37FEB">
              <w:rPr>
                <w:rFonts w:ascii="Times New Roman" w:eastAsia="Calibri" w:hAnsi="Times New Roman"/>
                <w:sz w:val="20"/>
                <w:szCs w:val="20"/>
              </w:rPr>
              <w:t>235,0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240,0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F71EE0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3D570A">
              <w:rPr>
                <w:rFonts w:ascii="Times New Roman" w:eastAsia="Calibri" w:hAnsi="Times New Roman"/>
                <w:sz w:val="20"/>
                <w:szCs w:val="20"/>
              </w:rPr>
              <w:t>248,0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3D570A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D570A">
              <w:rPr>
                <w:rFonts w:ascii="Times New Roman" w:eastAsia="Calibri" w:hAnsi="Times New Roman"/>
                <w:sz w:val="20"/>
                <w:szCs w:val="20"/>
              </w:rPr>
              <w:t>248,0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3D570A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D570A">
              <w:rPr>
                <w:rFonts w:ascii="Times New Roman" w:eastAsia="Calibri" w:hAnsi="Times New Roman"/>
                <w:sz w:val="20"/>
                <w:szCs w:val="20"/>
              </w:rPr>
              <w:t>260,4</w:t>
            </w:r>
          </w:p>
          <w:p w:rsidR="00C84D1F" w:rsidRPr="003D570A" w:rsidRDefault="00C84D1F" w:rsidP="0035652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Default="00C84D1F" w:rsidP="00356521">
            <w:pPr>
              <w:suppressAutoHyphens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 261,0</w:t>
            </w:r>
          </w:p>
          <w:p w:rsidR="00C84D1F" w:rsidRPr="00B4158C" w:rsidRDefault="00C84D1F" w:rsidP="0035652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Default="00C84D1F" w:rsidP="00356521">
            <w:pPr>
              <w:suppressAutoHyphens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274,0</w:t>
            </w:r>
          </w:p>
        </w:tc>
      </w:tr>
      <w:tr w:rsidR="00C84D1F" w:rsidRPr="00E75278" w:rsidTr="00C84D1F">
        <w:trPr>
          <w:trHeight w:val="436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 xml:space="preserve">3 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Обеспеченность культурно-досуговыми учреждениями, % от нормативной потребности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%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&gt;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71,1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52,9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71,1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37FEB">
              <w:rPr>
                <w:rFonts w:ascii="Times New Roman" w:eastAsia="Calibri" w:hAnsi="Times New Roman"/>
                <w:sz w:val="20"/>
                <w:szCs w:val="20"/>
              </w:rPr>
              <w:t>94,5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84</w:t>
            </w:r>
            <w:r w:rsidRPr="002D3928">
              <w:rPr>
                <w:rFonts w:ascii="Times New Roman" w:eastAsia="Calibri" w:hAnsi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69,0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69,0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75,9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C84D1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75,9</w:t>
            </w:r>
          </w:p>
        </w:tc>
      </w:tr>
      <w:tr w:rsidR="00C84D1F" w:rsidRPr="00E75278" w:rsidTr="00C84D1F">
        <w:trPr>
          <w:trHeight w:val="23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Численность занятых,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чел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115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37FEB">
              <w:rPr>
                <w:rFonts w:ascii="Times New Roman" w:eastAsia="Calibri" w:hAnsi="Times New Roman"/>
                <w:sz w:val="20"/>
                <w:szCs w:val="20"/>
              </w:rPr>
              <w:t>91,9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123,7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105,6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92,9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123,7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141,5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141,5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141,5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141,5</w:t>
            </w:r>
          </w:p>
        </w:tc>
      </w:tr>
      <w:tr w:rsidR="00C84D1F" w:rsidRPr="00E75278" w:rsidTr="00C84D1F">
        <w:trPr>
          <w:trHeight w:val="250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 xml:space="preserve">Среднемесячная заработная плата 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руб.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&gt;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15321,8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15641,4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6">
              <w:rPr>
                <w:rFonts w:ascii="Times New Roman" w:eastAsia="Calibri" w:hAnsi="Times New Roman"/>
                <w:sz w:val="20"/>
                <w:szCs w:val="20"/>
              </w:rPr>
              <w:t>15797,8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37FEB">
              <w:rPr>
                <w:rFonts w:ascii="Times New Roman" w:eastAsia="Calibri" w:hAnsi="Times New Roman"/>
                <w:sz w:val="20"/>
                <w:szCs w:val="20"/>
              </w:rPr>
              <w:t>19097,16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24460,0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27493,61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8853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8853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36033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36033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36033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36033</w:t>
            </w:r>
          </w:p>
        </w:tc>
      </w:tr>
      <w:tr w:rsidR="00C84D1F" w:rsidRPr="00E75278" w:rsidTr="00C84D1F">
        <w:trPr>
          <w:trHeight w:val="258"/>
        </w:trPr>
        <w:tc>
          <w:tcPr>
            <w:tcW w:w="52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Доля зданий, которые находятся в аварийном состоянии или требуют </w:t>
            </w:r>
            <w:proofErr w:type="spellStart"/>
            <w:r>
              <w:rPr>
                <w:rFonts w:ascii="Times New Roman" w:eastAsia="Calibri" w:hAnsi="Times New Roman"/>
              </w:rPr>
              <w:t>кап.ремонта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%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41576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 xml:space="preserve">  26,9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 xml:space="preserve">    22,2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953BAA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953BAA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953BAA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23,3</w:t>
            </w:r>
          </w:p>
        </w:tc>
      </w:tr>
      <w:tr w:rsidR="00C84D1F" w:rsidRPr="00E75278" w:rsidTr="00C84D1F">
        <w:trPr>
          <w:trHeight w:val="373"/>
        </w:trPr>
        <w:tc>
          <w:tcPr>
            <w:tcW w:w="15319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D3928">
              <w:rPr>
                <w:rFonts w:ascii="Times New Roman" w:hAnsi="Times New Roman"/>
                <w:b/>
              </w:rPr>
              <w:lastRenderedPageBreak/>
              <w:t>Подпрограмма  2. «Библиотеки»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84D1F" w:rsidRPr="00241576" w:rsidTr="00C84D1F">
        <w:trPr>
          <w:trHeight w:val="308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                   2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</w:t>
            </w:r>
          </w:p>
        </w:tc>
      </w:tr>
      <w:tr w:rsidR="00C84D1F" w:rsidRPr="00241576" w:rsidTr="00C84D1F">
        <w:trPr>
          <w:trHeight w:val="503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rPr>
                <w:rFonts w:ascii="Times New Roman" w:hAnsi="Times New Roman"/>
              </w:rPr>
            </w:pPr>
            <w:r w:rsidRPr="00E75278">
              <w:rPr>
                <w:rFonts w:ascii="Times New Roman" w:hAnsi="Times New Roman"/>
              </w:rPr>
              <w:t>1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Обеспеченность библиотеками, % от нормативной потребности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%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&gt;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80,0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 xml:space="preserve"> 80,0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75278">
              <w:rPr>
                <w:rFonts w:ascii="Times New Roman" w:eastAsia="Calibri" w:hAnsi="Times New Roman"/>
              </w:rPr>
              <w:t>80,0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37FEB">
              <w:rPr>
                <w:rFonts w:ascii="Times New Roman" w:eastAsia="Calibri" w:hAnsi="Times New Roman"/>
              </w:rPr>
              <w:t>94,4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90,0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90,0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90,0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90,0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90,0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90,0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90,0</w:t>
            </w:r>
          </w:p>
        </w:tc>
      </w:tr>
      <w:tr w:rsidR="00C84D1F" w:rsidRPr="00241576" w:rsidTr="00C84D1F">
        <w:trPr>
          <w:trHeight w:val="244"/>
        </w:trPr>
        <w:tc>
          <w:tcPr>
            <w:tcW w:w="52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Посещаемость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%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napToGrid w:val="0"/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E7527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37FEB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tabs>
                <w:tab w:val="left" w:pos="219"/>
                <w:tab w:val="center" w:pos="344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ab/>
            </w:r>
            <w:r w:rsidRPr="002D3928">
              <w:rPr>
                <w:rFonts w:ascii="Times New Roman" w:eastAsia="Calibri" w:hAnsi="Times New Roman"/>
              </w:rPr>
              <w:tab/>
              <w:t>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10,</w:t>
            </w: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10,3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</w:tr>
      <w:tr w:rsidR="00C84D1F" w:rsidRPr="002D3928" w:rsidTr="00C84D1F">
        <w:trPr>
          <w:trHeight w:val="500"/>
        </w:trPr>
        <w:tc>
          <w:tcPr>
            <w:tcW w:w="52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rPr>
                <w:rFonts w:ascii="Times New Roman" w:hAnsi="Times New Roman"/>
              </w:rPr>
            </w:pPr>
            <w:r w:rsidRPr="002D3928">
              <w:rPr>
                <w:rFonts w:ascii="Times New Roman" w:hAnsi="Times New Roman"/>
              </w:rPr>
              <w:t>3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Обеспеченность  книжным фондом, </w:t>
            </w:r>
            <w:proofErr w:type="spellStart"/>
            <w:r>
              <w:rPr>
                <w:rFonts w:ascii="Times New Roman" w:eastAsia="Calibri" w:hAnsi="Times New Roman"/>
              </w:rPr>
              <w:t>книгообеспеченность</w:t>
            </w:r>
            <w:proofErr w:type="spellEnd"/>
            <w:r>
              <w:rPr>
                <w:rFonts w:ascii="Times New Roman" w:eastAsia="Calibri" w:hAnsi="Times New Roman"/>
              </w:rPr>
              <w:t xml:space="preserve"> /пользователя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%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/>
              </w:rPr>
            </w:pPr>
            <w:r w:rsidRPr="002D3928">
              <w:rPr>
                <w:rFonts w:ascii="Times New Roman" w:eastAsia="Calibri" w:hAnsi="Times New Roman"/>
                <w:lang w:val="en-US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tabs>
                <w:tab w:val="left" w:pos="219"/>
                <w:tab w:val="center" w:pos="344"/>
              </w:tabs>
              <w:spacing w:after="0" w:line="240" w:lineRule="auto"/>
              <w:jc w:val="center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</w:rPr>
              <w:t>15,1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</w:rPr>
              <w:t>15,1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</w:rPr>
              <w:t>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19,0</w:t>
            </w:r>
          </w:p>
        </w:tc>
      </w:tr>
      <w:tr w:rsidR="00C84D1F" w:rsidRPr="002D3928" w:rsidTr="00C84D1F">
        <w:trPr>
          <w:trHeight w:val="23"/>
        </w:trPr>
        <w:tc>
          <w:tcPr>
            <w:tcW w:w="14469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D3928">
              <w:rPr>
                <w:rFonts w:ascii="Times New Roman" w:hAnsi="Times New Roman"/>
                <w:b/>
              </w:rPr>
              <w:t>Подпрограмма 3.«Дополнительное образование в сфере культуры»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84D1F" w:rsidRPr="002D3928" w:rsidTr="00C84D1F">
        <w:trPr>
          <w:trHeight w:val="562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rPr>
                <w:rFonts w:ascii="Times New Roman" w:hAnsi="Times New Roman"/>
                <w:spacing w:val="-4"/>
              </w:rPr>
            </w:pPr>
            <w:r w:rsidRPr="002D3928">
              <w:rPr>
                <w:rFonts w:ascii="Times New Roman" w:hAnsi="Times New Roman"/>
                <w:spacing w:val="-4"/>
              </w:rPr>
              <w:t>1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hAnsi="Times New Roman"/>
                <w:spacing w:val="-4"/>
              </w:rPr>
              <w:t>Охват детей до 15 лет, обучающихся в общей численности детей этого возраста, %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%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  <w:lang w:val="en-US"/>
              </w:rPr>
              <w:t>&gt;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5,5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5,6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5,7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5,8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5,8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5,8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5,</w:t>
            </w: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C84D1F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6,0</w:t>
            </w:r>
          </w:p>
        </w:tc>
      </w:tr>
      <w:tr w:rsidR="00C84D1F" w:rsidRPr="002D3928" w:rsidTr="00C84D1F">
        <w:trPr>
          <w:trHeight w:val="579"/>
        </w:trPr>
        <w:tc>
          <w:tcPr>
            <w:tcW w:w="52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</w:rPr>
            </w:pPr>
            <w:r w:rsidRPr="002D3928">
              <w:rPr>
                <w:rFonts w:ascii="Times New Roman" w:hAnsi="Times New Roman"/>
                <w:spacing w:val="-4"/>
              </w:rPr>
              <w:t>Объем платных услуг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 xml:space="preserve">Тыс. </w:t>
            </w:r>
            <w:proofErr w:type="spellStart"/>
            <w:r w:rsidRPr="002D3928">
              <w:rPr>
                <w:rFonts w:ascii="Times New Roman" w:eastAsia="Calibri" w:hAnsi="Times New Roman"/>
              </w:rPr>
              <w:t>руб</w:t>
            </w:r>
            <w:proofErr w:type="spellEnd"/>
          </w:p>
        </w:tc>
        <w:tc>
          <w:tcPr>
            <w:tcW w:w="46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/>
              </w:rPr>
            </w:pPr>
            <w:r w:rsidRPr="002D3928">
              <w:rPr>
                <w:rFonts w:ascii="Times New Roman" w:eastAsia="Calibri" w:hAnsi="Times New Roman"/>
                <w:lang w:val="en-US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  <w:lang w:val="en-US"/>
              </w:rPr>
              <w:t>4</w:t>
            </w:r>
            <w:r>
              <w:rPr>
                <w:rFonts w:ascii="Times New Roman" w:eastAsia="Calibri" w:hAnsi="Times New Roman"/>
              </w:rPr>
              <w:t>55</w:t>
            </w:r>
            <w:r w:rsidRPr="002D3928">
              <w:rPr>
                <w:rFonts w:ascii="Times New Roman" w:eastAsia="Calibri" w:hAnsi="Times New Roman"/>
              </w:rPr>
              <w:t>,</w:t>
            </w: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45</w:t>
            </w:r>
            <w:r>
              <w:rPr>
                <w:rFonts w:ascii="Times New Roman" w:eastAsia="Calibri" w:hAnsi="Times New Roman"/>
              </w:rPr>
              <w:t>9</w:t>
            </w:r>
            <w:r w:rsidRPr="002D3928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4</w:t>
            </w:r>
            <w:r>
              <w:rPr>
                <w:rFonts w:ascii="Times New Roman" w:eastAsia="Calibri" w:hAnsi="Times New Roman"/>
              </w:rPr>
              <w:t>64</w:t>
            </w:r>
            <w:r w:rsidRPr="002D3928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4</w:t>
            </w:r>
            <w:r>
              <w:rPr>
                <w:rFonts w:ascii="Times New Roman" w:eastAsia="Calibri" w:hAnsi="Times New Roman"/>
              </w:rPr>
              <w:t>83,5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386,5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355</w:t>
            </w:r>
          </w:p>
        </w:tc>
      </w:tr>
      <w:tr w:rsidR="00C84D1F" w:rsidRPr="002D3928" w:rsidTr="00C84D1F">
        <w:trPr>
          <w:trHeight w:val="23"/>
        </w:trPr>
        <w:tc>
          <w:tcPr>
            <w:tcW w:w="15319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2D3928">
              <w:rPr>
                <w:rFonts w:ascii="Times New Roman" w:hAnsi="Times New Roman"/>
                <w:b/>
              </w:rPr>
              <w:t>Подпрограмма  4. «Развитие туризма»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84D1F" w:rsidRPr="002D3928" w:rsidTr="00C84D1F">
        <w:trPr>
          <w:trHeight w:val="23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Количество туристских прибытий, чел.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чел.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&gt;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1800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18</w:t>
            </w:r>
            <w:r>
              <w:rPr>
                <w:rFonts w:ascii="Times New Roman" w:eastAsia="Calibri" w:hAnsi="Times New Roman"/>
              </w:rPr>
              <w:t>36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1873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3745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3861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1550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1170</w:t>
            </w:r>
            <w:r w:rsidRPr="002D3928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1279,0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1343,0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1500,0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1501,0</w:t>
            </w:r>
          </w:p>
        </w:tc>
      </w:tr>
      <w:tr w:rsidR="00C84D1F" w:rsidRPr="002D3928" w:rsidTr="00C84D1F">
        <w:trPr>
          <w:trHeight w:val="23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Объём инвестиций в основной капитал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тыс. руб.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30,0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1015,1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5A6AD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1089,40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  <w:r w:rsidRPr="002D3928">
              <w:rPr>
                <w:rFonts w:ascii="Times New Roman" w:eastAsia="Calibri" w:hAnsi="Times New Roman"/>
              </w:rPr>
              <w:t>0</w:t>
            </w:r>
            <w:r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1000,</w:t>
            </w:r>
            <w:r w:rsidRPr="002D3928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1000,0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1000,0</w:t>
            </w:r>
          </w:p>
        </w:tc>
      </w:tr>
      <w:tr w:rsidR="00C84D1F" w:rsidRPr="002D3928" w:rsidTr="00C84D1F">
        <w:trPr>
          <w:trHeight w:val="23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 xml:space="preserve">Объём платных услуг оказанных туристам. 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млн.руб.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  <w:shd w:val="clear" w:color="auto" w:fill="FFFF00"/>
              </w:rPr>
            </w:pPr>
            <w:r w:rsidRPr="002D3928">
              <w:rPr>
                <w:rFonts w:ascii="Times New Roman" w:eastAsia="Calibri" w:hAnsi="Times New Roman"/>
              </w:rPr>
              <w:t>&gt;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0,0</w:t>
            </w:r>
            <w:r>
              <w:rPr>
                <w:rFonts w:ascii="Times New Roman" w:eastAsia="Calibri" w:hAnsi="Times New Roman"/>
              </w:rPr>
              <w:t>60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0,</w:t>
            </w:r>
            <w:r>
              <w:rPr>
                <w:rFonts w:ascii="Times New Roman" w:eastAsia="Calibri" w:hAnsi="Times New Roman"/>
              </w:rPr>
              <w:t>65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0,0</w:t>
            </w:r>
            <w:r>
              <w:rPr>
                <w:rFonts w:ascii="Times New Roman" w:eastAsia="Calibri" w:hAnsi="Times New Roman"/>
              </w:rPr>
              <w:t>7</w:t>
            </w:r>
            <w:r w:rsidRPr="002D3928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0,</w:t>
            </w:r>
            <w:r>
              <w:rPr>
                <w:rFonts w:ascii="Times New Roman" w:eastAsia="Calibri" w:hAnsi="Times New Roman"/>
              </w:rPr>
              <w:t>1595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0,</w:t>
            </w:r>
            <w:r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0,</w:t>
            </w:r>
            <w:r>
              <w:rPr>
                <w:rFonts w:ascii="Times New Roman" w:eastAsia="Calibri" w:hAnsi="Times New Roman"/>
              </w:rPr>
              <w:t>68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0,</w:t>
            </w:r>
            <w:r>
              <w:rPr>
                <w:rFonts w:ascii="Times New Roman" w:eastAsia="Calibri" w:hAnsi="Times New Roman"/>
              </w:rPr>
              <w:t>015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0,</w:t>
            </w:r>
            <w:r>
              <w:rPr>
                <w:rFonts w:ascii="Times New Roman" w:eastAsia="Calibri" w:hAnsi="Times New Roman"/>
              </w:rPr>
              <w:t>046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0,</w:t>
            </w:r>
            <w:r>
              <w:rPr>
                <w:rFonts w:ascii="Times New Roman" w:eastAsia="Calibri" w:hAnsi="Times New Roman"/>
              </w:rPr>
              <w:t>048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0,</w:t>
            </w:r>
            <w:r>
              <w:rPr>
                <w:rFonts w:ascii="Times New Roman" w:eastAsia="Calibri" w:hAnsi="Times New Roman"/>
              </w:rPr>
              <w:t>055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</w:tc>
      </w:tr>
      <w:tr w:rsidR="00C84D1F" w:rsidRPr="00E75278" w:rsidTr="00C84D1F">
        <w:trPr>
          <w:trHeight w:val="23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 xml:space="preserve">Среднемесячная заработная плата </w:t>
            </w:r>
          </w:p>
        </w:tc>
        <w:tc>
          <w:tcPr>
            <w:tcW w:w="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руб.</w:t>
            </w:r>
          </w:p>
        </w:tc>
        <w:tc>
          <w:tcPr>
            <w:tcW w:w="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&gt;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16300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16300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16300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24717,52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27333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27549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8853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84D1F" w:rsidRPr="002D3928" w:rsidRDefault="00C84D1F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28853</w:t>
            </w:r>
          </w:p>
        </w:tc>
        <w:tc>
          <w:tcPr>
            <w:tcW w:w="99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36033</w:t>
            </w:r>
            <w:r w:rsidR="00B76F2D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36033</w:t>
            </w:r>
            <w:r w:rsidR="00B76F2D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Pr="002D3928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36033</w:t>
            </w:r>
            <w:r w:rsidR="00B76F2D">
              <w:rPr>
                <w:rFonts w:ascii="Times New Roman" w:eastAsia="Calibri" w:hAnsi="Times New Roman"/>
              </w:rPr>
              <w:t>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84D1F" w:rsidRDefault="00FE2643" w:rsidP="003565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360</w:t>
            </w:r>
            <w:r w:rsidR="00B76F2D">
              <w:rPr>
                <w:rFonts w:ascii="Times New Roman" w:eastAsia="Calibri" w:hAnsi="Times New Roman"/>
              </w:rPr>
              <w:t>33,0</w:t>
            </w:r>
          </w:p>
        </w:tc>
      </w:tr>
    </w:tbl>
    <w:p w:rsidR="00762060" w:rsidRDefault="00762060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62060" w:rsidRDefault="00762060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</w:p>
    <w:p w:rsidR="00762060" w:rsidRDefault="00762060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</w:p>
    <w:p w:rsidR="00762060" w:rsidRDefault="00762060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</w:p>
    <w:p w:rsidR="00762060" w:rsidRDefault="00762060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</w:p>
    <w:p w:rsidR="00762060" w:rsidRDefault="00762060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</w:p>
    <w:p w:rsidR="00762060" w:rsidRDefault="00762060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</w:p>
    <w:p w:rsidR="00762060" w:rsidRDefault="00762060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</w:p>
    <w:p w:rsidR="00251E2B" w:rsidRDefault="00251E2B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</w:p>
    <w:p w:rsidR="00251E2B" w:rsidRDefault="00251E2B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</w:p>
    <w:p w:rsidR="00251E2B" w:rsidRDefault="00251E2B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</w:p>
    <w:p w:rsidR="00251E2B" w:rsidRDefault="00251E2B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</w:p>
    <w:p w:rsidR="00356521" w:rsidRDefault="00356521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</w:p>
    <w:p w:rsidR="00574CD5" w:rsidRPr="00F14D56" w:rsidRDefault="00762060" w:rsidP="0072635C">
      <w:pPr>
        <w:pStyle w:val="ConsPlusNormal"/>
        <w:tabs>
          <w:tab w:val="left" w:pos="11175"/>
          <w:tab w:val="right" w:pos="15704"/>
        </w:tabs>
        <w:ind w:right="-1134"/>
        <w:jc w:val="center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72635C">
        <w:rPr>
          <w:rFonts w:ascii="Times New Roman" w:hAnsi="Times New Roman" w:cs="Times New Roman"/>
          <w:bCs/>
        </w:rPr>
        <w:t xml:space="preserve"> </w:t>
      </w:r>
      <w:r w:rsidR="00574CD5" w:rsidRPr="00F14D56">
        <w:rPr>
          <w:rFonts w:ascii="Times New Roman" w:hAnsi="Times New Roman" w:cs="Times New Roman"/>
          <w:bCs/>
        </w:rPr>
        <w:t>Приложение</w:t>
      </w:r>
      <w:r w:rsidR="00413240">
        <w:rPr>
          <w:rFonts w:ascii="Times New Roman" w:hAnsi="Times New Roman" w:cs="Times New Roman"/>
          <w:bCs/>
        </w:rPr>
        <w:t xml:space="preserve"> </w:t>
      </w:r>
      <w:r w:rsidR="00A65007">
        <w:rPr>
          <w:rFonts w:ascii="Times New Roman" w:hAnsi="Times New Roman" w:cs="Times New Roman"/>
          <w:bCs/>
        </w:rPr>
        <w:t>2</w:t>
      </w: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 xml:space="preserve">к </w:t>
      </w:r>
      <w:r w:rsidR="00AE03F7">
        <w:rPr>
          <w:rFonts w:ascii="Times New Roman" w:hAnsi="Times New Roman" w:cs="Times New Roman"/>
          <w:bCs/>
        </w:rPr>
        <w:t xml:space="preserve"> </w:t>
      </w:r>
      <w:r w:rsidRPr="00F14D56">
        <w:rPr>
          <w:rFonts w:ascii="Times New Roman" w:hAnsi="Times New Roman" w:cs="Times New Roman"/>
          <w:bCs/>
        </w:rPr>
        <w:t>постановлению администрации муниципального</w:t>
      </w:r>
    </w:p>
    <w:p w:rsidR="00A8555E" w:rsidRDefault="00574CD5" w:rsidP="00097287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097287" w:rsidRDefault="00574CD5" w:rsidP="00097287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от «</w:t>
      </w:r>
      <w:r w:rsidR="0024127E">
        <w:rPr>
          <w:rFonts w:ascii="Times New Roman" w:hAnsi="Times New Roman" w:cs="Times New Roman"/>
          <w:bCs/>
        </w:rPr>
        <w:t>01</w:t>
      </w:r>
      <w:r w:rsidRPr="00F14D56">
        <w:rPr>
          <w:rFonts w:ascii="Times New Roman" w:hAnsi="Times New Roman" w:cs="Times New Roman"/>
          <w:bCs/>
        </w:rPr>
        <w:t>»</w:t>
      </w:r>
      <w:r w:rsidR="00160855">
        <w:rPr>
          <w:rFonts w:ascii="Times New Roman" w:hAnsi="Times New Roman" w:cs="Times New Roman"/>
          <w:bCs/>
        </w:rPr>
        <w:t xml:space="preserve">   </w:t>
      </w:r>
      <w:r w:rsidR="0024127E">
        <w:rPr>
          <w:rFonts w:ascii="Times New Roman" w:hAnsi="Times New Roman" w:cs="Times New Roman"/>
          <w:bCs/>
        </w:rPr>
        <w:t>ноября</w:t>
      </w:r>
      <w:r w:rsidR="00160855">
        <w:rPr>
          <w:rFonts w:ascii="Times New Roman" w:hAnsi="Times New Roman" w:cs="Times New Roman"/>
          <w:bCs/>
        </w:rPr>
        <w:t xml:space="preserve"> </w:t>
      </w:r>
      <w:r w:rsidR="005A77B7">
        <w:rPr>
          <w:rFonts w:ascii="Times New Roman" w:hAnsi="Times New Roman" w:cs="Times New Roman"/>
          <w:bCs/>
        </w:rPr>
        <w:t xml:space="preserve"> </w:t>
      </w:r>
      <w:r w:rsidRPr="00F14D56">
        <w:rPr>
          <w:rFonts w:ascii="Times New Roman" w:hAnsi="Times New Roman" w:cs="Times New Roman"/>
          <w:bCs/>
        </w:rPr>
        <w:t>20</w:t>
      </w:r>
      <w:r w:rsidR="00A8555E">
        <w:rPr>
          <w:rFonts w:ascii="Times New Roman" w:hAnsi="Times New Roman" w:cs="Times New Roman"/>
          <w:bCs/>
        </w:rPr>
        <w:t>2</w:t>
      </w:r>
      <w:r w:rsidR="00160855">
        <w:rPr>
          <w:rFonts w:ascii="Times New Roman" w:hAnsi="Times New Roman" w:cs="Times New Roman"/>
          <w:bCs/>
        </w:rPr>
        <w:t>3</w:t>
      </w:r>
      <w:r w:rsidR="00237FEB">
        <w:rPr>
          <w:rFonts w:ascii="Times New Roman" w:hAnsi="Times New Roman" w:cs="Times New Roman"/>
          <w:bCs/>
        </w:rPr>
        <w:t>г. №</w:t>
      </w:r>
      <w:r w:rsidR="00A8555E">
        <w:rPr>
          <w:rFonts w:ascii="Times New Roman" w:hAnsi="Times New Roman" w:cs="Times New Roman"/>
          <w:bCs/>
        </w:rPr>
        <w:t xml:space="preserve"> </w:t>
      </w:r>
      <w:r w:rsidR="0024127E">
        <w:rPr>
          <w:rFonts w:ascii="Times New Roman" w:hAnsi="Times New Roman" w:cs="Times New Roman"/>
          <w:bCs/>
        </w:rPr>
        <w:t>711</w:t>
      </w:r>
      <w:r w:rsidR="00237FEB">
        <w:rPr>
          <w:rFonts w:ascii="Times New Roman" w:hAnsi="Times New Roman" w:cs="Times New Roman"/>
          <w:bCs/>
        </w:rPr>
        <w:t xml:space="preserve"> </w:t>
      </w:r>
    </w:p>
    <w:p w:rsidR="00574CD5" w:rsidRDefault="00574CD5" w:rsidP="00097287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2"/>
          <w:szCs w:val="22"/>
        </w:rPr>
      </w:pPr>
      <w:r w:rsidRPr="00F14D56">
        <w:rPr>
          <w:rFonts w:ascii="Times New Roman" w:hAnsi="Times New Roman" w:cs="Times New Roman"/>
          <w:bCs/>
          <w:sz w:val="22"/>
          <w:szCs w:val="22"/>
        </w:rPr>
        <w:t>Раздел 6.Перечень подпрограмм и основных мероприятий программы.</w:t>
      </w:r>
    </w:p>
    <w:p w:rsidR="008B33A1" w:rsidRDefault="008B33A1" w:rsidP="00097287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Style w:val="af6"/>
        <w:tblW w:w="15876" w:type="dxa"/>
        <w:tblInd w:w="-459" w:type="dxa"/>
        <w:tblLayout w:type="fixed"/>
        <w:tblLook w:val="04A0"/>
      </w:tblPr>
      <w:tblGrid>
        <w:gridCol w:w="283"/>
        <w:gridCol w:w="1560"/>
        <w:gridCol w:w="709"/>
        <w:gridCol w:w="1134"/>
        <w:gridCol w:w="425"/>
        <w:gridCol w:w="567"/>
        <w:gridCol w:w="567"/>
        <w:gridCol w:w="709"/>
        <w:gridCol w:w="709"/>
        <w:gridCol w:w="850"/>
        <w:gridCol w:w="709"/>
        <w:gridCol w:w="850"/>
        <w:gridCol w:w="993"/>
        <w:gridCol w:w="850"/>
        <w:gridCol w:w="992"/>
        <w:gridCol w:w="850"/>
        <w:gridCol w:w="850"/>
        <w:gridCol w:w="851"/>
        <w:gridCol w:w="709"/>
        <w:gridCol w:w="709"/>
      </w:tblGrid>
      <w:tr w:rsidR="00CF7120" w:rsidRPr="0046215C" w:rsidTr="00AC1E78">
        <w:trPr>
          <w:trHeight w:val="171"/>
        </w:trPr>
        <w:tc>
          <w:tcPr>
            <w:tcW w:w="283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1560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Мероп</w:t>
            </w:r>
            <w:proofErr w:type="spellEnd"/>
            <w:r w:rsidRPr="004621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риятия</w:t>
            </w:r>
            <w:proofErr w:type="spellEnd"/>
          </w:p>
        </w:tc>
        <w:tc>
          <w:tcPr>
            <w:tcW w:w="709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 xml:space="preserve">Ожидаемый социально-экономический эффект </w:t>
            </w:r>
            <w:hyperlink w:anchor="Par760" w:history="1">
              <w:r w:rsidRPr="0046215C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134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(соисполнители)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CF7120" w:rsidRPr="0046215C" w:rsidRDefault="00CF7120" w:rsidP="00574C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567" w:type="dxa"/>
            <w:vMerge w:val="restart"/>
          </w:tcPr>
          <w:p w:rsidR="00CF7120" w:rsidRPr="0046215C" w:rsidRDefault="00CF7120" w:rsidP="00574C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Источ-ники</w:t>
            </w:r>
            <w:proofErr w:type="spellEnd"/>
            <w:r w:rsidRPr="004621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финан-сирова-ния</w:t>
            </w:r>
            <w:proofErr w:type="spellEnd"/>
          </w:p>
        </w:tc>
        <w:tc>
          <w:tcPr>
            <w:tcW w:w="10631" w:type="dxa"/>
            <w:gridSpan w:val="13"/>
            <w:tcBorders>
              <w:right w:val="single" w:sz="4" w:space="0" w:color="auto"/>
            </w:tcBorders>
          </w:tcPr>
          <w:p w:rsidR="00CF7120" w:rsidRPr="0046215C" w:rsidRDefault="00CF7120">
            <w:pPr>
              <w:suppressAutoHyphens w:val="0"/>
            </w:pPr>
          </w:p>
        </w:tc>
      </w:tr>
      <w:tr w:rsidR="00CF7120" w:rsidRPr="0046215C" w:rsidTr="00CF7120">
        <w:trPr>
          <w:trHeight w:val="1590"/>
        </w:trPr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F7120" w:rsidRPr="0046215C" w:rsidRDefault="00CF7120" w:rsidP="007B42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Нача</w:t>
            </w:r>
          </w:p>
          <w:p w:rsidR="00CF7120" w:rsidRPr="0046215C" w:rsidRDefault="00CF7120" w:rsidP="007B42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ла</w:t>
            </w:r>
            <w:proofErr w:type="spellEnd"/>
            <w:r w:rsidRPr="004621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6215C">
              <w:rPr>
                <w:rFonts w:ascii="Times New Roman" w:hAnsi="Times New Roman" w:cs="Times New Roman"/>
                <w:sz w:val="18"/>
                <w:szCs w:val="18"/>
              </w:rPr>
              <w:pgNum/>
            </w:r>
            <w:proofErr w:type="spellStart"/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ацион-зации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F7120" w:rsidRPr="0046215C" w:rsidRDefault="00CF7120" w:rsidP="00574C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Окон чания реализации</w:t>
            </w:r>
          </w:p>
        </w:tc>
        <w:tc>
          <w:tcPr>
            <w:tcW w:w="567" w:type="dxa"/>
            <w:vMerge/>
          </w:tcPr>
          <w:p w:rsidR="00CF7120" w:rsidRPr="0046215C" w:rsidRDefault="00CF7120" w:rsidP="00574C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F7120" w:rsidRPr="0046215C" w:rsidRDefault="00CF7120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2015г факт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F7120" w:rsidRPr="0046215C" w:rsidRDefault="00CF7120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2016г факт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F7120" w:rsidRPr="0046215C" w:rsidRDefault="00CF7120" w:rsidP="006F1B7A">
            <w:pPr>
              <w:pStyle w:val="af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>2017г</w:t>
            </w:r>
          </w:p>
          <w:p w:rsidR="00CF7120" w:rsidRPr="0046215C" w:rsidRDefault="00CF7120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pStyle w:val="af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>2018г факт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pStyle w:val="af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2019г</w:t>
            </w:r>
          </w:p>
          <w:p w:rsidR="00CF7120" w:rsidRPr="0046215C" w:rsidRDefault="00CF7120" w:rsidP="006F1B7A">
            <w:pPr>
              <w:pStyle w:val="af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  <w:r w:rsidRPr="0046215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F7120" w:rsidRPr="0046215C" w:rsidRDefault="00CF7120" w:rsidP="006F1B7A">
            <w:pPr>
              <w:pStyle w:val="af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2020г факт</w:t>
            </w:r>
          </w:p>
        </w:tc>
        <w:tc>
          <w:tcPr>
            <w:tcW w:w="850" w:type="dxa"/>
          </w:tcPr>
          <w:p w:rsidR="00CF7120" w:rsidRDefault="00CF7120" w:rsidP="006F1B7A">
            <w:pPr>
              <w:suppressAutoHyphens w:val="0"/>
              <w:ind w:left="-108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2021г</w:t>
            </w:r>
          </w:p>
          <w:p w:rsidR="00CF7120" w:rsidRPr="0046215C" w:rsidRDefault="00CF7120" w:rsidP="006F1B7A">
            <w:pPr>
              <w:suppressAutoHyphens w:val="0"/>
              <w:ind w:left="-108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факт</w:t>
            </w:r>
          </w:p>
          <w:p w:rsidR="00CF7120" w:rsidRPr="0046215C" w:rsidRDefault="00CF7120" w:rsidP="006F1B7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670A9B" w:rsidRDefault="00CF7120" w:rsidP="006F1B7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670A9B">
              <w:rPr>
                <w:rFonts w:ascii="Times New Roman" w:hAnsi="Times New Roman"/>
                <w:sz w:val="18"/>
                <w:szCs w:val="18"/>
              </w:rPr>
              <w:t>2022г</w:t>
            </w:r>
          </w:p>
          <w:p w:rsidR="00CF7120" w:rsidRPr="00670A9B" w:rsidRDefault="00CF7120" w:rsidP="006F1B7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CF7120" w:rsidRDefault="00CF7120" w:rsidP="006F1B7A">
            <w:pPr>
              <w:suppressAutoHyphens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2023г факт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Default="00CF7120" w:rsidP="006F1B7A">
            <w:pPr>
              <w:suppressAutoHyphens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2023г план</w:t>
            </w:r>
          </w:p>
          <w:p w:rsidR="00CF7120" w:rsidRDefault="00CF7120" w:rsidP="006F1B7A">
            <w:pPr>
              <w:suppressAutoHyphens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CF7120" w:rsidRPr="0046215C" w:rsidRDefault="00CF7120" w:rsidP="006F1B7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6215C" w:rsidRDefault="00CF7120" w:rsidP="006F1B7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2024г план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CF7120" w:rsidP="00B96635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2025г</w:t>
            </w:r>
          </w:p>
          <w:p w:rsidR="00CF7120" w:rsidRPr="0046215C" w:rsidRDefault="00CF7120" w:rsidP="00B96635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CF7120" w:rsidP="00B96635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2026</w:t>
            </w:r>
          </w:p>
          <w:p w:rsidR="00CF7120" w:rsidRDefault="00CF7120" w:rsidP="00B96635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</w:tr>
      <w:tr w:rsidR="00CF7120" w:rsidRPr="0046215C" w:rsidTr="00CF7120">
        <w:tc>
          <w:tcPr>
            <w:tcW w:w="283" w:type="dxa"/>
          </w:tcPr>
          <w:p w:rsidR="00CF7120" w:rsidRPr="0046215C" w:rsidRDefault="00CF7120" w:rsidP="005D349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CF7120" w:rsidRPr="0046215C" w:rsidRDefault="00CF7120" w:rsidP="005D349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CF7120" w:rsidRPr="0046215C" w:rsidRDefault="00CF7120" w:rsidP="00A829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CF7120" w:rsidRPr="0046215C" w:rsidRDefault="00CF7120" w:rsidP="00A829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8</w:t>
            </w:r>
          </w:p>
        </w:tc>
        <w:tc>
          <w:tcPr>
            <w:tcW w:w="850" w:type="dxa"/>
          </w:tcPr>
          <w:p w:rsidR="00CF7120" w:rsidRPr="0046215C" w:rsidRDefault="00CF7120" w:rsidP="00A829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9</w:t>
            </w:r>
          </w:p>
        </w:tc>
        <w:tc>
          <w:tcPr>
            <w:tcW w:w="709" w:type="dxa"/>
          </w:tcPr>
          <w:p w:rsidR="00CF7120" w:rsidRPr="0046215C" w:rsidRDefault="00CF7120" w:rsidP="00A829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6215C" w:rsidRDefault="00CF7120" w:rsidP="00A829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CF7120" w:rsidRPr="0046215C" w:rsidRDefault="00CF7120" w:rsidP="00A829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CF7120" w:rsidRPr="0046215C" w:rsidRDefault="00CF7120" w:rsidP="00A82963">
            <w:pPr>
              <w:pStyle w:val="ConsPlusNormal"/>
              <w:ind w:left="534" w:hanging="6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13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46215C" w:rsidRDefault="00CF7120" w:rsidP="00A829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CF7120" w:rsidRDefault="00CF7120" w:rsidP="00A829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6215C" w:rsidRDefault="00CF7120" w:rsidP="00A829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6215C" w:rsidRDefault="00CF7120" w:rsidP="00A829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6215C" w:rsidRDefault="00CF7120" w:rsidP="00A829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CF7120" w:rsidP="00A829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CF7120" w:rsidRPr="0046215C" w:rsidTr="00CF7120">
        <w:trPr>
          <w:trHeight w:val="191"/>
        </w:trPr>
        <w:tc>
          <w:tcPr>
            <w:tcW w:w="283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vMerge w:val="restart"/>
          </w:tcPr>
          <w:p w:rsidR="00CF7120" w:rsidRPr="0046215C" w:rsidRDefault="00CF7120" w:rsidP="005D3491">
            <w:pPr>
              <w:autoSpaceDE w:val="0"/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>Подпрограмма 1. Народное творчество и культурно-досуговая деятельность»</w:t>
            </w:r>
          </w:p>
        </w:tc>
        <w:tc>
          <w:tcPr>
            <w:tcW w:w="709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Задача №1,2,3,4,5 Индикатор №1,2,3,4,5</w:t>
            </w:r>
          </w:p>
        </w:tc>
        <w:tc>
          <w:tcPr>
            <w:tcW w:w="1134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 xml:space="preserve">МБУК Центр сохранения и развития </w:t>
            </w:r>
            <w:r w:rsidRPr="0046215C">
              <w:rPr>
                <w:rFonts w:ascii="Times New Roman" w:hAnsi="Times New Roman" w:cs="Times New Roman"/>
                <w:sz w:val="18"/>
                <w:szCs w:val="18"/>
              </w:rPr>
              <w:pgNum/>
            </w:r>
            <w:proofErr w:type="spellStart"/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ациональна</w:t>
            </w:r>
            <w:proofErr w:type="spellEnd"/>
            <w:r w:rsidRPr="0046215C">
              <w:rPr>
                <w:rFonts w:ascii="Times New Roman" w:hAnsi="Times New Roman" w:cs="Times New Roman"/>
                <w:sz w:val="18"/>
                <w:szCs w:val="18"/>
              </w:rPr>
              <w:t xml:space="preserve"> культур «Малая Родина»</w:t>
            </w:r>
          </w:p>
        </w:tc>
        <w:tc>
          <w:tcPr>
            <w:tcW w:w="425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 xml:space="preserve"> 2015г</w:t>
            </w:r>
          </w:p>
        </w:tc>
        <w:tc>
          <w:tcPr>
            <w:tcW w:w="567" w:type="dxa"/>
            <w:vMerge w:val="restart"/>
          </w:tcPr>
          <w:p w:rsidR="00CF7120" w:rsidRPr="0046215C" w:rsidRDefault="00CF7120" w:rsidP="00E51C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</w:tcPr>
          <w:p w:rsidR="00CF7120" w:rsidRPr="00B96635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96635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11948,8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14086,6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25403,96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57125,44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37805,20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197805,86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left="268" w:hanging="376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55446,58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ind w:hanging="107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b/>
                <w:sz w:val="18"/>
                <w:szCs w:val="18"/>
              </w:rPr>
              <w:t>80619,554</w:t>
            </w:r>
          </w:p>
        </w:tc>
        <w:tc>
          <w:tcPr>
            <w:tcW w:w="850" w:type="dxa"/>
          </w:tcPr>
          <w:p w:rsidR="00CF7120" w:rsidRDefault="00381B89" w:rsidP="006F1B7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62091,32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381B89" w:rsidP="006F1B7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75508,20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66020</w:t>
            </w:r>
            <w:r w:rsidR="006641C9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4A41AE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70980</w:t>
            </w:r>
            <w:r w:rsidR="006641C9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4A41AE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70980,0</w:t>
            </w:r>
          </w:p>
        </w:tc>
      </w:tr>
      <w:tr w:rsidR="00CF7120" w:rsidRPr="0046215C" w:rsidTr="00CF7120">
        <w:trPr>
          <w:trHeight w:val="123"/>
        </w:trPr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B96635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96635">
              <w:rPr>
                <w:rFonts w:ascii="Times New Roman" w:hAnsi="Times New Roman" w:cs="Times New Roman"/>
                <w:sz w:val="18"/>
                <w:szCs w:val="18"/>
              </w:rPr>
              <w:t>РБ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2361,7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2899,7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4522,85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15672,42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14400,95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38448,86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left="268" w:hanging="376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17643,15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31667,22</w:t>
            </w:r>
          </w:p>
        </w:tc>
        <w:tc>
          <w:tcPr>
            <w:tcW w:w="850" w:type="dxa"/>
          </w:tcPr>
          <w:p w:rsidR="00CF7120" w:rsidRDefault="00381B89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29373,77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381B89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31427,72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30270</w:t>
            </w:r>
            <w:r w:rsidR="006641C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3C7646" w:rsidP="00E841AD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35995,0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3C7646" w:rsidP="00E841AD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35995,0</w:t>
            </w:r>
          </w:p>
        </w:tc>
      </w:tr>
      <w:tr w:rsidR="00CF7120" w:rsidRPr="0046215C" w:rsidTr="00CF7120">
        <w:trPr>
          <w:trHeight w:val="183"/>
        </w:trPr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B96635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96635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8729,5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10052,3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20457,61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23781,9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18392,58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30820,02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left="-108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32779,02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46194,434</w:t>
            </w:r>
          </w:p>
        </w:tc>
        <w:tc>
          <w:tcPr>
            <w:tcW w:w="850" w:type="dxa"/>
          </w:tcPr>
          <w:p w:rsidR="00CF7120" w:rsidRDefault="00381B89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22299,59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381B89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33662,52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35750</w:t>
            </w:r>
            <w:r w:rsidR="006641C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3C7646" w:rsidP="00E841AD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34985,0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3C7646" w:rsidP="00E841AD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34985,0</w:t>
            </w:r>
          </w:p>
        </w:tc>
      </w:tr>
      <w:tr w:rsidR="00CF7120" w:rsidRPr="0046215C" w:rsidTr="00CF7120">
        <w:trPr>
          <w:trHeight w:val="223"/>
        </w:trPr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B96635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96635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 xml:space="preserve">423,5 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17671,12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5011,67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128536,98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left="3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5024,41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790466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2757,90</w:t>
            </w:r>
          </w:p>
        </w:tc>
        <w:tc>
          <w:tcPr>
            <w:tcW w:w="850" w:type="dxa"/>
          </w:tcPr>
          <w:p w:rsidR="00CF7120" w:rsidRDefault="00381B89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10417,96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381B89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10417,96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4A41AE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4A41AE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CF7120" w:rsidRPr="0056521B" w:rsidTr="00CF7120">
        <w:trPr>
          <w:trHeight w:val="353"/>
        </w:trPr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B96635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96635">
              <w:rPr>
                <w:rFonts w:ascii="Times New Roman" w:hAnsi="Times New Roman" w:cs="Times New Roman"/>
                <w:sz w:val="18"/>
                <w:szCs w:val="18"/>
              </w:rPr>
              <w:t>ВБ</w:t>
            </w:r>
          </w:p>
        </w:tc>
        <w:tc>
          <w:tcPr>
            <w:tcW w:w="709" w:type="dxa"/>
          </w:tcPr>
          <w:p w:rsidR="00CF7120" w:rsidRPr="0046215C" w:rsidRDefault="00CF7120" w:rsidP="005D3491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5D3491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857,6</w:t>
            </w:r>
          </w:p>
        </w:tc>
        <w:tc>
          <w:tcPr>
            <w:tcW w:w="850" w:type="dxa"/>
          </w:tcPr>
          <w:p w:rsidR="00CF7120" w:rsidRPr="0046215C" w:rsidRDefault="00CF7120" w:rsidP="005D3491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1134,6</w:t>
            </w:r>
          </w:p>
        </w:tc>
        <w:tc>
          <w:tcPr>
            <w:tcW w:w="709" w:type="dxa"/>
          </w:tcPr>
          <w:p w:rsidR="00CF7120" w:rsidRPr="0046215C" w:rsidRDefault="00CF7120" w:rsidP="005D3491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6215C" w:rsidRDefault="00CF7120" w:rsidP="005D3491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F7120" w:rsidRPr="004E3577" w:rsidRDefault="00CF7120" w:rsidP="005D3491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5D3491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980465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Default="00381B89" w:rsidP="004A41AE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CF7120" w:rsidP="004A41AE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4A41AE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4A41AE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4A41AE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CF7120" w:rsidRPr="0046215C" w:rsidTr="00CF7120">
        <w:tc>
          <w:tcPr>
            <w:tcW w:w="283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 xml:space="preserve">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vMerge w:val="restart"/>
          </w:tcPr>
          <w:p w:rsidR="00CF7120" w:rsidRPr="0046215C" w:rsidRDefault="00CF7120" w:rsidP="005D3491">
            <w:pPr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>Подпрограмма  2.Библиотеки</w:t>
            </w:r>
          </w:p>
        </w:tc>
        <w:tc>
          <w:tcPr>
            <w:tcW w:w="709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Задача №1,2 Индикатор №1</w:t>
            </w:r>
          </w:p>
        </w:tc>
        <w:tc>
          <w:tcPr>
            <w:tcW w:w="1134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МБУК  МЦБС</w:t>
            </w:r>
          </w:p>
        </w:tc>
        <w:tc>
          <w:tcPr>
            <w:tcW w:w="425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2015г.</w:t>
            </w:r>
          </w:p>
        </w:tc>
        <w:tc>
          <w:tcPr>
            <w:tcW w:w="567" w:type="dxa"/>
            <w:vMerge w:val="restart"/>
          </w:tcPr>
          <w:p w:rsidR="00CF7120" w:rsidRPr="0046215C" w:rsidRDefault="00CF7120" w:rsidP="00E51C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  <w:t>5804,6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  <w:t>8452,4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  <w:t>98</w:t>
            </w:r>
            <w:r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  <w:t>4</w:t>
            </w:r>
            <w:r w:rsidRPr="0046215C"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  <w:t>3,79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  <w:t>11878,44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  <w:t>12341,82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13539,07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snapToGrid w:val="0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16373,68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b/>
                <w:sz w:val="18"/>
                <w:szCs w:val="18"/>
              </w:rPr>
              <w:t>20325,549</w:t>
            </w:r>
          </w:p>
        </w:tc>
        <w:tc>
          <w:tcPr>
            <w:tcW w:w="850" w:type="dxa"/>
          </w:tcPr>
          <w:p w:rsidR="00CF7120" w:rsidRDefault="00B2638D" w:rsidP="00625509">
            <w:pPr>
              <w:snapToGrid w:val="0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27577,53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B2638D" w:rsidP="00625509">
            <w:pPr>
              <w:snapToGrid w:val="0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32453,55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snapToGrid w:val="0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22422</w:t>
            </w:r>
            <w:r w:rsidR="006641C9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0354A1">
            <w:pPr>
              <w:snapToGrid w:val="0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21720</w:t>
            </w:r>
            <w:r w:rsidR="006641C9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0354A1">
            <w:pPr>
              <w:snapToGrid w:val="0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21720,0</w:t>
            </w:r>
          </w:p>
        </w:tc>
      </w:tr>
      <w:tr w:rsidR="00CF7120" w:rsidRPr="0046215C" w:rsidTr="00CF7120">
        <w:trPr>
          <w:trHeight w:val="73"/>
        </w:trPr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РБ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34,4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1069,1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12</w:t>
            </w: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1</w:t>
            </w: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5,60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4314,61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4968,34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6431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6086,44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8515,08</w:t>
            </w:r>
          </w:p>
        </w:tc>
        <w:tc>
          <w:tcPr>
            <w:tcW w:w="850" w:type="dxa"/>
          </w:tcPr>
          <w:p w:rsidR="00CF7120" w:rsidRDefault="00B2638D" w:rsidP="00625509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7994,27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B2638D" w:rsidP="00625509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10111,30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25509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9133,20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4C0CCE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8294,2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4C0CCE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8294,2</w:t>
            </w:r>
          </w:p>
        </w:tc>
      </w:tr>
      <w:tr w:rsidR="00CF7120" w:rsidRPr="0046215C" w:rsidTr="00CF7120">
        <w:trPr>
          <w:trHeight w:val="331"/>
        </w:trPr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5770,2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7383,3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8621,49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7463,83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7314,45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7108,07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10118,58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11637,919</w:t>
            </w:r>
          </w:p>
        </w:tc>
        <w:tc>
          <w:tcPr>
            <w:tcW w:w="850" w:type="dxa"/>
          </w:tcPr>
          <w:p w:rsidR="00CF7120" w:rsidRPr="004E3577" w:rsidRDefault="003C7646" w:rsidP="00625509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9272,40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3C7646" w:rsidP="00625509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12031,39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25509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13288,80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4C0CCE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13425,80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4C0CCE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13425,80</w:t>
            </w:r>
          </w:p>
        </w:tc>
      </w:tr>
      <w:tr w:rsidR="00CF7120" w:rsidRPr="0046215C" w:rsidTr="00CF7120"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6,7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100,0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59,03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168,66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172,55</w:t>
            </w:r>
          </w:p>
        </w:tc>
        <w:tc>
          <w:tcPr>
            <w:tcW w:w="850" w:type="dxa"/>
          </w:tcPr>
          <w:p w:rsidR="00CF7120" w:rsidRDefault="00B2638D" w:rsidP="00CE1B31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10155,43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CF7120" w:rsidP="00B2638D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 w:rsidR="00B2638D">
              <w:rPr>
                <w:rFonts w:ascii="Times New Roman" w:eastAsia="Calibri" w:hAnsi="Times New Roman"/>
                <w:sz w:val="18"/>
                <w:szCs w:val="18"/>
              </w:rPr>
              <w:t>0155,43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    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B96635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   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B96635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CF7120" w:rsidRPr="0046215C" w:rsidTr="00CF7120"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ВБ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B96635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B96635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CF7120" w:rsidRPr="0046215C" w:rsidTr="00CF7120">
        <w:tc>
          <w:tcPr>
            <w:tcW w:w="283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  <w:p w:rsidR="00CF7120" w:rsidRPr="0046215C" w:rsidRDefault="00CF7120" w:rsidP="005D3491">
            <w:pPr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560" w:type="dxa"/>
            <w:vMerge w:val="restart"/>
          </w:tcPr>
          <w:p w:rsidR="00CF7120" w:rsidRPr="0046215C" w:rsidRDefault="00CF7120" w:rsidP="005D34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>Подпрограмма 3.Дополнительное образование в сфере культуры</w:t>
            </w:r>
          </w:p>
        </w:tc>
        <w:tc>
          <w:tcPr>
            <w:tcW w:w="709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Задача №1,2,3 Индикатор №1</w:t>
            </w:r>
          </w:p>
        </w:tc>
        <w:tc>
          <w:tcPr>
            <w:tcW w:w="1134" w:type="dxa"/>
            <w:vMerge w:val="restart"/>
          </w:tcPr>
          <w:p w:rsidR="00CF7120" w:rsidRPr="0046215C" w:rsidRDefault="00CF7120" w:rsidP="007263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eastAsia="Arial" w:hAnsi="Times New Roman" w:cs="Times New Roman"/>
                <w:sz w:val="18"/>
                <w:szCs w:val="18"/>
              </w:rPr>
              <w:t>МБУ ДО «Саганнурская детская школа искусств», МБУ ДО«Мухоршибирская детская школа искусств»</w:t>
            </w:r>
          </w:p>
        </w:tc>
        <w:tc>
          <w:tcPr>
            <w:tcW w:w="425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567" w:type="dxa"/>
            <w:vMerge w:val="restart"/>
          </w:tcPr>
          <w:p w:rsidR="00CF7120" w:rsidRPr="0046215C" w:rsidRDefault="00CF7120" w:rsidP="006047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6668,2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7585,25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9595,80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11951,77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12859,32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2451,43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right="-74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17104,54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b/>
                <w:sz w:val="18"/>
                <w:szCs w:val="18"/>
              </w:rPr>
              <w:t>13678,307</w:t>
            </w:r>
          </w:p>
        </w:tc>
        <w:tc>
          <w:tcPr>
            <w:tcW w:w="850" w:type="dxa"/>
          </w:tcPr>
          <w:p w:rsidR="00CF7120" w:rsidRPr="004E3577" w:rsidRDefault="00F12B43" w:rsidP="006F1B7A">
            <w:pPr>
              <w:ind w:right="-74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10139,96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F12B43" w:rsidP="006F1B7A">
            <w:pPr>
              <w:ind w:right="-74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15038,61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D078A9">
            <w:pPr>
              <w:ind w:right="-74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21950</w:t>
            </w:r>
            <w:r w:rsidR="006641C9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E7634F">
            <w:pPr>
              <w:ind w:right="-74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22300</w:t>
            </w:r>
            <w:r w:rsidR="006641C9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E7634F">
            <w:pPr>
              <w:ind w:right="-74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22300,0</w:t>
            </w:r>
          </w:p>
        </w:tc>
      </w:tr>
      <w:tr w:rsidR="00CF7120" w:rsidRPr="0046215C" w:rsidTr="00CF7120"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РБ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2687,0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2687,0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3506,0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3832,30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577">
              <w:rPr>
                <w:rFonts w:ascii="Times New Roman" w:hAnsi="Times New Roman" w:cs="Times New Roman"/>
                <w:sz w:val="18"/>
                <w:szCs w:val="18"/>
              </w:rPr>
              <w:t>3287,89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4445,8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6677,80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6725,29</w:t>
            </w:r>
          </w:p>
        </w:tc>
        <w:tc>
          <w:tcPr>
            <w:tcW w:w="850" w:type="dxa"/>
          </w:tcPr>
          <w:p w:rsidR="00CF7120" w:rsidRDefault="00F12B43" w:rsidP="006F1B7A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5338,85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F12B43" w:rsidP="006F1B7A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6727,10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D078A9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9065</w:t>
            </w:r>
            <w:r w:rsidR="006641C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E7634F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9065</w:t>
            </w:r>
            <w:r w:rsidR="006641C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E7634F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9065,0</w:t>
            </w:r>
          </w:p>
        </w:tc>
      </w:tr>
      <w:tr w:rsidR="00CF7120" w:rsidRPr="0046215C" w:rsidTr="00CF7120"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3896,1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4898,25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6089,8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8119,47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9571,43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8005,63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right="-7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10426,74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6953,017</w:t>
            </w:r>
          </w:p>
        </w:tc>
        <w:tc>
          <w:tcPr>
            <w:tcW w:w="850" w:type="dxa"/>
          </w:tcPr>
          <w:p w:rsidR="00CF7120" w:rsidRDefault="00F12B43" w:rsidP="006F1B7A">
            <w:pPr>
              <w:ind w:right="-7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4801,11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F12B43" w:rsidP="006F1B7A">
            <w:pPr>
              <w:ind w:right="-7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8311,51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D078A9">
            <w:pPr>
              <w:ind w:right="-7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12885</w:t>
            </w:r>
            <w:r w:rsidR="006641C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E7634F">
            <w:pPr>
              <w:ind w:right="-7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13235</w:t>
            </w:r>
            <w:r w:rsidR="006641C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E7634F">
            <w:pPr>
              <w:ind w:right="-7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13235,0</w:t>
            </w:r>
          </w:p>
        </w:tc>
      </w:tr>
      <w:tr w:rsidR="00CF7120" w:rsidRPr="0046215C" w:rsidTr="00CF7120"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left="150"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F12B43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B96635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B96635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CF7120" w:rsidRPr="0046215C" w:rsidTr="00CF7120"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ВБ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85,1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left="165"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F12B43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0323AE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0323AE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CF7120" w:rsidRPr="0046215C" w:rsidTr="00CF7120">
        <w:tc>
          <w:tcPr>
            <w:tcW w:w="283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7120" w:rsidRPr="0046215C" w:rsidRDefault="00CF7120" w:rsidP="005D3491">
            <w:pPr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560" w:type="dxa"/>
            <w:vMerge w:val="restart"/>
          </w:tcPr>
          <w:p w:rsidR="00CF7120" w:rsidRPr="0046215C" w:rsidRDefault="00CF7120" w:rsidP="005D34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</w:p>
          <w:p w:rsidR="00CF7120" w:rsidRPr="0046215C" w:rsidRDefault="00CF7120" w:rsidP="005D34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>4.Развитие туризма в Мухоршибирском районе. Сохранение и эффективное использование объектов культурного наследия</w:t>
            </w:r>
          </w:p>
        </w:tc>
        <w:tc>
          <w:tcPr>
            <w:tcW w:w="709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Задача №1,2,3,4  Индикатор №1,2,3,4</w:t>
            </w:r>
          </w:p>
        </w:tc>
        <w:tc>
          <w:tcPr>
            <w:tcW w:w="1134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и туризма</w:t>
            </w:r>
          </w:p>
        </w:tc>
        <w:tc>
          <w:tcPr>
            <w:tcW w:w="425" w:type="dxa"/>
            <w:vMerge w:val="restart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567" w:type="dxa"/>
            <w:vMerge w:val="restart"/>
          </w:tcPr>
          <w:p w:rsidR="00CF7120" w:rsidRPr="0046215C" w:rsidRDefault="00CF7120" w:rsidP="006047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157,8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left="105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189,0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0,68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1015,13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D26AB5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b/>
                <w:sz w:val="18"/>
                <w:szCs w:val="18"/>
              </w:rPr>
              <w:t>1139,395</w:t>
            </w:r>
          </w:p>
        </w:tc>
        <w:tc>
          <w:tcPr>
            <w:tcW w:w="850" w:type="dxa"/>
          </w:tcPr>
          <w:p w:rsidR="00CF7120" w:rsidRDefault="00F12B43" w:rsidP="00944E88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F12B43" w:rsidP="00944E88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944E88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1450,8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1844B7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950,8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1844B7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950,8</w:t>
            </w:r>
          </w:p>
        </w:tc>
      </w:tr>
      <w:tr w:rsidR="00CF7120" w:rsidRPr="0046215C" w:rsidTr="00CF7120"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РБ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left="28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31,2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 xml:space="preserve">         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875,13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D26AB5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925,58</w:t>
            </w:r>
          </w:p>
        </w:tc>
        <w:tc>
          <w:tcPr>
            <w:tcW w:w="850" w:type="dxa"/>
          </w:tcPr>
          <w:p w:rsidR="00CF7120" w:rsidRDefault="00F12B43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F12B43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944E8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1058,0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1844B7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558</w:t>
            </w:r>
            <w:r w:rsidR="006641C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1844B7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558,0</w:t>
            </w:r>
          </w:p>
        </w:tc>
      </w:tr>
      <w:tr w:rsidR="00CF7120" w:rsidRPr="0046215C" w:rsidTr="00CF7120"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157,8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left="18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157,8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130,0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D26AB5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163,815</w:t>
            </w:r>
          </w:p>
        </w:tc>
        <w:tc>
          <w:tcPr>
            <w:tcW w:w="850" w:type="dxa"/>
          </w:tcPr>
          <w:p w:rsidR="00CF7120" w:rsidRDefault="00F12B43" w:rsidP="00944E8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F12B43" w:rsidP="00944E8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944E8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392,80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1844B7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392,8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1844B7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392,8</w:t>
            </w:r>
          </w:p>
        </w:tc>
      </w:tr>
      <w:tr w:rsidR="00CF7120" w:rsidRPr="0046215C" w:rsidTr="00CF7120"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ВБ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left="51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,68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</w:t>
            </w: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D26AB5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:rsidR="00CF7120" w:rsidRDefault="00F12B43" w:rsidP="00944E8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CF7120" w:rsidP="00944E8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944E8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1844B7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1844B7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CF7120" w:rsidRPr="0046215C" w:rsidTr="00CF7120">
        <w:tc>
          <w:tcPr>
            <w:tcW w:w="283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F7120" w:rsidRPr="0046215C" w:rsidRDefault="00CF7120" w:rsidP="005D34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6215C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left="40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F12B43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0323AE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0323AE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CF7120" w:rsidRPr="0046215C" w:rsidTr="00CF7120">
        <w:tc>
          <w:tcPr>
            <w:tcW w:w="4678" w:type="dxa"/>
            <w:gridSpan w:val="6"/>
          </w:tcPr>
          <w:p w:rsidR="00CF7120" w:rsidRPr="0046215C" w:rsidRDefault="00CF7120" w:rsidP="005D3491">
            <w:pPr>
              <w:tabs>
                <w:tab w:val="left" w:pos="4970"/>
              </w:tabs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Итого</w:t>
            </w: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24579,4                   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30313,25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b/>
                <w:sz w:val="18"/>
                <w:szCs w:val="18"/>
              </w:rPr>
              <w:t>44893,55</w:t>
            </w:r>
          </w:p>
        </w:tc>
        <w:tc>
          <w:tcPr>
            <w:tcW w:w="709" w:type="dxa"/>
          </w:tcPr>
          <w:p w:rsidR="00CF7120" w:rsidRPr="008C2D88" w:rsidRDefault="00CF7120" w:rsidP="006F1B7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C2D88">
              <w:rPr>
                <w:rFonts w:ascii="Times New Roman" w:eastAsia="Calibri" w:hAnsi="Times New Roman"/>
                <w:b/>
                <w:sz w:val="18"/>
                <w:szCs w:val="18"/>
              </w:rPr>
              <w:t>80955,65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63006,34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ind w:hanging="108"/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223797,04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89939,93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b/>
                <w:sz w:val="18"/>
                <w:szCs w:val="18"/>
              </w:rPr>
              <w:t>115762,805</w:t>
            </w:r>
          </w:p>
        </w:tc>
        <w:tc>
          <w:tcPr>
            <w:tcW w:w="850" w:type="dxa"/>
          </w:tcPr>
          <w:p w:rsidR="00CF7120" w:rsidRDefault="00F12B43" w:rsidP="006F1B7A">
            <w:pPr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99808,81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F12B43" w:rsidP="006F1B7A">
            <w:pPr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123000,36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111842,80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885BC7">
            <w:pPr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115950,8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885BC7">
            <w:pPr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115950,8</w:t>
            </w:r>
          </w:p>
        </w:tc>
      </w:tr>
      <w:tr w:rsidR="00CF7120" w:rsidRPr="0046215C" w:rsidTr="00CF7120">
        <w:tc>
          <w:tcPr>
            <w:tcW w:w="4678" w:type="dxa"/>
            <w:gridSpan w:val="6"/>
          </w:tcPr>
          <w:p w:rsidR="00CF7120" w:rsidRPr="0046215C" w:rsidRDefault="00CF7120" w:rsidP="005D3491">
            <w:pPr>
              <w:tabs>
                <w:tab w:val="left" w:pos="4970"/>
              </w:tabs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5083,1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left="7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6687,0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9294,45</w:t>
            </w:r>
          </w:p>
        </w:tc>
        <w:tc>
          <w:tcPr>
            <w:tcW w:w="709" w:type="dxa"/>
          </w:tcPr>
          <w:p w:rsidR="00CF7120" w:rsidRPr="008C2D88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C2D88">
              <w:rPr>
                <w:rFonts w:ascii="Times New Roman" w:eastAsia="Calibri" w:hAnsi="Times New Roman"/>
                <w:sz w:val="18"/>
                <w:szCs w:val="18"/>
              </w:rPr>
              <w:t>23819,33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22657,18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49325,66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31282,52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47833,17</w:t>
            </w:r>
          </w:p>
        </w:tc>
        <w:tc>
          <w:tcPr>
            <w:tcW w:w="850" w:type="dxa"/>
          </w:tcPr>
          <w:p w:rsidR="00CF7120" w:rsidRDefault="004B3416" w:rsidP="006F1B7A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42706,89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4B3416" w:rsidP="006F1B7A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48266,12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49526,20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5E0266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54112,20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5E0266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54112,20</w:t>
            </w:r>
          </w:p>
        </w:tc>
      </w:tr>
      <w:tr w:rsidR="00CF7120" w:rsidRPr="0046215C" w:rsidTr="00CF7120">
        <w:tc>
          <w:tcPr>
            <w:tcW w:w="4678" w:type="dxa"/>
            <w:gridSpan w:val="6"/>
          </w:tcPr>
          <w:p w:rsidR="00CF7120" w:rsidRPr="0046215C" w:rsidRDefault="00CF7120" w:rsidP="005D3491">
            <w:pPr>
              <w:tabs>
                <w:tab w:val="left" w:pos="4970"/>
              </w:tabs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 xml:space="preserve">18553,6                  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22491,65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35168,90</w:t>
            </w:r>
          </w:p>
        </w:tc>
        <w:tc>
          <w:tcPr>
            <w:tcW w:w="709" w:type="dxa"/>
          </w:tcPr>
          <w:p w:rsidR="00CF7120" w:rsidRPr="008C2D88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C2D88">
              <w:rPr>
                <w:rFonts w:ascii="Times New Roman" w:eastAsia="Calibri" w:hAnsi="Times New Roman"/>
                <w:sz w:val="18"/>
                <w:szCs w:val="18"/>
              </w:rPr>
              <w:t>39365,2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35278,46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45933,65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53454,34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ind w:hanging="108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64949,185</w:t>
            </w:r>
          </w:p>
        </w:tc>
        <w:tc>
          <w:tcPr>
            <w:tcW w:w="850" w:type="dxa"/>
          </w:tcPr>
          <w:p w:rsidR="00CF7120" w:rsidRDefault="004B3416" w:rsidP="006F1B7A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36528,53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4B3416" w:rsidP="006F1B7A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54160,85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62316,60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5E0266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61838,6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5E0266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61838,6</w:t>
            </w:r>
          </w:p>
        </w:tc>
      </w:tr>
      <w:tr w:rsidR="00CF7120" w:rsidRPr="0046215C" w:rsidTr="00CF7120">
        <w:tc>
          <w:tcPr>
            <w:tcW w:w="4678" w:type="dxa"/>
            <w:gridSpan w:val="6"/>
          </w:tcPr>
          <w:p w:rsidR="00CF7120" w:rsidRPr="0046215C" w:rsidRDefault="00CF7120" w:rsidP="005D3491">
            <w:pPr>
              <w:tabs>
                <w:tab w:val="left" w:pos="4970"/>
              </w:tabs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67" w:type="dxa"/>
          </w:tcPr>
          <w:p w:rsidR="00CF7120" w:rsidRPr="0046215C" w:rsidRDefault="00CF7120" w:rsidP="005D34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ind w:left="46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6215C">
              <w:rPr>
                <w:rFonts w:ascii="Times New Roman" w:eastAsia="Calibri" w:hAnsi="Times New Roman"/>
                <w:sz w:val="18"/>
                <w:szCs w:val="18"/>
              </w:rPr>
              <w:t>430,2</w:t>
            </w:r>
          </w:p>
        </w:tc>
        <w:tc>
          <w:tcPr>
            <w:tcW w:w="709" w:type="dxa"/>
          </w:tcPr>
          <w:p w:rsidR="00CF7120" w:rsidRPr="008C2D88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C2D88">
              <w:rPr>
                <w:rFonts w:ascii="Times New Roman" w:eastAsia="Calibri" w:hAnsi="Times New Roman"/>
                <w:sz w:val="18"/>
                <w:szCs w:val="18"/>
              </w:rPr>
              <w:t>17771,12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5070,70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128536,98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5193,07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81B89">
              <w:rPr>
                <w:rFonts w:ascii="Times New Roman" w:eastAsia="Calibri" w:hAnsi="Times New Roman"/>
                <w:sz w:val="18"/>
                <w:szCs w:val="18"/>
              </w:rPr>
              <w:t>2930,45</w:t>
            </w:r>
          </w:p>
        </w:tc>
        <w:tc>
          <w:tcPr>
            <w:tcW w:w="850" w:type="dxa"/>
          </w:tcPr>
          <w:p w:rsidR="00CF7120" w:rsidRDefault="004B3416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20573,39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4E3577" w:rsidRDefault="004B3416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20573,39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4E3577" w:rsidRDefault="00CF7120" w:rsidP="006F1B7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0    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885BC7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885BC7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CF7120" w:rsidRPr="0046215C" w:rsidTr="00CF7120">
        <w:trPr>
          <w:trHeight w:val="73"/>
        </w:trPr>
        <w:tc>
          <w:tcPr>
            <w:tcW w:w="4678" w:type="dxa"/>
            <w:gridSpan w:val="6"/>
          </w:tcPr>
          <w:p w:rsidR="00CF7120" w:rsidRPr="0046215C" w:rsidRDefault="00CF7120" w:rsidP="005D3491">
            <w:pPr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>ВБ</w:t>
            </w:r>
          </w:p>
        </w:tc>
        <w:tc>
          <w:tcPr>
            <w:tcW w:w="567" w:type="dxa"/>
          </w:tcPr>
          <w:p w:rsidR="00CF7120" w:rsidRPr="0046215C" w:rsidRDefault="00CF7120" w:rsidP="005D349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>942,7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>1134,6</w:t>
            </w:r>
          </w:p>
        </w:tc>
        <w:tc>
          <w:tcPr>
            <w:tcW w:w="850" w:type="dxa"/>
          </w:tcPr>
          <w:p w:rsidR="00CF7120" w:rsidRPr="0046215C" w:rsidRDefault="00CF7120" w:rsidP="006F1B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F7120" w:rsidRPr="0046215C" w:rsidRDefault="00CF7120" w:rsidP="006F1B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215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57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F7120" w:rsidRPr="004E3577" w:rsidRDefault="00CF7120" w:rsidP="006F1B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3577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,68</w:t>
            </w:r>
          </w:p>
        </w:tc>
        <w:tc>
          <w:tcPr>
            <w:tcW w:w="850" w:type="dxa"/>
          </w:tcPr>
          <w:p w:rsidR="00CF7120" w:rsidRPr="004E3577" w:rsidRDefault="00CF7120" w:rsidP="006F1B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7120" w:rsidRPr="00381B89" w:rsidRDefault="00CF7120" w:rsidP="006F1B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B89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:rsidR="00CF7120" w:rsidRPr="00A408EB" w:rsidRDefault="004B3416" w:rsidP="006F1B7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7120" w:rsidRPr="00A408EB" w:rsidRDefault="00CF7120" w:rsidP="006F1B7A">
            <w:pPr>
              <w:rPr>
                <w:rFonts w:ascii="Times New Roman" w:hAnsi="Times New Roman"/>
                <w:sz w:val="18"/>
                <w:szCs w:val="18"/>
              </w:rPr>
            </w:pPr>
            <w:r w:rsidRPr="00A408EB">
              <w:rPr>
                <w:rFonts w:ascii="Times New Roman" w:hAnsi="Times New Roman"/>
                <w:sz w:val="18"/>
                <w:szCs w:val="18"/>
              </w:rPr>
              <w:t xml:space="preserve">       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F7120" w:rsidRPr="00A408EB" w:rsidRDefault="00CF7120" w:rsidP="006F1B7A">
            <w:pPr>
              <w:rPr>
                <w:rFonts w:ascii="Times New Roman" w:hAnsi="Times New Roman"/>
                <w:sz w:val="18"/>
                <w:szCs w:val="18"/>
              </w:rPr>
            </w:pPr>
            <w:r w:rsidRPr="00A408EB">
              <w:rPr>
                <w:rFonts w:ascii="Times New Roman" w:hAnsi="Times New Roman"/>
                <w:sz w:val="18"/>
                <w:szCs w:val="18"/>
              </w:rPr>
              <w:t xml:space="preserve">       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Pr="004E3577" w:rsidRDefault="00CF7120" w:rsidP="00885BC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7120" w:rsidRDefault="006641C9" w:rsidP="00885BC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007C4C" w:rsidRDefault="00007C4C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356521" w:rsidRDefault="0035652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356521" w:rsidRDefault="0035652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356521" w:rsidRDefault="0035652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356521" w:rsidRDefault="0035652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356521" w:rsidRDefault="0035652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356521" w:rsidRDefault="0035652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356521" w:rsidRDefault="0035652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356521" w:rsidRDefault="0035652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Приложение</w:t>
      </w:r>
      <w:r w:rsidR="00413240">
        <w:rPr>
          <w:rFonts w:ascii="Times New Roman" w:hAnsi="Times New Roman" w:cs="Times New Roman"/>
          <w:bCs/>
        </w:rPr>
        <w:t xml:space="preserve"> </w:t>
      </w:r>
      <w:r w:rsidR="00A65007">
        <w:rPr>
          <w:rFonts w:ascii="Times New Roman" w:hAnsi="Times New Roman" w:cs="Times New Roman"/>
          <w:bCs/>
        </w:rPr>
        <w:t>3</w:t>
      </w: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от «</w:t>
      </w:r>
      <w:r w:rsidR="0024127E">
        <w:rPr>
          <w:rFonts w:ascii="Times New Roman" w:hAnsi="Times New Roman" w:cs="Times New Roman"/>
          <w:bCs/>
        </w:rPr>
        <w:t>01</w:t>
      </w:r>
      <w:r w:rsidRPr="00F14D56">
        <w:rPr>
          <w:rFonts w:ascii="Times New Roman" w:hAnsi="Times New Roman" w:cs="Times New Roman"/>
          <w:bCs/>
        </w:rPr>
        <w:t>»</w:t>
      </w:r>
      <w:r w:rsidR="00FB2C85">
        <w:rPr>
          <w:rFonts w:ascii="Times New Roman" w:hAnsi="Times New Roman" w:cs="Times New Roman"/>
          <w:bCs/>
        </w:rPr>
        <w:t xml:space="preserve"> </w:t>
      </w:r>
      <w:r w:rsidR="0024127E">
        <w:rPr>
          <w:rFonts w:ascii="Times New Roman" w:hAnsi="Times New Roman" w:cs="Times New Roman"/>
          <w:bCs/>
        </w:rPr>
        <w:t>ноября</w:t>
      </w:r>
      <w:r w:rsidR="00736F2A">
        <w:rPr>
          <w:rFonts w:ascii="Times New Roman" w:hAnsi="Times New Roman" w:cs="Times New Roman"/>
          <w:bCs/>
        </w:rPr>
        <w:t xml:space="preserve"> </w:t>
      </w:r>
      <w:r w:rsidRPr="00F14D56">
        <w:rPr>
          <w:rFonts w:ascii="Times New Roman" w:hAnsi="Times New Roman" w:cs="Times New Roman"/>
          <w:bCs/>
        </w:rPr>
        <w:t xml:space="preserve"> 20</w:t>
      </w:r>
      <w:r w:rsidR="00157D3B">
        <w:rPr>
          <w:rFonts w:ascii="Times New Roman" w:hAnsi="Times New Roman" w:cs="Times New Roman"/>
          <w:bCs/>
        </w:rPr>
        <w:t>2</w:t>
      </w:r>
      <w:r w:rsidR="00FB2C85">
        <w:rPr>
          <w:rFonts w:ascii="Times New Roman" w:hAnsi="Times New Roman" w:cs="Times New Roman"/>
          <w:bCs/>
        </w:rPr>
        <w:t>3</w:t>
      </w:r>
      <w:r w:rsidRPr="00F14D56">
        <w:rPr>
          <w:rFonts w:ascii="Times New Roman" w:hAnsi="Times New Roman" w:cs="Times New Roman"/>
          <w:bCs/>
        </w:rPr>
        <w:t>г. №</w:t>
      </w:r>
      <w:r w:rsidR="0024127E">
        <w:rPr>
          <w:rFonts w:ascii="Times New Roman" w:hAnsi="Times New Roman" w:cs="Times New Roman"/>
          <w:bCs/>
        </w:rPr>
        <w:t>711</w:t>
      </w:r>
    </w:p>
    <w:p w:rsidR="00097287" w:rsidRDefault="00097287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74CD5" w:rsidRPr="00F14D56" w:rsidRDefault="00574CD5" w:rsidP="00574CD5">
      <w:pPr>
        <w:pStyle w:val="ConsPlusNormal"/>
        <w:jc w:val="center"/>
        <w:rPr>
          <w:rFonts w:ascii="Times New Roman" w:eastAsia="Calibri" w:hAnsi="Times New Roman"/>
          <w:sz w:val="24"/>
          <w:szCs w:val="24"/>
        </w:rPr>
      </w:pPr>
      <w:r w:rsidRPr="00F14D56">
        <w:rPr>
          <w:rFonts w:ascii="Times New Roman" w:hAnsi="Times New Roman" w:cs="Times New Roman"/>
          <w:bCs/>
          <w:sz w:val="24"/>
          <w:szCs w:val="24"/>
        </w:rPr>
        <w:t xml:space="preserve">Раздел 7.Ресурсное обеспечение муниципальной программы </w:t>
      </w:r>
      <w:r w:rsidRPr="00F14D56">
        <w:rPr>
          <w:rFonts w:ascii="Times New Roman" w:eastAsia="Calibri" w:hAnsi="Times New Roman"/>
          <w:sz w:val="24"/>
          <w:szCs w:val="24"/>
        </w:rPr>
        <w:t xml:space="preserve">«Сохранение и развитие  культуры и туризма </w:t>
      </w:r>
    </w:p>
    <w:p w:rsidR="00574CD5" w:rsidRPr="00F14D56" w:rsidRDefault="00574CD5" w:rsidP="00574CD5">
      <w:pPr>
        <w:pStyle w:val="ConsPlusNormal"/>
        <w:jc w:val="center"/>
        <w:rPr>
          <w:rFonts w:ascii="Times New Roman" w:eastAsia="Calibri" w:hAnsi="Times New Roman"/>
          <w:sz w:val="24"/>
          <w:szCs w:val="24"/>
        </w:rPr>
      </w:pPr>
      <w:r w:rsidRPr="00F14D56">
        <w:rPr>
          <w:rFonts w:ascii="Times New Roman" w:eastAsia="Calibri" w:hAnsi="Times New Roman"/>
          <w:sz w:val="24"/>
          <w:szCs w:val="24"/>
        </w:rPr>
        <w:t>МО «Мухоршибирский район»</w:t>
      </w:r>
    </w:p>
    <w:p w:rsidR="00574CD5" w:rsidRPr="00F14D56" w:rsidRDefault="00574CD5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14D56">
        <w:rPr>
          <w:rFonts w:ascii="Times New Roman" w:hAnsi="Times New Roman" w:cs="Times New Roman"/>
          <w:bCs/>
          <w:sz w:val="24"/>
          <w:szCs w:val="24"/>
        </w:rPr>
        <w:t>Ресурсное обеспечение программы за счет средств бюджета муниципального образования «Мухоршибирский район»</w:t>
      </w:r>
    </w:p>
    <w:p w:rsidR="00574CD5" w:rsidRPr="00F14D56" w:rsidRDefault="00574CD5" w:rsidP="00574CD5">
      <w:pPr>
        <w:pStyle w:val="ConsPlusNormal"/>
        <w:jc w:val="both"/>
        <w:rPr>
          <w:sz w:val="18"/>
          <w:szCs w:val="18"/>
        </w:rPr>
      </w:pPr>
    </w:p>
    <w:tbl>
      <w:tblPr>
        <w:tblW w:w="1642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0"/>
        <w:gridCol w:w="993"/>
        <w:gridCol w:w="1273"/>
        <w:gridCol w:w="423"/>
        <w:gridCol w:w="282"/>
        <w:gridCol w:w="425"/>
        <w:gridCol w:w="720"/>
        <w:gridCol w:w="425"/>
        <w:gridCol w:w="284"/>
        <w:gridCol w:w="169"/>
        <w:gridCol w:w="681"/>
        <w:gridCol w:w="850"/>
        <w:gridCol w:w="709"/>
        <w:gridCol w:w="709"/>
        <w:gridCol w:w="709"/>
        <w:gridCol w:w="850"/>
        <w:gridCol w:w="709"/>
        <w:gridCol w:w="709"/>
        <w:gridCol w:w="992"/>
        <w:gridCol w:w="992"/>
        <w:gridCol w:w="911"/>
        <w:gridCol w:w="208"/>
        <w:gridCol w:w="277"/>
        <w:gridCol w:w="616"/>
        <w:gridCol w:w="379"/>
      </w:tblGrid>
      <w:tr w:rsidR="00B75FAA" w:rsidRPr="00342C8F" w:rsidTr="00B75FAA">
        <w:trPr>
          <w:gridAfter w:val="4"/>
          <w:wAfter w:w="1480" w:type="dxa"/>
          <w:trHeight w:val="968"/>
          <w:tblCellSpacing w:w="5" w:type="nil"/>
        </w:trPr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B8440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Наименование подпрограммы,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6215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5FAA" w:rsidRPr="00342C8F" w:rsidRDefault="00B75FAA">
            <w:pPr>
              <w:suppressAutoHyphens w:val="0"/>
            </w:pPr>
          </w:p>
        </w:tc>
        <w:tc>
          <w:tcPr>
            <w:tcW w:w="8990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342C8F" w:rsidRDefault="00B75FAA">
            <w:pPr>
              <w:suppressAutoHyphens w:val="0"/>
            </w:pPr>
          </w:p>
        </w:tc>
      </w:tr>
      <w:tr w:rsidR="00B75FAA" w:rsidRPr="0046215C" w:rsidTr="00B75FAA">
        <w:trPr>
          <w:gridAfter w:val="4"/>
          <w:wAfter w:w="1480" w:type="dxa"/>
          <w:trHeight w:val="262"/>
          <w:tblCellSpacing w:w="5" w:type="nil"/>
        </w:trPr>
        <w:tc>
          <w:tcPr>
            <w:tcW w:w="11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РзПр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РБС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2015г. факт</w:t>
            </w:r>
          </w:p>
          <w:p w:rsidR="00B75FAA" w:rsidRPr="0046215C" w:rsidRDefault="00B75FAA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pStyle w:val="ConsPlusNormal"/>
              <w:ind w:left="-75" w:firstLine="0"/>
              <w:jc w:val="center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 xml:space="preserve">2016г. </w:t>
            </w:r>
          </w:p>
          <w:p w:rsidR="00B75FAA" w:rsidRPr="0046215C" w:rsidRDefault="00B75FAA" w:rsidP="006F1B7A">
            <w:pPr>
              <w:pStyle w:val="ConsPlusNormal"/>
              <w:ind w:left="-75" w:firstLine="0"/>
              <w:jc w:val="center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 xml:space="preserve"> Факт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2017г факт.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2018г. 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6215C" w:rsidRDefault="00B75FAA" w:rsidP="006F1B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2019г</w:t>
            </w:r>
          </w:p>
          <w:p w:rsidR="00B75FAA" w:rsidRPr="0046215C" w:rsidRDefault="00B75FAA" w:rsidP="006F1B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6215C" w:rsidRDefault="00B75FAA" w:rsidP="006F1B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 xml:space="preserve">2020г. </w:t>
            </w: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Default="00B75FAA" w:rsidP="006F1B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2021г. </w:t>
            </w:r>
          </w:p>
          <w:p w:rsidR="00B75FAA" w:rsidRPr="0046215C" w:rsidRDefault="00B75FAA" w:rsidP="006F1B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154E66" w:rsidRDefault="00B75FAA" w:rsidP="00154E66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2022г. факт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Default="00B75FAA" w:rsidP="00B75FAA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2023г</w:t>
            </w:r>
          </w:p>
          <w:p w:rsidR="00B75FAA" w:rsidRPr="00EB43DA" w:rsidRDefault="00B75FAA" w:rsidP="00B75FAA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EB43DA" w:rsidRDefault="00B75FAA" w:rsidP="002E64F0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EB43DA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EB43DA">
              <w:rPr>
                <w:rFonts w:ascii="Times New Roman" w:hAnsi="Times New Roman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план </w:t>
            </w:r>
            <w:r w:rsidRPr="00EB43D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EB43DA" w:rsidRDefault="00B75FAA" w:rsidP="002E64F0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2024г. план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Default="00B75FAA" w:rsidP="00B8440B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2025г</w:t>
            </w:r>
          </w:p>
          <w:p w:rsidR="00B75FAA" w:rsidRDefault="00B75FAA" w:rsidP="00B8440B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план</w:t>
            </w:r>
          </w:p>
          <w:p w:rsidR="00B75FAA" w:rsidRDefault="00B75FAA" w:rsidP="00B8440B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75FAA" w:rsidRPr="00EB43DA" w:rsidRDefault="00B75FAA" w:rsidP="00B8440B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Default="00B75FAA" w:rsidP="00B8440B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2026 г</w:t>
            </w:r>
          </w:p>
          <w:p w:rsidR="00B75FAA" w:rsidRDefault="00B75FAA" w:rsidP="00B8440B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</w:tr>
      <w:tr w:rsidR="00B75FAA" w:rsidRPr="0046215C" w:rsidTr="00B75FAA">
        <w:trPr>
          <w:gridAfter w:val="4"/>
          <w:wAfter w:w="1480" w:type="dxa"/>
          <w:trHeight w:val="746"/>
          <w:tblCellSpacing w:w="5" w:type="nil"/>
        </w:trPr>
        <w:tc>
          <w:tcPr>
            <w:tcW w:w="1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left="-75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6215C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6215C" w:rsidRDefault="00B75FAA" w:rsidP="002076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1E1B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6215C" w:rsidRDefault="00B75FAA" w:rsidP="001E1B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6215C" w:rsidRDefault="00B75FAA" w:rsidP="001E1B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6215C" w:rsidRDefault="00B75FAA" w:rsidP="001E1B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1E1B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75FAA" w:rsidRPr="0046215C" w:rsidTr="00B75FAA">
        <w:trPr>
          <w:tblCellSpacing w:w="5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215C">
              <w:rPr>
                <w:rFonts w:ascii="Times New Roman" w:hAnsi="Times New Roman"/>
                <w:sz w:val="20"/>
                <w:szCs w:val="20"/>
              </w:rPr>
              <w:t xml:space="preserve">Подпрограмма 1. </w:t>
            </w:r>
          </w:p>
          <w:p w:rsidR="00B75FAA" w:rsidRPr="0046215C" w:rsidRDefault="00B75FAA" w:rsidP="00032B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Народное творчество и культурно-досуговая деятельность»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Управление культуры и туризма</w:t>
            </w:r>
          </w:p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 xml:space="preserve"> МБУК Центр сохранения и развития национальных культур «Малая Родина»</w:t>
            </w:r>
          </w:p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 xml:space="preserve">Муниципальные </w:t>
            </w:r>
            <w:r w:rsidRPr="0046215C">
              <w:rPr>
                <w:rFonts w:ascii="Times New Roman" w:hAnsi="Times New Roman" w:cs="Times New Roman"/>
              </w:rPr>
              <w:lastRenderedPageBreak/>
              <w:t>бюджетные учреждения культуры, администрации сельских поселений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</w:rPr>
              <w:t>8729,5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</w:rPr>
              <w:t>10052,3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</w:rPr>
              <w:t>20457,61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</w:rPr>
              <w:t>23781,9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18392,58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30820,02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32779,02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E3577" w:rsidRDefault="00B75FAA" w:rsidP="006F1B7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46194,434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Default="0060674C" w:rsidP="006F1B7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22299,59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E3577" w:rsidRDefault="0060674C" w:rsidP="006F1B7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33662,52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E3577" w:rsidRDefault="00B75FAA" w:rsidP="00DC22A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357</w:t>
            </w:r>
            <w:r w:rsidR="00DC22A1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AA" w:rsidRPr="004E3577" w:rsidRDefault="003C7646" w:rsidP="00DC22A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34985,0</w:t>
            </w:r>
          </w:p>
        </w:tc>
        <w:tc>
          <w:tcPr>
            <w:tcW w:w="911" w:type="dxa"/>
            <w:tcBorders>
              <w:right w:val="single" w:sz="4" w:space="0" w:color="auto"/>
            </w:tcBorders>
          </w:tcPr>
          <w:p w:rsidR="00B75FAA" w:rsidRPr="0046215C" w:rsidRDefault="003C7646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34985,0</w:t>
            </w:r>
          </w:p>
        </w:tc>
        <w:tc>
          <w:tcPr>
            <w:tcW w:w="485" w:type="dxa"/>
            <w:gridSpan w:val="2"/>
            <w:tcBorders>
              <w:left w:val="single" w:sz="4" w:space="0" w:color="auto"/>
            </w:tcBorders>
          </w:tcPr>
          <w:p w:rsidR="00B75FAA" w:rsidRPr="0046215C" w:rsidRDefault="00B75FAA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B75FAA" w:rsidRPr="0046215C" w:rsidRDefault="00B75FAA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B75FAA" w:rsidRPr="0046215C" w:rsidRDefault="00B75FAA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B75FAA" w:rsidRPr="0046215C" w:rsidRDefault="00B75FAA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215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  <w:gridSpan w:val="2"/>
          </w:tcPr>
          <w:p w:rsidR="00B75FAA" w:rsidRPr="0046215C" w:rsidRDefault="00B75FAA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FAA" w:rsidRPr="0046215C" w:rsidTr="00B75FAA">
        <w:trPr>
          <w:gridAfter w:val="1"/>
          <w:wAfter w:w="379" w:type="dxa"/>
          <w:tblCellSpacing w:w="5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15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Подпрограмма  2.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Библиотеки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МЦБС Библиотечные учреждения района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5770,2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7383,3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</w:rPr>
              <w:t>8621,49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</w:rPr>
              <w:t>7463,83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6F1B7A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7314,45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6F1B7A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7108,07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6F1B7A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10118,58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60674C" w:rsidRDefault="00B75FAA" w:rsidP="006F1B7A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 w:rsidRPr="0060674C">
              <w:rPr>
                <w:rFonts w:ascii="Times New Roman" w:eastAsia="Calibri" w:hAnsi="Times New Roman"/>
                <w:sz w:val="20"/>
                <w:szCs w:val="20"/>
              </w:rPr>
              <w:t>11637,919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Default="003C7646" w:rsidP="006F1B7A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9272,40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6D3253" w:rsidRDefault="003C7646" w:rsidP="006F1B7A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12031,39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ED3012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13288,80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4B5E2C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13425,80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6641C9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13425,80</w:t>
            </w:r>
          </w:p>
        </w:tc>
        <w:tc>
          <w:tcPr>
            <w:tcW w:w="208" w:type="dxa"/>
            <w:tcBorders>
              <w:left w:val="single" w:sz="4" w:space="0" w:color="auto"/>
            </w:tcBorders>
          </w:tcPr>
          <w:p w:rsidR="00B75FAA" w:rsidRPr="0046215C" w:rsidRDefault="00B75FAA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3" w:type="dxa"/>
            <w:gridSpan w:val="2"/>
          </w:tcPr>
          <w:p w:rsidR="00B75FAA" w:rsidRPr="0046215C" w:rsidRDefault="00B75FAA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FAA" w:rsidRPr="0046215C" w:rsidTr="00B75FAA">
        <w:trPr>
          <w:gridAfter w:val="1"/>
          <w:wAfter w:w="379" w:type="dxa"/>
          <w:tblCellSpacing w:w="5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15C"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Дополнительное образование в сфере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215C">
              <w:rPr>
                <w:rFonts w:ascii="Times New Roman" w:eastAsia="Arial" w:hAnsi="Times New Roman" w:cs="Times New Roman"/>
              </w:rPr>
              <w:t>МБУ ДО «Саганнурская детская школа искусств», МБУ ДО «Мухоршибирская детская школа искусств»,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</w:rPr>
              <w:t>3896,1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</w:rPr>
              <w:t>4898,25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</w:rPr>
              <w:t>6089,8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</w:rPr>
              <w:t>8119,47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6F1B7A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9571,43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6F1B7A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8005,63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6F1B7A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10426,74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60674C" w:rsidRDefault="00B75FAA" w:rsidP="006F1B7A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 w:rsidRPr="0060674C">
              <w:rPr>
                <w:rFonts w:ascii="Times New Roman" w:eastAsia="Calibri" w:hAnsi="Times New Roman"/>
                <w:sz w:val="20"/>
                <w:szCs w:val="20"/>
              </w:rPr>
              <w:t>6953,017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Default="0060674C" w:rsidP="006F1B7A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4801,11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60674C" w:rsidP="006F1B7A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8311,51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BA4645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12885</w:t>
            </w:r>
            <w:r w:rsidR="006641C9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AB3DB2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13235</w:t>
            </w:r>
            <w:r w:rsidR="006641C9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6641C9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13235,0</w:t>
            </w:r>
          </w:p>
        </w:tc>
        <w:tc>
          <w:tcPr>
            <w:tcW w:w="208" w:type="dxa"/>
            <w:tcBorders>
              <w:left w:val="single" w:sz="4" w:space="0" w:color="auto"/>
            </w:tcBorders>
          </w:tcPr>
          <w:p w:rsidR="00B75FAA" w:rsidRPr="0046215C" w:rsidRDefault="00B75FAA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3" w:type="dxa"/>
            <w:gridSpan w:val="2"/>
          </w:tcPr>
          <w:p w:rsidR="00B75FAA" w:rsidRPr="0046215C" w:rsidRDefault="00B75FAA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FAA" w:rsidRPr="0046215C" w:rsidTr="00B75FAA">
        <w:trPr>
          <w:gridAfter w:val="1"/>
          <w:wAfter w:w="379" w:type="dxa"/>
          <w:cantSplit/>
          <w:trHeight w:val="1134"/>
          <w:tblCellSpacing w:w="5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15C">
              <w:rPr>
                <w:rFonts w:ascii="Times New Roman" w:hAnsi="Times New Roman"/>
                <w:sz w:val="20"/>
                <w:szCs w:val="20"/>
              </w:rPr>
              <w:t>Подпрограмма 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eastAsia="Arial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 xml:space="preserve">Развитие туризма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ind w:firstLine="0"/>
              <w:rPr>
                <w:rFonts w:ascii="Times New Roman" w:eastAsia="Arial" w:hAnsi="Times New Roman" w:cs="Times New Roman"/>
              </w:rPr>
            </w:pPr>
            <w:r w:rsidRPr="0046215C">
              <w:rPr>
                <w:rFonts w:ascii="Times New Roman" w:hAnsi="Times New Roman" w:cs="Times New Roman"/>
              </w:rPr>
              <w:t>Управление культуры и туризма Подведомственные учреждения культуры, администрации сельских поселений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032B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C2D88">
              <w:rPr>
                <w:rFonts w:ascii="Times New Roman" w:eastAsia="Calibri" w:hAnsi="Times New Roman"/>
                <w:sz w:val="20"/>
                <w:szCs w:val="20"/>
              </w:rPr>
              <w:t>157,8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</w:rPr>
              <w:t>157,8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</w:rPr>
              <w:t xml:space="preserve">      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6215C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6215C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  <w:p w:rsidR="00B75FAA" w:rsidRPr="0046215C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60674C" w:rsidRDefault="00B75FAA" w:rsidP="00154E66">
            <w:pPr>
              <w:tabs>
                <w:tab w:val="left" w:pos="1305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0674C">
              <w:rPr>
                <w:rFonts w:ascii="Times New Roman" w:eastAsia="Calibri" w:hAnsi="Times New Roman"/>
                <w:sz w:val="20"/>
                <w:szCs w:val="20"/>
              </w:rPr>
              <w:t>163,815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Default="0060674C" w:rsidP="006F1B7A">
            <w:pPr>
              <w:tabs>
                <w:tab w:val="left" w:pos="1305"/>
              </w:tabs>
              <w:spacing w:after="0" w:line="240" w:lineRule="auto"/>
              <w:ind w:left="33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6D3253" w:rsidRDefault="0060674C" w:rsidP="0060674C">
            <w:pPr>
              <w:tabs>
                <w:tab w:val="left" w:pos="1305"/>
              </w:tabs>
              <w:spacing w:after="0" w:line="240" w:lineRule="auto"/>
              <w:ind w:left="33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42381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B75FAA" w:rsidP="00F06B1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392,8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6641C9" w:rsidRDefault="006641C9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641C9">
              <w:rPr>
                <w:rFonts w:ascii="Times New Roman" w:hAnsi="Times New Roman"/>
                <w:sz w:val="20"/>
                <w:szCs w:val="20"/>
              </w:rPr>
              <w:t>392,8</w:t>
            </w:r>
          </w:p>
        </w:tc>
        <w:tc>
          <w:tcPr>
            <w:tcW w:w="208" w:type="dxa"/>
            <w:tcBorders>
              <w:left w:val="single" w:sz="4" w:space="0" w:color="auto"/>
            </w:tcBorders>
          </w:tcPr>
          <w:p w:rsidR="00B75FAA" w:rsidRPr="006641C9" w:rsidRDefault="00B75FAA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3" w:type="dxa"/>
            <w:gridSpan w:val="2"/>
          </w:tcPr>
          <w:p w:rsidR="00B75FAA" w:rsidRPr="0046215C" w:rsidRDefault="00B75FAA" w:rsidP="00032B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E64F0" w:rsidRDefault="002E64F0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Par830"/>
      <w:bookmarkEnd w:id="0"/>
    </w:p>
    <w:p w:rsidR="002E64F0" w:rsidRDefault="002E64F0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32BBE" w:rsidRDefault="00032BBE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2F74" w:rsidRDefault="00312F74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C1617" w:rsidRDefault="002C1617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C1617" w:rsidRDefault="002C1617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74CD5" w:rsidRPr="00F14D56" w:rsidRDefault="00574CD5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14D56">
        <w:rPr>
          <w:rFonts w:ascii="Times New Roman" w:hAnsi="Times New Roman" w:cs="Times New Roman"/>
          <w:bCs/>
          <w:sz w:val="24"/>
          <w:szCs w:val="24"/>
        </w:rPr>
        <w:t>Ресурсное обеспечение муниципальной программы за счет всех</w:t>
      </w:r>
    </w:p>
    <w:p w:rsidR="00574CD5" w:rsidRPr="00F14D56" w:rsidRDefault="00574CD5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14D56">
        <w:rPr>
          <w:rFonts w:ascii="Times New Roman" w:hAnsi="Times New Roman" w:cs="Times New Roman"/>
          <w:bCs/>
          <w:sz w:val="24"/>
          <w:szCs w:val="24"/>
        </w:rPr>
        <w:t>источников и направлений финансирования</w:t>
      </w:r>
    </w:p>
    <w:tbl>
      <w:tblPr>
        <w:tblW w:w="15877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1985"/>
        <w:gridCol w:w="1417"/>
        <w:gridCol w:w="992"/>
        <w:gridCol w:w="709"/>
        <w:gridCol w:w="709"/>
        <w:gridCol w:w="709"/>
        <w:gridCol w:w="709"/>
        <w:gridCol w:w="709"/>
        <w:gridCol w:w="850"/>
        <w:gridCol w:w="708"/>
        <w:gridCol w:w="851"/>
        <w:gridCol w:w="993"/>
        <w:gridCol w:w="993"/>
        <w:gridCol w:w="992"/>
        <w:gridCol w:w="850"/>
        <w:gridCol w:w="992"/>
      </w:tblGrid>
      <w:tr w:rsidR="00B75FAA" w:rsidRPr="00F14D56" w:rsidTr="00B75FAA">
        <w:trPr>
          <w:trHeight w:val="1554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F14D56" w:rsidRDefault="00B75FAA" w:rsidP="00011B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Наименование муниципальной программы, подпрограммы, ведомственной целевой программы,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Статья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2015г 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2016г</w:t>
            </w:r>
          </w:p>
          <w:p w:rsidR="00B75FAA" w:rsidRPr="00F14D56" w:rsidRDefault="00B75FAA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2017 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г. 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firstLine="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2019г</w:t>
            </w:r>
          </w:p>
          <w:p w:rsidR="00B75FAA" w:rsidRPr="00F14D56" w:rsidRDefault="00B75FAA" w:rsidP="006F1B7A">
            <w:pPr>
              <w:pStyle w:val="ConsPlusNormal"/>
              <w:ind w:firstLine="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Default="00B75FAA" w:rsidP="006F1B7A">
            <w:pPr>
              <w:pStyle w:val="ConsPlusNormal"/>
              <w:ind w:left="714" w:hanging="7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B75FAA" w:rsidRPr="00154E66" w:rsidRDefault="00B75FAA" w:rsidP="00154E66">
            <w: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Default="00B75FAA" w:rsidP="00154E66">
            <w:pPr>
              <w:pStyle w:val="ConsPlusNormal"/>
              <w:ind w:left="714" w:hanging="6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</w:t>
            </w:r>
          </w:p>
          <w:p w:rsidR="00B75FAA" w:rsidRPr="00154E66" w:rsidRDefault="00B75FAA" w:rsidP="00154E66">
            <w: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2022г. </w:t>
            </w:r>
          </w:p>
          <w:p w:rsidR="00B75FAA" w:rsidRPr="00F14D56" w:rsidRDefault="00B75FAA" w:rsidP="00154E66">
            <w:pPr>
              <w:pStyle w:val="ConsPlusNormal"/>
              <w:ind w:hanging="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E554C4" w:rsidRDefault="00B75FAA" w:rsidP="006F1B7A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E554C4">
              <w:rPr>
                <w:rFonts w:ascii="Times New Roman" w:hAnsi="Times New Roman"/>
                <w:sz w:val="20"/>
                <w:szCs w:val="20"/>
              </w:rPr>
              <w:t>2023г 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E554C4" w:rsidRDefault="00B75FAA" w:rsidP="006F1B7A">
            <w:pPr>
              <w:suppressAutoHyphens w:val="0"/>
              <w:rPr>
                <w:rFonts w:ascii="Times New Roman" w:hAnsi="Times New Roman"/>
              </w:rPr>
            </w:pPr>
            <w:r w:rsidRPr="00E554C4">
              <w:rPr>
                <w:rFonts w:ascii="Times New Roman" w:hAnsi="Times New Roman"/>
                <w:sz w:val="20"/>
                <w:szCs w:val="20"/>
              </w:rPr>
              <w:t xml:space="preserve">2023г. </w:t>
            </w:r>
            <w:r w:rsidRPr="00E554C4">
              <w:rPr>
                <w:rFonts w:ascii="Times New Roman" w:hAnsi="Times New Roman"/>
              </w:rPr>
              <w:t xml:space="preserve"> план по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2024г план по программе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2025г</w:t>
            </w:r>
          </w:p>
          <w:p w:rsidR="00B75FAA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по </w:t>
            </w:r>
          </w:p>
          <w:p w:rsidR="00B75FAA" w:rsidRPr="00F14D56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FAA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2026г</w:t>
            </w:r>
          </w:p>
          <w:p w:rsidR="00B75FAA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по программе</w:t>
            </w:r>
          </w:p>
        </w:tc>
      </w:tr>
      <w:tr w:rsidR="00B75FAA" w:rsidRPr="00F14D56" w:rsidTr="00B75FAA">
        <w:trPr>
          <w:trHeight w:val="103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154E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hanging="7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hanging="7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6F1B7A">
            <w:pPr>
              <w:pStyle w:val="ConsPlusNormal"/>
              <w:ind w:hanging="7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5FAA" w:rsidRPr="00F14D56" w:rsidTr="00B75FAA">
        <w:trPr>
          <w:trHeight w:val="87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72635C" w:rsidRDefault="00B75FAA" w:rsidP="00A04B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4D56">
              <w:rPr>
                <w:rFonts w:ascii="Times New Roman" w:hAnsi="Times New Roman"/>
                <w:sz w:val="20"/>
                <w:szCs w:val="20"/>
              </w:rPr>
              <w:t xml:space="preserve">Сохранение и развитие культуры и туризма в «Мухоршибирском районе» на 2015-2017годы и на период до  </w:t>
            </w:r>
            <w:r w:rsidRPr="00B55640">
              <w:rPr>
                <w:rFonts w:ascii="Times New Roman" w:hAnsi="Times New Roman"/>
                <w:sz w:val="20"/>
                <w:szCs w:val="20"/>
              </w:rPr>
              <w:t>202</w:t>
            </w:r>
            <w:r w:rsidR="00A04BF4">
              <w:rPr>
                <w:rFonts w:ascii="Times New Roman" w:hAnsi="Times New Roman"/>
                <w:sz w:val="20"/>
                <w:szCs w:val="20"/>
              </w:rPr>
              <w:t>6</w:t>
            </w:r>
            <w:r w:rsidRPr="00B55640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Pr="00154E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Всего по программе (подпрограмме):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24579,4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30313,25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44893,55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8C2D88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C2D88">
              <w:rPr>
                <w:rFonts w:ascii="Times New Roman" w:eastAsia="Calibri" w:hAnsi="Times New Roman"/>
                <w:sz w:val="18"/>
                <w:szCs w:val="18"/>
              </w:rPr>
              <w:t>80955,65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63006,34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2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23796,97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89939,93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E554C4" w:rsidRDefault="00B75FAA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E554C4">
              <w:rPr>
                <w:rFonts w:ascii="Times New Roman" w:eastAsia="Calibri" w:hAnsi="Times New Roman"/>
                <w:sz w:val="18"/>
                <w:szCs w:val="18"/>
              </w:rPr>
              <w:t>115762,805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Default="0060674C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99808,81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60674C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123000,36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111842,80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115950,8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Default="006641C9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115950,8</w:t>
            </w:r>
          </w:p>
        </w:tc>
      </w:tr>
      <w:tr w:rsidR="00B75FAA" w:rsidRPr="00F14D56" w:rsidTr="00B75FAA">
        <w:trPr>
          <w:trHeight w:val="144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430,2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8C2D88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C2D88">
              <w:rPr>
                <w:rFonts w:ascii="Times New Roman" w:eastAsia="Calibri" w:hAnsi="Times New Roman"/>
                <w:sz w:val="18"/>
                <w:szCs w:val="18"/>
              </w:rPr>
              <w:t>17771,12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5070,70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128536,98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5193,07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E554C4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554C4">
              <w:rPr>
                <w:rFonts w:ascii="Times New Roman" w:eastAsia="Calibri" w:hAnsi="Times New Roman"/>
                <w:sz w:val="18"/>
                <w:szCs w:val="18"/>
              </w:rPr>
              <w:t>2930,45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Default="0060674C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20573,39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60674C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20573,39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Default="006641C9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B75FAA" w:rsidRPr="00F14D56" w:rsidTr="00B75FAA">
        <w:trPr>
          <w:trHeight w:val="144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5083,1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6687,00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9294,45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8C2D88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C2D88">
              <w:rPr>
                <w:rFonts w:ascii="Times New Roman" w:eastAsia="Calibri" w:hAnsi="Times New Roman"/>
                <w:sz w:val="18"/>
                <w:szCs w:val="18"/>
              </w:rPr>
              <w:t>23819,33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22657,18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49325,66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31 282,52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E554C4" w:rsidRDefault="00B75FAA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E554C4">
              <w:rPr>
                <w:rFonts w:ascii="Times New Roman" w:eastAsia="Calibri" w:hAnsi="Times New Roman"/>
                <w:sz w:val="18"/>
                <w:szCs w:val="18"/>
              </w:rPr>
              <w:t>47833,17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Default="00343DDF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42706,89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343DDF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48266,12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98247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49526,20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54112,20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Default="006641C9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54112,20</w:t>
            </w:r>
          </w:p>
        </w:tc>
      </w:tr>
      <w:tr w:rsidR="00B75FAA" w:rsidRPr="00F14D56" w:rsidTr="00B75FAA">
        <w:trPr>
          <w:trHeight w:val="144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18553,6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22491,65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35168,90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8C2D88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C2D88">
              <w:rPr>
                <w:rFonts w:ascii="Times New Roman" w:eastAsia="Calibri" w:hAnsi="Times New Roman"/>
                <w:sz w:val="18"/>
                <w:szCs w:val="18"/>
              </w:rPr>
              <w:t>39365,2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35278,46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4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5933,65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53 454,34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E554C4" w:rsidRDefault="00B75FAA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E554C4">
              <w:rPr>
                <w:rFonts w:ascii="Times New Roman" w:eastAsia="Calibri" w:hAnsi="Times New Roman"/>
                <w:sz w:val="18"/>
                <w:szCs w:val="18"/>
              </w:rPr>
              <w:t>64949,185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Default="00343DDF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36528,53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343DDF" w:rsidP="00343DDF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54160,85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62316,60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423DC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61838,60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Default="006641C9" w:rsidP="00423DC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61838,60</w:t>
            </w:r>
          </w:p>
        </w:tc>
      </w:tr>
      <w:tr w:rsidR="00B75FAA" w:rsidRPr="00F14D56" w:rsidTr="00B75FAA">
        <w:trPr>
          <w:trHeight w:val="144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F14D56" w:rsidRDefault="00B75FAA" w:rsidP="00032B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4D56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942,7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1134,6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F14D56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F14D56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237FEB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7FEB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E554C4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554C4">
              <w:rPr>
                <w:rFonts w:ascii="Times New Roman" w:eastAsia="Calibri" w:hAnsi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Pr="004E3577" w:rsidRDefault="00343DDF" w:rsidP="00BD29F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BD29F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BD29F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AA" w:rsidRPr="004E3577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AA" w:rsidRDefault="00B75FAA" w:rsidP="006F1B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</w:tbl>
    <w:p w:rsidR="00574CD5" w:rsidRPr="00F14D56" w:rsidRDefault="00574CD5" w:rsidP="00574CD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74CD5" w:rsidRPr="00F14D56" w:rsidRDefault="00574CD5" w:rsidP="00032BBE">
      <w:pPr>
        <w:pStyle w:val="ConsPlusNormal"/>
        <w:ind w:firstLine="0"/>
        <w:outlineLvl w:val="0"/>
        <w:rPr>
          <w:rFonts w:ascii="Times New Roman" w:eastAsia="Calibri" w:hAnsi="Times New Roman"/>
          <w:b/>
        </w:rPr>
      </w:pPr>
      <w:r w:rsidRPr="00F14D56">
        <w:rPr>
          <w:rFonts w:ascii="Times New Roman" w:hAnsi="Times New Roman" w:cs="Times New Roman"/>
          <w:bCs/>
        </w:rPr>
        <w:t xml:space="preserve">      </w:t>
      </w:r>
      <w:r w:rsidRPr="00F14D56">
        <w:rPr>
          <w:rFonts w:ascii="Times New Roman" w:eastAsia="Calibri" w:hAnsi="Times New Roman"/>
          <w:b/>
        </w:rPr>
        <w:t xml:space="preserve">                                                                 </w:t>
      </w:r>
    </w:p>
    <w:p w:rsidR="00574CD5" w:rsidRDefault="00574CD5" w:rsidP="00574CD5">
      <w:pPr>
        <w:pStyle w:val="ConsPlusNormal"/>
        <w:ind w:firstLine="0"/>
        <w:outlineLvl w:val="0"/>
        <w:rPr>
          <w:rFonts w:ascii="Times New Roman" w:hAnsi="Times New Roman" w:cs="Times New Roman"/>
          <w:bCs/>
        </w:rPr>
      </w:pPr>
    </w:p>
    <w:p w:rsidR="00946563" w:rsidRDefault="00946563" w:rsidP="00946563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946563" w:rsidRDefault="00946563" w:rsidP="00946563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946563" w:rsidRDefault="00946563" w:rsidP="00946563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946563" w:rsidRDefault="00946563" w:rsidP="00946563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9C33BA" w:rsidRDefault="009C33BA" w:rsidP="00946563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946563" w:rsidRDefault="00946563" w:rsidP="00946563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946563" w:rsidRDefault="00946563" w:rsidP="00946563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A97E78" w:rsidRDefault="00A97E78" w:rsidP="00574CD5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Cs/>
        </w:rPr>
      </w:pPr>
    </w:p>
    <w:p w:rsidR="009C33BA" w:rsidRDefault="009C33BA" w:rsidP="00574CD5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Cs/>
        </w:rPr>
      </w:pPr>
    </w:p>
    <w:p w:rsidR="009C33BA" w:rsidRPr="00F14D56" w:rsidRDefault="009C33BA" w:rsidP="009C33BA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Приложение</w:t>
      </w:r>
      <w:r>
        <w:rPr>
          <w:rFonts w:ascii="Times New Roman" w:hAnsi="Times New Roman" w:cs="Times New Roman"/>
          <w:bCs/>
        </w:rPr>
        <w:t xml:space="preserve"> 4</w:t>
      </w:r>
    </w:p>
    <w:p w:rsidR="009C33BA" w:rsidRPr="00F14D56" w:rsidRDefault="009C33BA" w:rsidP="009C33BA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9C33BA" w:rsidRPr="00F14D56" w:rsidRDefault="009C33BA" w:rsidP="009C33BA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9C33BA" w:rsidRPr="00F14D56" w:rsidRDefault="009C33BA" w:rsidP="009C33BA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от «</w:t>
      </w:r>
      <w:r w:rsidR="0024127E">
        <w:rPr>
          <w:rFonts w:ascii="Times New Roman" w:hAnsi="Times New Roman" w:cs="Times New Roman"/>
          <w:bCs/>
        </w:rPr>
        <w:t>01</w:t>
      </w:r>
      <w:r w:rsidRPr="00F14D56">
        <w:rPr>
          <w:rFonts w:ascii="Times New Roman" w:hAnsi="Times New Roman" w:cs="Times New Roman"/>
          <w:bCs/>
        </w:rPr>
        <w:t>»</w:t>
      </w:r>
      <w:r w:rsidR="001D552A">
        <w:rPr>
          <w:rFonts w:ascii="Times New Roman" w:hAnsi="Times New Roman" w:cs="Times New Roman"/>
          <w:bCs/>
        </w:rPr>
        <w:t xml:space="preserve"> </w:t>
      </w:r>
      <w:r w:rsidR="0024127E">
        <w:rPr>
          <w:rFonts w:ascii="Times New Roman" w:hAnsi="Times New Roman" w:cs="Times New Roman"/>
          <w:bCs/>
        </w:rPr>
        <w:t>ноября</w:t>
      </w:r>
      <w:r w:rsidR="003111D2">
        <w:rPr>
          <w:rFonts w:ascii="Times New Roman" w:hAnsi="Times New Roman" w:cs="Times New Roman"/>
          <w:bCs/>
        </w:rPr>
        <w:t xml:space="preserve"> </w:t>
      </w:r>
      <w:r w:rsidRPr="00F14D56">
        <w:rPr>
          <w:rFonts w:ascii="Times New Roman" w:hAnsi="Times New Roman" w:cs="Times New Roman"/>
          <w:bCs/>
        </w:rPr>
        <w:t xml:space="preserve"> 20</w:t>
      </w:r>
      <w:r>
        <w:rPr>
          <w:rFonts w:ascii="Times New Roman" w:hAnsi="Times New Roman" w:cs="Times New Roman"/>
          <w:bCs/>
        </w:rPr>
        <w:t>2</w:t>
      </w:r>
      <w:r w:rsidR="00160855">
        <w:rPr>
          <w:rFonts w:ascii="Times New Roman" w:hAnsi="Times New Roman" w:cs="Times New Roman"/>
          <w:bCs/>
        </w:rPr>
        <w:t>3</w:t>
      </w:r>
      <w:r w:rsidRPr="00F14D56">
        <w:rPr>
          <w:rFonts w:ascii="Times New Roman" w:hAnsi="Times New Roman" w:cs="Times New Roman"/>
          <w:bCs/>
        </w:rPr>
        <w:t xml:space="preserve">г. № </w:t>
      </w:r>
      <w:r w:rsidR="0024127E">
        <w:rPr>
          <w:rFonts w:ascii="Times New Roman" w:hAnsi="Times New Roman" w:cs="Times New Roman"/>
          <w:bCs/>
        </w:rPr>
        <w:t>711</w:t>
      </w:r>
    </w:p>
    <w:p w:rsidR="009C33BA" w:rsidRDefault="009C33BA" w:rsidP="009C33BA">
      <w:pPr>
        <w:pStyle w:val="ConsPlusNormal"/>
        <w:ind w:firstLine="0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9C33BA" w:rsidRPr="00F14D56" w:rsidRDefault="009C33BA" w:rsidP="009C33BA">
      <w:pPr>
        <w:autoSpaceDE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 w:rsidRPr="00F14D56">
        <w:rPr>
          <w:rFonts w:ascii="Times New Roman" w:eastAsia="Calibri" w:hAnsi="Times New Roman"/>
          <w:b/>
          <w:sz w:val="20"/>
          <w:szCs w:val="20"/>
        </w:rPr>
        <w:t xml:space="preserve">   </w:t>
      </w:r>
      <w:r w:rsidRPr="00F14D56">
        <w:rPr>
          <w:rFonts w:ascii="Times New Roman" w:eastAsia="Calibri" w:hAnsi="Times New Roman"/>
          <w:sz w:val="24"/>
          <w:szCs w:val="24"/>
        </w:rPr>
        <w:t>РАЗДЕЛ 4.  ЦЕЛЕВЫЕ ИНДИКАТОРЫ ВЫПОЛНЕНИЯ ПОДПРОГРАММЫ</w:t>
      </w:r>
    </w:p>
    <w:p w:rsidR="009C33BA" w:rsidRDefault="009C33BA" w:rsidP="009C33BA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4D56">
        <w:rPr>
          <w:rFonts w:ascii="Times New Roman" w:eastAsia="Calibri" w:hAnsi="Times New Roman"/>
          <w:sz w:val="24"/>
          <w:szCs w:val="24"/>
        </w:rPr>
        <w:t>«</w:t>
      </w:r>
      <w:r w:rsidRPr="00F14D56">
        <w:rPr>
          <w:rFonts w:ascii="Times New Roman" w:hAnsi="Times New Roman"/>
          <w:sz w:val="24"/>
          <w:szCs w:val="24"/>
        </w:rPr>
        <w:t>НАРОДНОЕ ТВОРЧЕСТВО И КУЛЬТУРНО-ДОСУГОВАЯ ДЕЯТЕЛЬНОСТЬ»</w:t>
      </w:r>
    </w:p>
    <w:p w:rsidR="009C33BA" w:rsidRPr="00F14D56" w:rsidRDefault="009C33BA" w:rsidP="009C33BA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-5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"/>
        <w:gridCol w:w="3544"/>
        <w:gridCol w:w="567"/>
        <w:gridCol w:w="426"/>
        <w:gridCol w:w="708"/>
        <w:gridCol w:w="850"/>
        <w:gridCol w:w="709"/>
        <w:gridCol w:w="709"/>
        <w:gridCol w:w="850"/>
        <w:gridCol w:w="993"/>
        <w:gridCol w:w="850"/>
        <w:gridCol w:w="709"/>
        <w:gridCol w:w="567"/>
        <w:gridCol w:w="850"/>
        <w:gridCol w:w="567"/>
        <w:gridCol w:w="709"/>
        <w:gridCol w:w="709"/>
      </w:tblGrid>
      <w:tr w:rsidR="00B551C1" w:rsidRPr="00032BBE" w:rsidTr="008B33A1">
        <w:trPr>
          <w:trHeight w:val="23"/>
        </w:trPr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№</w:t>
            </w:r>
          </w:p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п/п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Наименование</w:t>
            </w:r>
          </w:p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Ед.изм.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Формула</w:t>
            </w:r>
          </w:p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расчета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251E2B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51E2B">
              <w:rPr>
                <w:rFonts w:ascii="Times New Roman" w:eastAsia="Calibri" w:hAnsi="Times New Roman"/>
                <w:sz w:val="18"/>
                <w:szCs w:val="18"/>
              </w:rPr>
              <w:t>Необходимое</w:t>
            </w:r>
          </w:p>
          <w:p w:rsidR="00B551C1" w:rsidRPr="00251E2B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51E2B">
              <w:rPr>
                <w:rFonts w:ascii="Times New Roman" w:eastAsia="Calibri" w:hAnsi="Times New Roman"/>
                <w:sz w:val="18"/>
                <w:szCs w:val="18"/>
              </w:rPr>
              <w:t>направление</w:t>
            </w:r>
          </w:p>
          <w:p w:rsidR="00B551C1" w:rsidRPr="00251E2B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51E2B">
              <w:rPr>
                <w:rFonts w:ascii="Times New Roman" w:eastAsia="Calibri" w:hAnsi="Times New Roman"/>
                <w:sz w:val="18"/>
                <w:szCs w:val="18"/>
              </w:rPr>
              <w:t>изменений</w:t>
            </w:r>
          </w:p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1E2B">
              <w:rPr>
                <w:rFonts w:ascii="Times New Roman" w:eastAsia="Calibri" w:hAnsi="Times New Roman"/>
                <w:sz w:val="18"/>
                <w:szCs w:val="18"/>
              </w:rPr>
              <w:t>(&gt;,&lt;, 0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)</w:t>
            </w:r>
          </w:p>
        </w:tc>
        <w:tc>
          <w:tcPr>
            <w:tcW w:w="6237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B551C1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B551C1" w:rsidRPr="00E75278" w:rsidRDefault="00797BDF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Фактические значения</w:t>
            </w:r>
          </w:p>
          <w:p w:rsidR="00B551C1" w:rsidRPr="00E7527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1C1" w:rsidRDefault="00B551C1" w:rsidP="00B551C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B551C1" w:rsidRDefault="00B551C1" w:rsidP="00B551C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Плановые значения</w:t>
            </w:r>
          </w:p>
        </w:tc>
      </w:tr>
      <w:tr w:rsidR="00B551C1" w:rsidRPr="00032BBE" w:rsidTr="00C35BFB">
        <w:trPr>
          <w:cantSplit/>
          <w:trHeight w:val="23"/>
        </w:trPr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7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8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9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20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2023г.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2024г.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2025г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551C1" w:rsidRDefault="00B551C1" w:rsidP="00B551C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2026г</w:t>
            </w:r>
          </w:p>
        </w:tc>
      </w:tr>
      <w:tr w:rsidR="00B551C1" w:rsidRPr="00032BBE" w:rsidTr="00C35BFB">
        <w:trPr>
          <w:trHeight w:val="23"/>
        </w:trPr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551C1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17</w:t>
            </w:r>
          </w:p>
        </w:tc>
      </w:tr>
      <w:tr w:rsidR="00B551C1" w:rsidRPr="00032BBE" w:rsidTr="00C35BFB">
        <w:trPr>
          <w:trHeight w:val="23"/>
        </w:trPr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Объём платных услуг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тыс. руб.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&gt;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1608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0,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305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1608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1608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0,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840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1608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0,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900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1608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1244,3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B551C1" w:rsidRPr="002D3928" w:rsidRDefault="00B551C1" w:rsidP="001608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542,3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551C1" w:rsidRPr="002D3928" w:rsidRDefault="00B551C1" w:rsidP="001608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556,54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1608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1899,5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1608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1899,5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1608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1900,0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1608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1900,0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551C1" w:rsidRDefault="00160855" w:rsidP="001608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2000,0</w:t>
            </w:r>
          </w:p>
        </w:tc>
      </w:tr>
      <w:tr w:rsidR="00B551C1" w:rsidRPr="00032BBE" w:rsidTr="00C35BFB">
        <w:trPr>
          <w:trHeight w:val="883"/>
        </w:trPr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Соотношение посещаемости населения платных культурно-досуговых мероприятий, проводимых муниципальными учреждениями культуры к общему населению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&gt;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133,8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133,8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267,6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235,0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240,0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248,0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248,0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260,4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551C1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60855" w:rsidRDefault="00160855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160855" w:rsidRDefault="00160855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</w:tr>
      <w:tr w:rsidR="00B551C1" w:rsidRPr="00032BBE" w:rsidTr="00C35BFB">
        <w:trPr>
          <w:trHeight w:val="23"/>
        </w:trPr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Обеспеченность культурно-досуговыми учреждениями, % от нормативной потребности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&gt;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19,1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19,1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4,5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84,0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69,0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69,0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160855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160855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160855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60855" w:rsidRDefault="00160855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B551C1" w:rsidRDefault="00160855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75,9</w:t>
            </w:r>
          </w:p>
        </w:tc>
      </w:tr>
      <w:tr w:rsidR="00B551C1" w:rsidRPr="00032BBE" w:rsidTr="00C35BFB">
        <w:trPr>
          <w:trHeight w:val="23"/>
        </w:trPr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Численность занятых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чел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&lt;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91,9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123,7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05,6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92,9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23,7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41,5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141,5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</w:t>
            </w:r>
            <w:r w:rsidR="00160855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551C1" w:rsidRDefault="00160855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141</w:t>
            </w:r>
          </w:p>
        </w:tc>
      </w:tr>
      <w:tr w:rsidR="00B551C1" w:rsidRPr="00032BBE" w:rsidTr="00C35BFB">
        <w:trPr>
          <w:trHeight w:val="81"/>
        </w:trPr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551C1" w:rsidRPr="00032BBE" w:rsidRDefault="00B551C1" w:rsidP="00B551C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 xml:space="preserve">Среднемесячная заработная плата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руб.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&gt;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18797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22939,0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29347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19097,16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032BBE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24460,0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27493,6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8853</w:t>
            </w:r>
            <w:r w:rsidRPr="002D3928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B551C1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8853</w:t>
            </w:r>
            <w:r w:rsidRPr="002D3928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160855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36033,0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160855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36033,0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B551C1" w:rsidRPr="002D3928" w:rsidRDefault="00160855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36033,0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551C1" w:rsidRDefault="00160855" w:rsidP="00B551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36033,0</w:t>
            </w:r>
          </w:p>
        </w:tc>
      </w:tr>
    </w:tbl>
    <w:p w:rsidR="009C33BA" w:rsidRPr="00F14D56" w:rsidRDefault="009C33BA" w:rsidP="009C33B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C33BA" w:rsidRDefault="009C33BA" w:rsidP="00574CD5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Cs/>
        </w:rPr>
      </w:pPr>
    </w:p>
    <w:p w:rsidR="009C33BA" w:rsidRDefault="009C33BA" w:rsidP="00574CD5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Cs/>
        </w:rPr>
      </w:pPr>
    </w:p>
    <w:p w:rsidR="009C33BA" w:rsidRDefault="009C33BA" w:rsidP="00574CD5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Cs/>
        </w:rPr>
      </w:pPr>
    </w:p>
    <w:p w:rsidR="00574CD5" w:rsidRPr="00F14D56" w:rsidRDefault="00A65007" w:rsidP="00574CD5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П</w:t>
      </w:r>
      <w:r w:rsidR="00574CD5" w:rsidRPr="00F14D56">
        <w:rPr>
          <w:rFonts w:ascii="Times New Roman" w:hAnsi="Times New Roman" w:cs="Times New Roman"/>
          <w:bCs/>
        </w:rPr>
        <w:t>риложение</w:t>
      </w:r>
      <w:r w:rsidR="00413240">
        <w:rPr>
          <w:rFonts w:ascii="Times New Roman" w:hAnsi="Times New Roman" w:cs="Times New Roman"/>
          <w:bCs/>
        </w:rPr>
        <w:t xml:space="preserve"> </w:t>
      </w:r>
      <w:r w:rsidR="009C33BA">
        <w:rPr>
          <w:rFonts w:ascii="Times New Roman" w:hAnsi="Times New Roman" w:cs="Times New Roman"/>
          <w:bCs/>
        </w:rPr>
        <w:t>5</w:t>
      </w: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5103DE" w:rsidRDefault="00574CD5" w:rsidP="005103DE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от «</w:t>
      </w:r>
      <w:r w:rsidR="0024127E">
        <w:rPr>
          <w:rFonts w:ascii="Times New Roman" w:hAnsi="Times New Roman" w:cs="Times New Roman"/>
          <w:bCs/>
        </w:rPr>
        <w:t>01</w:t>
      </w:r>
      <w:r w:rsidR="005103DE">
        <w:rPr>
          <w:rFonts w:ascii="Times New Roman" w:hAnsi="Times New Roman" w:cs="Times New Roman"/>
          <w:bCs/>
        </w:rPr>
        <w:t>»</w:t>
      </w:r>
      <w:r w:rsidR="00007C4C">
        <w:rPr>
          <w:rFonts w:ascii="Times New Roman" w:hAnsi="Times New Roman" w:cs="Times New Roman"/>
          <w:bCs/>
        </w:rPr>
        <w:t xml:space="preserve"> </w:t>
      </w:r>
      <w:r w:rsidR="00727F84">
        <w:rPr>
          <w:rFonts w:ascii="Times New Roman" w:hAnsi="Times New Roman" w:cs="Times New Roman"/>
          <w:bCs/>
        </w:rPr>
        <w:t xml:space="preserve">  </w:t>
      </w:r>
      <w:r w:rsidR="0024127E">
        <w:rPr>
          <w:rFonts w:ascii="Times New Roman" w:hAnsi="Times New Roman" w:cs="Times New Roman"/>
          <w:bCs/>
        </w:rPr>
        <w:t>ноября</w:t>
      </w:r>
      <w:r w:rsidR="00DF0E90">
        <w:rPr>
          <w:rFonts w:ascii="Times New Roman" w:hAnsi="Times New Roman" w:cs="Times New Roman"/>
          <w:bCs/>
        </w:rPr>
        <w:t xml:space="preserve"> </w:t>
      </w:r>
      <w:r w:rsidR="005E1CB0">
        <w:rPr>
          <w:rFonts w:ascii="Times New Roman" w:hAnsi="Times New Roman" w:cs="Times New Roman"/>
          <w:bCs/>
        </w:rPr>
        <w:t xml:space="preserve"> 20</w:t>
      </w:r>
      <w:r w:rsidR="00157D3B">
        <w:rPr>
          <w:rFonts w:ascii="Times New Roman" w:hAnsi="Times New Roman" w:cs="Times New Roman"/>
          <w:bCs/>
        </w:rPr>
        <w:t>2</w:t>
      </w:r>
      <w:r w:rsidR="00727F84">
        <w:rPr>
          <w:rFonts w:ascii="Times New Roman" w:hAnsi="Times New Roman" w:cs="Times New Roman"/>
          <w:bCs/>
        </w:rPr>
        <w:t>3</w:t>
      </w:r>
      <w:r w:rsidR="00273922">
        <w:rPr>
          <w:rFonts w:ascii="Times New Roman" w:hAnsi="Times New Roman" w:cs="Times New Roman"/>
          <w:bCs/>
        </w:rPr>
        <w:t>г</w:t>
      </w:r>
      <w:r w:rsidRPr="00F14D56">
        <w:rPr>
          <w:rFonts w:ascii="Times New Roman" w:hAnsi="Times New Roman" w:cs="Times New Roman"/>
          <w:bCs/>
        </w:rPr>
        <w:t xml:space="preserve">. </w:t>
      </w:r>
      <w:r w:rsidR="005E1CB0">
        <w:rPr>
          <w:rFonts w:ascii="Times New Roman" w:hAnsi="Times New Roman" w:cs="Times New Roman"/>
          <w:bCs/>
        </w:rPr>
        <w:t xml:space="preserve"> </w:t>
      </w:r>
      <w:r w:rsidRPr="00F14D56">
        <w:rPr>
          <w:rFonts w:ascii="Times New Roman" w:hAnsi="Times New Roman" w:cs="Times New Roman"/>
          <w:bCs/>
        </w:rPr>
        <w:t xml:space="preserve">№ </w:t>
      </w:r>
      <w:r w:rsidR="0024127E">
        <w:rPr>
          <w:rFonts w:ascii="Times New Roman" w:hAnsi="Times New Roman" w:cs="Times New Roman"/>
          <w:bCs/>
        </w:rPr>
        <w:t>711</w:t>
      </w:r>
    </w:p>
    <w:p w:rsidR="00574CD5" w:rsidRPr="00F14D56" w:rsidRDefault="00574CD5" w:rsidP="00EE2045">
      <w:pPr>
        <w:pStyle w:val="ConsPlusNormal"/>
        <w:jc w:val="center"/>
        <w:outlineLvl w:val="0"/>
        <w:rPr>
          <w:rFonts w:ascii="Times New Roman" w:hAnsi="Times New Roman"/>
          <w:sz w:val="24"/>
          <w:szCs w:val="24"/>
        </w:rPr>
      </w:pPr>
      <w:bookmarkStart w:id="1" w:name="_GoBack"/>
      <w:r w:rsidRPr="00F14D56">
        <w:rPr>
          <w:rFonts w:ascii="Times New Roman" w:hAnsi="Times New Roman"/>
          <w:sz w:val="24"/>
          <w:szCs w:val="24"/>
        </w:rPr>
        <w:t>Раздел 6.  Перечень основных мероприятий подпрограммы</w:t>
      </w:r>
    </w:p>
    <w:p w:rsidR="00C5179F" w:rsidRDefault="00574CD5" w:rsidP="00EE204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4D56">
        <w:rPr>
          <w:rFonts w:ascii="Times New Roman" w:hAnsi="Times New Roman"/>
          <w:sz w:val="24"/>
          <w:szCs w:val="24"/>
        </w:rPr>
        <w:t>«Народное творчество и культурно-досуговая деятельность»</w:t>
      </w:r>
    </w:p>
    <w:p w:rsidR="00574CD5" w:rsidRPr="00F14D56" w:rsidRDefault="00574CD5" w:rsidP="00574CD5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-620" w:tblpY="1"/>
        <w:tblOverlap w:val="never"/>
        <w:tblW w:w="15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80"/>
        <w:gridCol w:w="1975"/>
        <w:gridCol w:w="849"/>
        <w:gridCol w:w="848"/>
        <w:gridCol w:w="579"/>
        <w:gridCol w:w="576"/>
        <w:gridCol w:w="567"/>
        <w:gridCol w:w="567"/>
        <w:gridCol w:w="709"/>
        <w:gridCol w:w="857"/>
        <w:gridCol w:w="702"/>
        <w:gridCol w:w="709"/>
        <w:gridCol w:w="851"/>
        <w:gridCol w:w="835"/>
        <w:gridCol w:w="872"/>
        <w:gridCol w:w="708"/>
        <w:gridCol w:w="708"/>
        <w:gridCol w:w="993"/>
        <w:gridCol w:w="708"/>
        <w:gridCol w:w="709"/>
      </w:tblGrid>
      <w:tr w:rsidR="00ED678A" w:rsidRPr="00032BBE" w:rsidTr="00AC1E78">
        <w:trPr>
          <w:trHeight w:val="64"/>
        </w:trPr>
        <w:tc>
          <w:tcPr>
            <w:tcW w:w="280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N п/п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Наименование подпрограммы ведомственной целевой программы, основного мероприятия, мероприятий ведомственной целевой программы, мероприятий, реализуемых в рамках основного мероприятия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tabs>
                <w:tab w:val="left" w:pos="4970"/>
              </w:tabs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Ожидаемый социально-экономический эффект &lt;*&gt;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firstLine="68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Ответственный исполнитель (соисполнители)</w:t>
            </w:r>
          </w:p>
        </w:tc>
        <w:tc>
          <w:tcPr>
            <w:tcW w:w="1155" w:type="dxa"/>
            <w:gridSpan w:val="2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Срок</w:t>
            </w:r>
          </w:p>
        </w:tc>
        <w:tc>
          <w:tcPr>
            <w:tcW w:w="567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928" w:type="dxa"/>
            <w:gridSpan w:val="13"/>
          </w:tcPr>
          <w:p w:rsidR="00ED678A" w:rsidRPr="00032BBE" w:rsidRDefault="00ED678A" w:rsidP="00301020">
            <w:pPr>
              <w:suppressAutoHyphens w:val="0"/>
            </w:pPr>
          </w:p>
        </w:tc>
      </w:tr>
      <w:tr w:rsidR="00ED678A" w:rsidRPr="00032BBE" w:rsidTr="00BE2C67">
        <w:trPr>
          <w:trHeight w:val="23"/>
        </w:trPr>
        <w:tc>
          <w:tcPr>
            <w:tcW w:w="280" w:type="dxa"/>
            <w:vMerge/>
            <w:shd w:val="clear" w:color="auto" w:fill="FFFFFF"/>
          </w:tcPr>
          <w:p w:rsidR="00ED678A" w:rsidRPr="00032BBE" w:rsidRDefault="00ED678A" w:rsidP="0030102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ED678A" w:rsidRPr="00032BBE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ED678A" w:rsidRPr="00032BBE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ED678A" w:rsidRPr="00032BBE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567" w:type="dxa"/>
            <w:vMerge/>
            <w:shd w:val="clear" w:color="auto" w:fill="FFFFFF"/>
          </w:tcPr>
          <w:p w:rsidR="00ED678A" w:rsidRPr="00032BBE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2015г</w:t>
            </w:r>
          </w:p>
        </w:tc>
        <w:tc>
          <w:tcPr>
            <w:tcW w:w="709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2016г</w:t>
            </w:r>
          </w:p>
        </w:tc>
        <w:tc>
          <w:tcPr>
            <w:tcW w:w="85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2017г</w:t>
            </w:r>
          </w:p>
        </w:tc>
        <w:tc>
          <w:tcPr>
            <w:tcW w:w="702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2018г.</w:t>
            </w:r>
          </w:p>
        </w:tc>
        <w:tc>
          <w:tcPr>
            <w:tcW w:w="709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left="146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2019г.</w:t>
            </w:r>
          </w:p>
        </w:tc>
        <w:tc>
          <w:tcPr>
            <w:tcW w:w="851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2020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835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872" w:type="dxa"/>
            <w:shd w:val="clear" w:color="auto" w:fill="FFFFFF"/>
          </w:tcPr>
          <w:p w:rsidR="00ED678A" w:rsidRPr="00E554C4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E554C4">
              <w:rPr>
                <w:rFonts w:ascii="Times New Roman" w:eastAsia="Arial" w:hAnsi="Times New Roman"/>
                <w:sz w:val="20"/>
                <w:szCs w:val="20"/>
              </w:rPr>
              <w:t>2022г</w:t>
            </w:r>
          </w:p>
        </w:tc>
        <w:tc>
          <w:tcPr>
            <w:tcW w:w="708" w:type="dxa"/>
            <w:shd w:val="clear" w:color="auto" w:fill="FFFFFF"/>
          </w:tcPr>
          <w:p w:rsidR="00ED678A" w:rsidRPr="00E554C4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E554C4">
              <w:rPr>
                <w:rFonts w:ascii="Times New Roman" w:eastAsia="Arial" w:hAnsi="Times New Roman"/>
                <w:sz w:val="20"/>
                <w:szCs w:val="20"/>
              </w:rPr>
              <w:t>2023г</w:t>
            </w:r>
          </w:p>
        </w:tc>
        <w:tc>
          <w:tcPr>
            <w:tcW w:w="708" w:type="dxa"/>
            <w:shd w:val="clear" w:color="auto" w:fill="FFFFFF"/>
          </w:tcPr>
          <w:p w:rsidR="00ED678A" w:rsidRPr="00E554C4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E554C4">
              <w:rPr>
                <w:rFonts w:ascii="Times New Roman" w:eastAsia="Arial" w:hAnsi="Times New Roman"/>
                <w:sz w:val="20"/>
                <w:szCs w:val="20"/>
              </w:rPr>
              <w:t>2023 г</w:t>
            </w:r>
          </w:p>
        </w:tc>
        <w:tc>
          <w:tcPr>
            <w:tcW w:w="993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2024г.</w:t>
            </w:r>
          </w:p>
        </w:tc>
        <w:tc>
          <w:tcPr>
            <w:tcW w:w="708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2025г</w:t>
            </w:r>
          </w:p>
        </w:tc>
        <w:tc>
          <w:tcPr>
            <w:tcW w:w="709" w:type="dxa"/>
            <w:shd w:val="clear" w:color="auto" w:fill="FFFFFF"/>
          </w:tcPr>
          <w:p w:rsidR="00ED678A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</w:t>
            </w:r>
          </w:p>
        </w:tc>
      </w:tr>
      <w:tr w:rsidR="00ED678A" w:rsidRPr="00032BBE" w:rsidTr="00BE2C67">
        <w:trPr>
          <w:trHeight w:val="1896"/>
        </w:trPr>
        <w:tc>
          <w:tcPr>
            <w:tcW w:w="280" w:type="dxa"/>
            <w:vMerge/>
            <w:shd w:val="clear" w:color="auto" w:fill="FFFFFF"/>
          </w:tcPr>
          <w:p w:rsidR="00ED678A" w:rsidRPr="00032BBE" w:rsidRDefault="00ED678A" w:rsidP="0030102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ED678A" w:rsidRPr="00032BBE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ED678A" w:rsidRPr="00032BBE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ED678A" w:rsidRPr="00032BBE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ED678A" w:rsidRPr="00032BBE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ED678A" w:rsidRPr="00032BBE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/>
          </w:tcPr>
          <w:p w:rsidR="00ED678A" w:rsidRPr="00032BBE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Факт</w:t>
            </w:r>
          </w:p>
        </w:tc>
        <w:tc>
          <w:tcPr>
            <w:tcW w:w="85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Факт</w:t>
            </w:r>
          </w:p>
        </w:tc>
        <w:tc>
          <w:tcPr>
            <w:tcW w:w="702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left="146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Факт</w:t>
            </w:r>
          </w:p>
        </w:tc>
        <w:tc>
          <w:tcPr>
            <w:tcW w:w="835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Факт</w:t>
            </w:r>
          </w:p>
        </w:tc>
        <w:tc>
          <w:tcPr>
            <w:tcW w:w="872" w:type="dxa"/>
            <w:shd w:val="clear" w:color="auto" w:fill="FFFFFF"/>
          </w:tcPr>
          <w:p w:rsidR="00ED678A" w:rsidRPr="00E554C4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факт</w:t>
            </w:r>
          </w:p>
        </w:tc>
        <w:tc>
          <w:tcPr>
            <w:tcW w:w="708" w:type="dxa"/>
            <w:shd w:val="clear" w:color="auto" w:fill="FFFFFF"/>
          </w:tcPr>
          <w:p w:rsidR="00ED678A" w:rsidRPr="00E554C4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факт</w:t>
            </w:r>
          </w:p>
        </w:tc>
        <w:tc>
          <w:tcPr>
            <w:tcW w:w="708" w:type="dxa"/>
            <w:shd w:val="clear" w:color="auto" w:fill="FFFFFF"/>
          </w:tcPr>
          <w:p w:rsidR="00ED678A" w:rsidRPr="00E554C4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план по программе</w:t>
            </w:r>
          </w:p>
        </w:tc>
        <w:tc>
          <w:tcPr>
            <w:tcW w:w="993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План по программе</w:t>
            </w:r>
          </w:p>
        </w:tc>
        <w:tc>
          <w:tcPr>
            <w:tcW w:w="708" w:type="dxa"/>
            <w:shd w:val="clear" w:color="auto" w:fill="FFFFFF"/>
          </w:tcPr>
          <w:p w:rsidR="00ED678A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План</w:t>
            </w:r>
          </w:p>
          <w:p w:rsidR="00ED678A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По</w:t>
            </w:r>
          </w:p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программе</w:t>
            </w:r>
          </w:p>
        </w:tc>
        <w:tc>
          <w:tcPr>
            <w:tcW w:w="709" w:type="dxa"/>
            <w:shd w:val="clear" w:color="auto" w:fill="FFFFFF"/>
          </w:tcPr>
          <w:p w:rsidR="00ED678A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План по программе</w:t>
            </w:r>
          </w:p>
        </w:tc>
      </w:tr>
      <w:tr w:rsidR="00ED678A" w:rsidRPr="00032BBE" w:rsidTr="00BE2C67">
        <w:trPr>
          <w:trHeight w:val="201"/>
        </w:trPr>
        <w:tc>
          <w:tcPr>
            <w:tcW w:w="280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9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2" w:type="dxa"/>
            <w:shd w:val="clear" w:color="auto" w:fill="FFFFFF"/>
          </w:tcPr>
          <w:p w:rsidR="00ED678A" w:rsidRPr="00923A1D" w:rsidRDefault="00ED678A" w:rsidP="00727F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3A1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  <w:shd w:val="clear" w:color="auto" w:fill="FFFFFF"/>
          </w:tcPr>
          <w:p w:rsidR="00ED678A" w:rsidRDefault="001B638D" w:rsidP="00727F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8" w:type="dxa"/>
            <w:shd w:val="clear" w:color="auto" w:fill="FFFFFF"/>
          </w:tcPr>
          <w:p w:rsidR="00ED678A" w:rsidRPr="00032BBE" w:rsidRDefault="001B638D" w:rsidP="00727F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93" w:type="dxa"/>
            <w:shd w:val="clear" w:color="auto" w:fill="FFFFFF"/>
          </w:tcPr>
          <w:p w:rsidR="00ED678A" w:rsidRPr="00032BBE" w:rsidRDefault="001B638D" w:rsidP="00727F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8" w:type="dxa"/>
            <w:shd w:val="clear" w:color="auto" w:fill="FFFFFF"/>
          </w:tcPr>
          <w:p w:rsidR="00ED678A" w:rsidRPr="00032BBE" w:rsidRDefault="001B638D" w:rsidP="00727F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shd w:val="clear" w:color="auto" w:fill="FFFFFF"/>
          </w:tcPr>
          <w:p w:rsidR="00ED678A" w:rsidRDefault="001B638D" w:rsidP="003010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ED678A" w:rsidRPr="00032BBE" w:rsidTr="00BE2C67">
        <w:trPr>
          <w:trHeight w:val="126"/>
        </w:trPr>
        <w:tc>
          <w:tcPr>
            <w:tcW w:w="280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32BBE">
              <w:rPr>
                <w:sz w:val="20"/>
                <w:szCs w:val="20"/>
              </w:rPr>
              <w:t>1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Содержание </w:t>
            </w:r>
            <w:r w:rsidRPr="00032BBE">
              <w:rPr>
                <w:rFonts w:ascii="Times New Roman" w:hAnsi="Times New Roman"/>
                <w:bCs/>
                <w:sz w:val="20"/>
                <w:szCs w:val="20"/>
              </w:rPr>
              <w:t>учреждени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й народного творчества</w:t>
            </w:r>
            <w:r w:rsidRPr="00032BB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№1,2,3 индикатор №1,2,3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Управление культуры и </w:t>
            </w:r>
            <w:proofErr w:type="spellStart"/>
            <w:r w:rsidRPr="00032BBE">
              <w:rPr>
                <w:rFonts w:ascii="Times New Roman" w:eastAsia="Arial" w:hAnsi="Times New Roman"/>
                <w:sz w:val="20"/>
                <w:szCs w:val="20"/>
              </w:rPr>
              <w:t>туизма</w:t>
            </w:r>
            <w:proofErr w:type="spellEnd"/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 МО «Мухоршибирский район»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ED678A" w:rsidRPr="00032BBE" w:rsidRDefault="00ED678A" w:rsidP="00B551C1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11697,9</w:t>
            </w:r>
          </w:p>
        </w:tc>
        <w:tc>
          <w:tcPr>
            <w:tcW w:w="709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12447,1</w:t>
            </w:r>
          </w:p>
        </w:tc>
        <w:tc>
          <w:tcPr>
            <w:tcW w:w="857" w:type="dxa"/>
            <w:shd w:val="clear" w:color="auto" w:fill="FFFFFF"/>
          </w:tcPr>
          <w:p w:rsidR="00ED678A" w:rsidRPr="003B255C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20999,86</w:t>
            </w:r>
          </w:p>
        </w:tc>
        <w:tc>
          <w:tcPr>
            <w:tcW w:w="702" w:type="dxa"/>
            <w:shd w:val="clear" w:color="auto" w:fill="FFFFFF"/>
          </w:tcPr>
          <w:p w:rsidR="00ED678A" w:rsidRPr="003B255C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24282,90</w:t>
            </w:r>
          </w:p>
        </w:tc>
        <w:tc>
          <w:tcPr>
            <w:tcW w:w="709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27743,79</w:t>
            </w:r>
          </w:p>
        </w:tc>
        <w:tc>
          <w:tcPr>
            <w:tcW w:w="851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37190,06</w:t>
            </w:r>
          </w:p>
        </w:tc>
        <w:tc>
          <w:tcPr>
            <w:tcW w:w="835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46878,19</w:t>
            </w:r>
          </w:p>
        </w:tc>
        <w:tc>
          <w:tcPr>
            <w:tcW w:w="872" w:type="dxa"/>
            <w:shd w:val="clear" w:color="auto" w:fill="FFFFFF"/>
          </w:tcPr>
          <w:p w:rsidR="00ED678A" w:rsidRPr="00923A1D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923A1D">
              <w:rPr>
                <w:rFonts w:ascii="Times New Roman" w:eastAsia="Calibri" w:hAnsi="Times New Roman"/>
                <w:b/>
                <w:sz w:val="18"/>
                <w:szCs w:val="18"/>
              </w:rPr>
              <w:t>73226,454</w:t>
            </w:r>
          </w:p>
        </w:tc>
        <w:tc>
          <w:tcPr>
            <w:tcW w:w="708" w:type="dxa"/>
            <w:shd w:val="clear" w:color="auto" w:fill="FFFFFF"/>
          </w:tcPr>
          <w:p w:rsidR="00ED678A" w:rsidRPr="003E033C" w:rsidRDefault="003E033C" w:rsidP="00700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E033C">
              <w:rPr>
                <w:rFonts w:ascii="Times New Roman" w:eastAsia="Calibri" w:hAnsi="Times New Roman"/>
                <w:b/>
                <w:sz w:val="18"/>
                <w:szCs w:val="18"/>
              </w:rPr>
              <w:t>45777,0</w:t>
            </w:r>
          </w:p>
        </w:tc>
        <w:tc>
          <w:tcPr>
            <w:tcW w:w="708" w:type="dxa"/>
            <w:shd w:val="clear" w:color="auto" w:fill="FFFFFF"/>
          </w:tcPr>
          <w:p w:rsidR="00ED678A" w:rsidRPr="00534175" w:rsidRDefault="004424D8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56753,88</w:t>
            </w:r>
          </w:p>
        </w:tc>
        <w:tc>
          <w:tcPr>
            <w:tcW w:w="993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48230,0</w:t>
            </w:r>
          </w:p>
        </w:tc>
        <w:tc>
          <w:tcPr>
            <w:tcW w:w="708" w:type="dxa"/>
            <w:shd w:val="clear" w:color="auto" w:fill="FFFFFF"/>
          </w:tcPr>
          <w:p w:rsidR="00ED678A" w:rsidRPr="004E3577" w:rsidRDefault="00C11BC9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48105,0</w:t>
            </w:r>
          </w:p>
        </w:tc>
        <w:tc>
          <w:tcPr>
            <w:tcW w:w="709" w:type="dxa"/>
            <w:shd w:val="clear" w:color="auto" w:fill="FFFFFF"/>
          </w:tcPr>
          <w:p w:rsidR="00ED678A" w:rsidRDefault="00C11BC9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48105,0</w:t>
            </w:r>
            <w:r w:rsidR="00923A1D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</w:tr>
      <w:tr w:rsidR="00ED678A" w:rsidRPr="00032BBE" w:rsidTr="00BE2C67">
        <w:trPr>
          <w:trHeight w:val="214"/>
        </w:trPr>
        <w:tc>
          <w:tcPr>
            <w:tcW w:w="280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2361,7</w:t>
            </w:r>
          </w:p>
        </w:tc>
        <w:tc>
          <w:tcPr>
            <w:tcW w:w="709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2406,1</w:t>
            </w:r>
          </w:p>
        </w:tc>
        <w:tc>
          <w:tcPr>
            <w:tcW w:w="857" w:type="dxa"/>
            <w:shd w:val="clear" w:color="auto" w:fill="FFFFFF"/>
          </w:tcPr>
          <w:p w:rsidR="00ED678A" w:rsidRPr="003B255C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2041,10</w:t>
            </w:r>
          </w:p>
        </w:tc>
        <w:tc>
          <w:tcPr>
            <w:tcW w:w="702" w:type="dxa"/>
            <w:shd w:val="clear" w:color="auto" w:fill="FFFFFF"/>
          </w:tcPr>
          <w:p w:rsidR="00ED678A" w:rsidRPr="003B255C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9455,28</w:t>
            </w:r>
          </w:p>
        </w:tc>
        <w:tc>
          <w:tcPr>
            <w:tcW w:w="709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10932,56</w:t>
            </w:r>
          </w:p>
        </w:tc>
        <w:tc>
          <w:tcPr>
            <w:tcW w:w="851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19819,1</w:t>
            </w: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15887,46</w:t>
            </w:r>
          </w:p>
        </w:tc>
        <w:tc>
          <w:tcPr>
            <w:tcW w:w="872" w:type="dxa"/>
            <w:shd w:val="clear" w:color="auto" w:fill="FFFFFF"/>
          </w:tcPr>
          <w:p w:rsidR="00ED678A" w:rsidRPr="00923A1D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923A1D">
              <w:rPr>
                <w:rFonts w:ascii="Times New Roman" w:eastAsia="Calibri" w:hAnsi="Times New Roman"/>
                <w:sz w:val="18"/>
                <w:szCs w:val="18"/>
              </w:rPr>
              <w:t>28152,38</w:t>
            </w:r>
          </w:p>
        </w:tc>
        <w:tc>
          <w:tcPr>
            <w:tcW w:w="708" w:type="dxa"/>
            <w:shd w:val="clear" w:color="auto" w:fill="FFFFFF"/>
          </w:tcPr>
          <w:p w:rsidR="00ED678A" w:rsidRPr="003E033C" w:rsidRDefault="003E033C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E033C">
              <w:rPr>
                <w:rFonts w:ascii="Times New Roman" w:eastAsia="Calibri" w:hAnsi="Times New Roman"/>
                <w:sz w:val="18"/>
                <w:szCs w:val="18"/>
              </w:rPr>
              <w:t>26606,87</w:t>
            </w:r>
          </w:p>
        </w:tc>
        <w:tc>
          <w:tcPr>
            <w:tcW w:w="708" w:type="dxa"/>
            <w:shd w:val="clear" w:color="auto" w:fill="FFFFFF"/>
          </w:tcPr>
          <w:p w:rsidR="00ED678A" w:rsidRPr="00534175" w:rsidRDefault="00640F26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28448,33</w:t>
            </w:r>
          </w:p>
        </w:tc>
        <w:tc>
          <w:tcPr>
            <w:tcW w:w="993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22345,0</w:t>
            </w:r>
          </w:p>
        </w:tc>
        <w:tc>
          <w:tcPr>
            <w:tcW w:w="708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22345,0</w:t>
            </w:r>
          </w:p>
        </w:tc>
        <w:tc>
          <w:tcPr>
            <w:tcW w:w="709" w:type="dxa"/>
            <w:shd w:val="clear" w:color="auto" w:fill="FFFFFF"/>
          </w:tcPr>
          <w:p w:rsidR="00ED678A" w:rsidRDefault="00923A1D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22345,0</w:t>
            </w:r>
          </w:p>
        </w:tc>
      </w:tr>
      <w:tr w:rsidR="00ED678A" w:rsidRPr="00032BBE" w:rsidTr="00BE2C67">
        <w:trPr>
          <w:trHeight w:val="236"/>
        </w:trPr>
        <w:tc>
          <w:tcPr>
            <w:tcW w:w="280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8547,60</w:t>
            </w:r>
          </w:p>
        </w:tc>
        <w:tc>
          <w:tcPr>
            <w:tcW w:w="709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9473,7</w:t>
            </w:r>
          </w:p>
        </w:tc>
        <w:tc>
          <w:tcPr>
            <w:tcW w:w="857" w:type="dxa"/>
            <w:shd w:val="clear" w:color="auto" w:fill="FFFFFF"/>
          </w:tcPr>
          <w:p w:rsidR="00ED678A" w:rsidRPr="003B255C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18958,76</w:t>
            </w:r>
          </w:p>
        </w:tc>
        <w:tc>
          <w:tcPr>
            <w:tcW w:w="702" w:type="dxa"/>
            <w:shd w:val="clear" w:color="auto" w:fill="FFFFFF"/>
          </w:tcPr>
          <w:p w:rsidR="00ED678A" w:rsidRPr="003B255C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14827,62</w:t>
            </w:r>
          </w:p>
        </w:tc>
        <w:tc>
          <w:tcPr>
            <w:tcW w:w="709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16811,23</w:t>
            </w:r>
          </w:p>
        </w:tc>
        <w:tc>
          <w:tcPr>
            <w:tcW w:w="851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7370,96</w:t>
            </w:r>
          </w:p>
        </w:tc>
        <w:tc>
          <w:tcPr>
            <w:tcW w:w="835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30990,73</w:t>
            </w:r>
          </w:p>
        </w:tc>
        <w:tc>
          <w:tcPr>
            <w:tcW w:w="872" w:type="dxa"/>
            <w:shd w:val="clear" w:color="auto" w:fill="FFFFFF"/>
          </w:tcPr>
          <w:p w:rsidR="00ED678A" w:rsidRPr="00923A1D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923A1D">
              <w:rPr>
                <w:rFonts w:ascii="Times New Roman" w:eastAsia="Calibri" w:hAnsi="Times New Roman"/>
                <w:sz w:val="18"/>
                <w:szCs w:val="18"/>
              </w:rPr>
              <w:t>45074,074</w:t>
            </w:r>
          </w:p>
        </w:tc>
        <w:tc>
          <w:tcPr>
            <w:tcW w:w="708" w:type="dxa"/>
            <w:shd w:val="clear" w:color="auto" w:fill="FFFFFF"/>
          </w:tcPr>
          <w:p w:rsidR="00ED678A" w:rsidRPr="003E033C" w:rsidRDefault="0003238D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E033C">
              <w:rPr>
                <w:rFonts w:ascii="Times New Roman" w:eastAsia="Calibri" w:hAnsi="Times New Roman"/>
                <w:sz w:val="18"/>
                <w:szCs w:val="18"/>
              </w:rPr>
              <w:t>16170,13</w:t>
            </w:r>
          </w:p>
        </w:tc>
        <w:tc>
          <w:tcPr>
            <w:tcW w:w="708" w:type="dxa"/>
            <w:shd w:val="clear" w:color="auto" w:fill="FFFFFF"/>
          </w:tcPr>
          <w:p w:rsidR="00ED678A" w:rsidRPr="00534175" w:rsidRDefault="004424D8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28305,55</w:t>
            </w:r>
          </w:p>
        </w:tc>
        <w:tc>
          <w:tcPr>
            <w:tcW w:w="993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25885,0</w:t>
            </w:r>
          </w:p>
        </w:tc>
        <w:tc>
          <w:tcPr>
            <w:tcW w:w="708" w:type="dxa"/>
            <w:shd w:val="clear" w:color="auto" w:fill="FFFFFF"/>
          </w:tcPr>
          <w:p w:rsidR="00ED678A" w:rsidRPr="004E3577" w:rsidRDefault="0032243D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25760,0</w:t>
            </w:r>
          </w:p>
        </w:tc>
        <w:tc>
          <w:tcPr>
            <w:tcW w:w="709" w:type="dxa"/>
            <w:shd w:val="clear" w:color="auto" w:fill="FFFFFF"/>
          </w:tcPr>
          <w:p w:rsidR="00ED678A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25760,0</w:t>
            </w:r>
          </w:p>
        </w:tc>
      </w:tr>
      <w:tr w:rsidR="00ED678A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ED678A" w:rsidRPr="003B255C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ED678A" w:rsidRPr="003B255C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ED678A" w:rsidRPr="00923A1D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923A1D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D678A" w:rsidRPr="003E033C" w:rsidRDefault="00033E57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E033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D678A" w:rsidRPr="004E3577" w:rsidRDefault="00033E57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ED678A" w:rsidRDefault="00923A1D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D678A" w:rsidRPr="00032BBE" w:rsidTr="00BE2C67">
        <w:trPr>
          <w:trHeight w:val="136"/>
        </w:trPr>
        <w:tc>
          <w:tcPr>
            <w:tcW w:w="280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788,6</w:t>
            </w:r>
          </w:p>
        </w:tc>
        <w:tc>
          <w:tcPr>
            <w:tcW w:w="709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567,3</w:t>
            </w:r>
          </w:p>
        </w:tc>
        <w:tc>
          <w:tcPr>
            <w:tcW w:w="857" w:type="dxa"/>
            <w:shd w:val="clear" w:color="auto" w:fill="FFFFFF"/>
          </w:tcPr>
          <w:p w:rsidR="00ED678A" w:rsidRPr="003B255C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ED678A" w:rsidRPr="003B255C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ED678A" w:rsidRPr="00923A1D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923A1D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D678A" w:rsidRPr="003E033C" w:rsidRDefault="00033E57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E033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ED678A" w:rsidRDefault="00923A1D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D678A" w:rsidRPr="00032BBE" w:rsidTr="00BE2C67">
        <w:trPr>
          <w:trHeight w:val="241"/>
        </w:trPr>
        <w:tc>
          <w:tcPr>
            <w:tcW w:w="280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Укрепление  материально-технической базы муниципальных домов культуры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№1,2,3 индикатор №1,2,3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Управление культуры и </w:t>
            </w:r>
            <w:proofErr w:type="spellStart"/>
            <w:r w:rsidRPr="00032BBE">
              <w:rPr>
                <w:rFonts w:ascii="Times New Roman" w:eastAsia="Arial" w:hAnsi="Times New Roman"/>
                <w:sz w:val="20"/>
                <w:szCs w:val="20"/>
              </w:rPr>
              <w:t>туизма</w:t>
            </w:r>
            <w:proofErr w:type="spellEnd"/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 МО 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«Мухоршибирский район»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ED678A" w:rsidRPr="00032BBE" w:rsidRDefault="00ED678A" w:rsidP="00B551C1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139,0</w:t>
            </w:r>
          </w:p>
        </w:tc>
        <w:tc>
          <w:tcPr>
            <w:tcW w:w="709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ED678A" w:rsidRPr="003B255C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1804,99</w:t>
            </w:r>
          </w:p>
        </w:tc>
        <w:tc>
          <w:tcPr>
            <w:tcW w:w="702" w:type="dxa"/>
            <w:shd w:val="clear" w:color="auto" w:fill="FFFFFF"/>
          </w:tcPr>
          <w:p w:rsidR="00ED678A" w:rsidRPr="003B255C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805,08</w:t>
            </w:r>
          </w:p>
        </w:tc>
        <w:tc>
          <w:tcPr>
            <w:tcW w:w="709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ind w:left="17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964,07</w:t>
            </w:r>
          </w:p>
        </w:tc>
        <w:tc>
          <w:tcPr>
            <w:tcW w:w="851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2056,6</w:t>
            </w:r>
          </w:p>
        </w:tc>
        <w:tc>
          <w:tcPr>
            <w:tcW w:w="835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2237,10</w:t>
            </w:r>
          </w:p>
        </w:tc>
        <w:tc>
          <w:tcPr>
            <w:tcW w:w="872" w:type="dxa"/>
            <w:shd w:val="clear" w:color="auto" w:fill="FFFFFF"/>
          </w:tcPr>
          <w:p w:rsidR="00ED678A" w:rsidRPr="005121C2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1011,93</w:t>
            </w:r>
          </w:p>
        </w:tc>
        <w:tc>
          <w:tcPr>
            <w:tcW w:w="708" w:type="dxa"/>
            <w:shd w:val="clear" w:color="auto" w:fill="FFFFFF"/>
          </w:tcPr>
          <w:p w:rsidR="00ED678A" w:rsidRPr="005121C2" w:rsidRDefault="00840606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1619,0</w:t>
            </w:r>
          </w:p>
        </w:tc>
        <w:tc>
          <w:tcPr>
            <w:tcW w:w="708" w:type="dxa"/>
            <w:shd w:val="clear" w:color="auto" w:fill="FFFFFF"/>
          </w:tcPr>
          <w:p w:rsidR="00ED678A" w:rsidRPr="005121C2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</w:t>
            </w:r>
            <w:r w:rsidR="00DC22A1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619,0</w:t>
            </w:r>
          </w:p>
        </w:tc>
        <w:tc>
          <w:tcPr>
            <w:tcW w:w="993" w:type="dxa"/>
            <w:shd w:val="clear" w:color="auto" w:fill="FFFFFF"/>
          </w:tcPr>
          <w:p w:rsidR="00ED678A" w:rsidRPr="005121C2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2350,0</w:t>
            </w:r>
          </w:p>
        </w:tc>
        <w:tc>
          <w:tcPr>
            <w:tcW w:w="708" w:type="dxa"/>
            <w:shd w:val="clear" w:color="auto" w:fill="FFFFFF"/>
          </w:tcPr>
          <w:p w:rsidR="00ED678A" w:rsidRPr="005121C2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3750,0</w:t>
            </w:r>
          </w:p>
        </w:tc>
        <w:tc>
          <w:tcPr>
            <w:tcW w:w="709" w:type="dxa"/>
            <w:shd w:val="clear" w:color="auto" w:fill="FFFFFF"/>
          </w:tcPr>
          <w:p w:rsidR="00ED678A" w:rsidRPr="005121C2" w:rsidRDefault="00923A1D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3750,0</w:t>
            </w:r>
          </w:p>
        </w:tc>
      </w:tr>
      <w:tr w:rsidR="00ED678A" w:rsidRPr="00032BBE" w:rsidTr="00BE2C67">
        <w:trPr>
          <w:trHeight w:val="132"/>
        </w:trPr>
        <w:tc>
          <w:tcPr>
            <w:tcW w:w="280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895,25</w:t>
            </w:r>
          </w:p>
        </w:tc>
        <w:tc>
          <w:tcPr>
            <w:tcW w:w="702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311,34</w:t>
            </w:r>
          </w:p>
        </w:tc>
        <w:tc>
          <w:tcPr>
            <w:tcW w:w="709" w:type="dxa"/>
            <w:shd w:val="clear" w:color="auto" w:fill="FFFFFF"/>
          </w:tcPr>
          <w:p w:rsidR="00ED678A" w:rsidRPr="004E3577" w:rsidRDefault="00ED678A" w:rsidP="00301020">
            <w:pPr>
              <w:snapToGrid w:val="0"/>
              <w:spacing w:after="0" w:line="240" w:lineRule="auto"/>
              <w:ind w:left="146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155,16</w:t>
            </w:r>
          </w:p>
        </w:tc>
        <w:tc>
          <w:tcPr>
            <w:tcW w:w="851" w:type="dxa"/>
            <w:shd w:val="clear" w:color="auto" w:fill="FFFFFF"/>
          </w:tcPr>
          <w:p w:rsidR="00ED678A" w:rsidRPr="004E3577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431,02</w:t>
            </w:r>
          </w:p>
        </w:tc>
        <w:tc>
          <w:tcPr>
            <w:tcW w:w="835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292,39</w:t>
            </w:r>
          </w:p>
        </w:tc>
        <w:tc>
          <w:tcPr>
            <w:tcW w:w="872" w:type="dxa"/>
            <w:shd w:val="clear" w:color="auto" w:fill="FFFFFF"/>
          </w:tcPr>
          <w:p w:rsidR="00ED678A" w:rsidRPr="00923A1D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923A1D">
              <w:rPr>
                <w:rFonts w:ascii="Times New Roman" w:eastAsia="Calibri" w:hAnsi="Times New Roman"/>
                <w:b/>
                <w:sz w:val="18"/>
                <w:szCs w:val="18"/>
              </w:rPr>
              <w:t>59,50</w:t>
            </w:r>
          </w:p>
        </w:tc>
        <w:tc>
          <w:tcPr>
            <w:tcW w:w="708" w:type="dxa"/>
            <w:shd w:val="clear" w:color="auto" w:fill="FFFFFF"/>
          </w:tcPr>
          <w:p w:rsidR="00ED678A" w:rsidRDefault="00840606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252,14</w:t>
            </w:r>
          </w:p>
        </w:tc>
        <w:tc>
          <w:tcPr>
            <w:tcW w:w="708" w:type="dxa"/>
            <w:shd w:val="clear" w:color="auto" w:fill="FFFFFF"/>
          </w:tcPr>
          <w:p w:rsidR="00ED678A" w:rsidRPr="000A3B99" w:rsidRDefault="00DC22A1" w:rsidP="00DC22A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252,14</w:t>
            </w:r>
          </w:p>
        </w:tc>
        <w:tc>
          <w:tcPr>
            <w:tcW w:w="993" w:type="dxa"/>
            <w:shd w:val="clear" w:color="auto" w:fill="FFFFFF"/>
          </w:tcPr>
          <w:p w:rsidR="00ED678A" w:rsidRPr="000A3B99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475,0</w:t>
            </w:r>
          </w:p>
        </w:tc>
        <w:tc>
          <w:tcPr>
            <w:tcW w:w="708" w:type="dxa"/>
            <w:shd w:val="clear" w:color="auto" w:fill="FFFFFF"/>
          </w:tcPr>
          <w:p w:rsidR="00ED678A" w:rsidRPr="000A3B99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475</w:t>
            </w:r>
            <w:r w:rsidR="00923A1D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09" w:type="dxa"/>
            <w:shd w:val="clear" w:color="auto" w:fill="FFFFFF"/>
          </w:tcPr>
          <w:p w:rsidR="00ED678A" w:rsidRDefault="00923A1D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475,0</w:t>
            </w:r>
          </w:p>
        </w:tc>
      </w:tr>
      <w:tr w:rsidR="00ED678A" w:rsidRPr="00032BBE" w:rsidTr="00BE2C67">
        <w:trPr>
          <w:trHeight w:val="238"/>
        </w:trPr>
        <w:tc>
          <w:tcPr>
            <w:tcW w:w="280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709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486,24</w:t>
            </w:r>
          </w:p>
        </w:tc>
        <w:tc>
          <w:tcPr>
            <w:tcW w:w="702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182,92</w:t>
            </w:r>
          </w:p>
        </w:tc>
        <w:tc>
          <w:tcPr>
            <w:tcW w:w="709" w:type="dxa"/>
            <w:shd w:val="clear" w:color="auto" w:fill="FFFFFF"/>
          </w:tcPr>
          <w:p w:rsidR="00ED678A" w:rsidRPr="004E3577" w:rsidRDefault="00ED678A" w:rsidP="00301020">
            <w:pPr>
              <w:snapToGrid w:val="0"/>
              <w:spacing w:after="0" w:line="240" w:lineRule="auto"/>
              <w:ind w:left="17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477,44</w:t>
            </w:r>
          </w:p>
        </w:tc>
        <w:tc>
          <w:tcPr>
            <w:tcW w:w="851" w:type="dxa"/>
            <w:shd w:val="clear" w:color="auto" w:fill="FFFFFF"/>
          </w:tcPr>
          <w:p w:rsidR="00ED678A" w:rsidRPr="004E3577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1625,58</w:t>
            </w:r>
          </w:p>
        </w:tc>
        <w:tc>
          <w:tcPr>
            <w:tcW w:w="835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25,1</w:t>
            </w:r>
          </w:p>
        </w:tc>
        <w:tc>
          <w:tcPr>
            <w:tcW w:w="872" w:type="dxa"/>
            <w:shd w:val="clear" w:color="auto" w:fill="FFFFFF"/>
          </w:tcPr>
          <w:p w:rsidR="00ED678A" w:rsidRPr="00923A1D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923A1D">
              <w:rPr>
                <w:rFonts w:ascii="Times New Roman" w:eastAsia="Calibri" w:hAnsi="Times New Roman"/>
                <w:b/>
                <w:sz w:val="18"/>
                <w:szCs w:val="18"/>
              </w:rPr>
              <w:t>20,24</w:t>
            </w:r>
          </w:p>
        </w:tc>
        <w:tc>
          <w:tcPr>
            <w:tcW w:w="708" w:type="dxa"/>
            <w:shd w:val="clear" w:color="auto" w:fill="FFFFFF"/>
          </w:tcPr>
          <w:p w:rsidR="00ED678A" w:rsidRDefault="00825C77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581,26</w:t>
            </w:r>
          </w:p>
        </w:tc>
        <w:tc>
          <w:tcPr>
            <w:tcW w:w="708" w:type="dxa"/>
            <w:shd w:val="clear" w:color="auto" w:fill="FFFFFF"/>
          </w:tcPr>
          <w:p w:rsidR="00ED678A" w:rsidRPr="000A3B99" w:rsidRDefault="00825C77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581,26</w:t>
            </w:r>
          </w:p>
        </w:tc>
        <w:tc>
          <w:tcPr>
            <w:tcW w:w="993" w:type="dxa"/>
            <w:shd w:val="clear" w:color="auto" w:fill="FFFFFF"/>
          </w:tcPr>
          <w:p w:rsidR="00ED678A" w:rsidRPr="000A3B99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1875,0</w:t>
            </w:r>
          </w:p>
        </w:tc>
        <w:tc>
          <w:tcPr>
            <w:tcW w:w="708" w:type="dxa"/>
            <w:shd w:val="clear" w:color="auto" w:fill="FFFFFF"/>
          </w:tcPr>
          <w:p w:rsidR="00ED678A" w:rsidRPr="000A3B99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3275</w:t>
            </w:r>
            <w:r w:rsidR="00923A1D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09" w:type="dxa"/>
            <w:shd w:val="clear" w:color="auto" w:fill="FFFFFF"/>
          </w:tcPr>
          <w:p w:rsidR="00ED678A" w:rsidRDefault="00923A1D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3275,0</w:t>
            </w:r>
          </w:p>
        </w:tc>
      </w:tr>
      <w:tr w:rsidR="00ED678A" w:rsidRPr="00032BBE" w:rsidTr="00BE2C67">
        <w:trPr>
          <w:trHeight w:val="175"/>
        </w:trPr>
        <w:tc>
          <w:tcPr>
            <w:tcW w:w="280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423,5</w:t>
            </w:r>
          </w:p>
        </w:tc>
        <w:tc>
          <w:tcPr>
            <w:tcW w:w="702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310,82</w:t>
            </w:r>
          </w:p>
        </w:tc>
        <w:tc>
          <w:tcPr>
            <w:tcW w:w="709" w:type="dxa"/>
            <w:shd w:val="clear" w:color="auto" w:fill="FFFFFF"/>
          </w:tcPr>
          <w:p w:rsidR="00ED678A" w:rsidRPr="004E3577" w:rsidRDefault="00ED678A" w:rsidP="00301020">
            <w:pPr>
              <w:snapToGrid w:val="0"/>
              <w:spacing w:after="0" w:line="240" w:lineRule="auto"/>
              <w:ind w:left="17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331,47</w:t>
            </w:r>
          </w:p>
        </w:tc>
        <w:tc>
          <w:tcPr>
            <w:tcW w:w="851" w:type="dxa"/>
            <w:shd w:val="clear" w:color="auto" w:fill="FFFFFF"/>
          </w:tcPr>
          <w:p w:rsidR="00ED678A" w:rsidRPr="004E3577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1919,61</w:t>
            </w:r>
          </w:p>
        </w:tc>
        <w:tc>
          <w:tcPr>
            <w:tcW w:w="872" w:type="dxa"/>
            <w:shd w:val="clear" w:color="auto" w:fill="FFFFFF"/>
          </w:tcPr>
          <w:p w:rsidR="00ED678A" w:rsidRPr="00923A1D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923A1D">
              <w:rPr>
                <w:rFonts w:ascii="Times New Roman" w:eastAsia="Calibri" w:hAnsi="Times New Roman"/>
                <w:b/>
                <w:sz w:val="18"/>
                <w:szCs w:val="18"/>
              </w:rPr>
              <w:t>932,19</w:t>
            </w:r>
          </w:p>
        </w:tc>
        <w:tc>
          <w:tcPr>
            <w:tcW w:w="708" w:type="dxa"/>
            <w:shd w:val="clear" w:color="auto" w:fill="FFFFFF"/>
          </w:tcPr>
          <w:p w:rsidR="00ED678A" w:rsidRPr="000A3B99" w:rsidRDefault="00840606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78</w:t>
            </w:r>
            <w:r w:rsidR="00DC22A1">
              <w:rPr>
                <w:rFonts w:ascii="Times New Roman" w:eastAsia="Calibri" w:hAnsi="Times New Roman"/>
                <w:b/>
                <w:sz w:val="18"/>
                <w:szCs w:val="18"/>
              </w:rPr>
              <w:t>5,6</w:t>
            </w:r>
            <w:r w:rsidR="00825C77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D678A" w:rsidRPr="000A3B99" w:rsidRDefault="00DC22A1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785,6</w:t>
            </w:r>
            <w:r w:rsidR="00825C77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ED678A" w:rsidRPr="000A3B99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D678A" w:rsidRPr="000A3B99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ED678A" w:rsidRDefault="00923A1D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ED678A" w:rsidRPr="00032BBE" w:rsidTr="00BE2C67">
        <w:trPr>
          <w:trHeight w:val="139"/>
        </w:trPr>
        <w:tc>
          <w:tcPr>
            <w:tcW w:w="280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ED678A" w:rsidRPr="00032BBE" w:rsidRDefault="00ED678A" w:rsidP="00301020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69,0</w:t>
            </w:r>
          </w:p>
        </w:tc>
        <w:tc>
          <w:tcPr>
            <w:tcW w:w="709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ED678A" w:rsidRPr="003B255C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ED678A" w:rsidRPr="004E3577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D678A" w:rsidRPr="004E3577" w:rsidRDefault="00ED678A" w:rsidP="0030102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ED678A" w:rsidRPr="004E3577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ED678A" w:rsidRPr="00923A1D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923A1D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D678A" w:rsidRPr="000A3B99" w:rsidRDefault="00840606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D678A" w:rsidRPr="000A3B99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0A3B99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ED678A" w:rsidRPr="000A3B99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D678A" w:rsidRPr="000A3B99" w:rsidRDefault="00ED678A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ED678A" w:rsidRDefault="00923A1D" w:rsidP="0030102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Приобретение музыкальных инструментов, музыкальной техники, сценических костюмов, сценической обуви, специализированного оборудования для учреждений культуры.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Задача№3индикатор№3 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УкиТ, МБУК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 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3B255C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139,0</w:t>
            </w:r>
          </w:p>
        </w:tc>
        <w:tc>
          <w:tcPr>
            <w:tcW w:w="709" w:type="dxa"/>
            <w:shd w:val="clear" w:color="auto" w:fill="FFFFFF"/>
          </w:tcPr>
          <w:p w:rsidR="00FE4D06" w:rsidRPr="003B255C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3B255C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859,85</w:t>
            </w:r>
          </w:p>
        </w:tc>
        <w:tc>
          <w:tcPr>
            <w:tcW w:w="702" w:type="dxa"/>
            <w:shd w:val="clear" w:color="auto" w:fill="FFFFFF"/>
          </w:tcPr>
          <w:p w:rsidR="00FE4D06" w:rsidRPr="003B255C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b/>
                <w:sz w:val="18"/>
                <w:szCs w:val="18"/>
              </w:rPr>
              <w:t>374,42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ind w:left="17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323,80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b/>
                <w:sz w:val="18"/>
                <w:szCs w:val="18"/>
              </w:rPr>
              <w:t>17,80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1084,7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923A1D">
              <w:rPr>
                <w:rFonts w:ascii="Times New Roman" w:eastAsia="Calibri" w:hAnsi="Times New Roman"/>
                <w:b/>
                <w:sz w:val="18"/>
                <w:szCs w:val="18"/>
              </w:rPr>
              <w:t>1011,93</w:t>
            </w:r>
          </w:p>
        </w:tc>
        <w:tc>
          <w:tcPr>
            <w:tcW w:w="708" w:type="dxa"/>
            <w:shd w:val="clear" w:color="auto" w:fill="FFFFFF"/>
          </w:tcPr>
          <w:p w:rsidR="00FE4D06" w:rsidRPr="000A3B99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1619,0</w:t>
            </w:r>
          </w:p>
        </w:tc>
        <w:tc>
          <w:tcPr>
            <w:tcW w:w="708" w:type="dxa"/>
            <w:shd w:val="clear" w:color="auto" w:fill="FFFFFF"/>
          </w:tcPr>
          <w:p w:rsidR="00FE4D06" w:rsidRPr="000A3B99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1619,0</w:t>
            </w:r>
          </w:p>
        </w:tc>
        <w:tc>
          <w:tcPr>
            <w:tcW w:w="993" w:type="dxa"/>
            <w:shd w:val="clear" w:color="auto" w:fill="FFFFFF"/>
          </w:tcPr>
          <w:p w:rsidR="00FE4D06" w:rsidRPr="000A3B99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708" w:type="dxa"/>
            <w:shd w:val="clear" w:color="auto" w:fill="FFFFFF"/>
          </w:tcPr>
          <w:p w:rsidR="00FE4D06" w:rsidRPr="000A3B99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500,0</w:t>
            </w:r>
          </w:p>
        </w:tc>
      </w:tr>
      <w:tr w:rsidR="00FE4D06" w:rsidRPr="00032BBE" w:rsidTr="00BE2C67">
        <w:trPr>
          <w:trHeight w:val="84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Pr="003B255C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3B255C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3B255C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848,2</w:t>
            </w:r>
          </w:p>
        </w:tc>
        <w:tc>
          <w:tcPr>
            <w:tcW w:w="702" w:type="dxa"/>
            <w:shd w:val="clear" w:color="auto" w:fill="FFFFFF"/>
          </w:tcPr>
          <w:p w:rsidR="00FE4D06" w:rsidRPr="003B255C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291,5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ind w:left="178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133,70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63,7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923A1D">
              <w:rPr>
                <w:rFonts w:ascii="Times New Roman" w:eastAsia="Calibri" w:hAnsi="Times New Roman"/>
                <w:sz w:val="18"/>
                <w:szCs w:val="18"/>
              </w:rPr>
              <w:t>59,50</w:t>
            </w:r>
          </w:p>
        </w:tc>
        <w:tc>
          <w:tcPr>
            <w:tcW w:w="708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252,14</w:t>
            </w:r>
          </w:p>
        </w:tc>
        <w:tc>
          <w:tcPr>
            <w:tcW w:w="708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252,14</w:t>
            </w:r>
          </w:p>
        </w:tc>
        <w:tc>
          <w:tcPr>
            <w:tcW w:w="993" w:type="dxa"/>
            <w:shd w:val="clear" w:color="auto" w:fill="FFFFFF"/>
          </w:tcPr>
          <w:p w:rsidR="00FE4D06" w:rsidRPr="000A3B99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475,0</w:t>
            </w:r>
          </w:p>
        </w:tc>
        <w:tc>
          <w:tcPr>
            <w:tcW w:w="708" w:type="dxa"/>
            <w:shd w:val="clear" w:color="auto" w:fill="FFFFFF"/>
          </w:tcPr>
          <w:p w:rsidR="00FE4D06" w:rsidRPr="000A3B99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475,0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475,0</w:t>
            </w:r>
          </w:p>
        </w:tc>
      </w:tr>
      <w:tr w:rsidR="00FE4D06" w:rsidRPr="00032BBE" w:rsidTr="00BE2C67">
        <w:trPr>
          <w:trHeight w:val="129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Pr="003B255C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3B255C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3B255C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3B255C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B255C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999,4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923A1D">
              <w:rPr>
                <w:rFonts w:ascii="Times New Roman" w:eastAsia="Calibri" w:hAnsi="Times New Roman"/>
                <w:sz w:val="18"/>
                <w:szCs w:val="18"/>
              </w:rPr>
              <w:t>932,19</w:t>
            </w:r>
          </w:p>
        </w:tc>
        <w:tc>
          <w:tcPr>
            <w:tcW w:w="708" w:type="dxa"/>
            <w:shd w:val="clear" w:color="auto" w:fill="FFFFFF"/>
          </w:tcPr>
          <w:p w:rsidR="00FE4D06" w:rsidRPr="000A3B99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78</w:t>
            </w:r>
            <w:r w:rsidR="00DC22A1">
              <w:rPr>
                <w:rFonts w:ascii="Times New Roman" w:eastAsia="Calibri" w:hAnsi="Times New Roman"/>
                <w:sz w:val="18"/>
                <w:szCs w:val="18"/>
              </w:rPr>
              <w:t>5,6</w:t>
            </w:r>
          </w:p>
        </w:tc>
        <w:tc>
          <w:tcPr>
            <w:tcW w:w="708" w:type="dxa"/>
            <w:shd w:val="clear" w:color="auto" w:fill="FFFFFF"/>
          </w:tcPr>
          <w:p w:rsidR="00FE4D06" w:rsidRPr="000A3B99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78</w:t>
            </w:r>
            <w:r w:rsidR="00DC22A1">
              <w:rPr>
                <w:rFonts w:ascii="Times New Roman" w:eastAsia="Calibri" w:hAnsi="Times New Roman"/>
                <w:sz w:val="18"/>
                <w:szCs w:val="18"/>
              </w:rPr>
              <w:t>5,6</w:t>
            </w:r>
          </w:p>
        </w:tc>
        <w:tc>
          <w:tcPr>
            <w:tcW w:w="993" w:type="dxa"/>
            <w:shd w:val="clear" w:color="auto" w:fill="FFFFFF"/>
          </w:tcPr>
          <w:p w:rsidR="00FE4D06" w:rsidRPr="000A3B99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0A3B99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FE4D06" w:rsidRPr="00032BBE" w:rsidTr="00BE2C67">
        <w:trPr>
          <w:trHeight w:val="176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825C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25C77">
              <w:rPr>
                <w:rFonts w:ascii="Times New Roman" w:eastAsia="Calibri" w:hAnsi="Times New Roman"/>
                <w:sz w:val="18"/>
                <w:szCs w:val="18"/>
              </w:rPr>
              <w:t>11,65</w:t>
            </w:r>
          </w:p>
        </w:tc>
        <w:tc>
          <w:tcPr>
            <w:tcW w:w="702" w:type="dxa"/>
            <w:shd w:val="clear" w:color="auto" w:fill="FFFFFF"/>
          </w:tcPr>
          <w:p w:rsidR="00FE4D06" w:rsidRPr="00825C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25C77">
              <w:rPr>
                <w:rFonts w:ascii="Times New Roman" w:eastAsia="Calibri" w:hAnsi="Times New Roman"/>
                <w:sz w:val="18"/>
                <w:szCs w:val="18"/>
              </w:rPr>
              <w:t>82,92</w:t>
            </w:r>
          </w:p>
        </w:tc>
        <w:tc>
          <w:tcPr>
            <w:tcW w:w="709" w:type="dxa"/>
            <w:shd w:val="clear" w:color="auto" w:fill="FFFFFF"/>
          </w:tcPr>
          <w:p w:rsidR="00FE4D06" w:rsidRPr="00825C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25C77">
              <w:rPr>
                <w:rFonts w:ascii="Times New Roman" w:eastAsia="Calibri" w:hAnsi="Times New Roman"/>
                <w:sz w:val="18"/>
                <w:szCs w:val="18"/>
              </w:rPr>
              <w:t>190,10</w:t>
            </w:r>
          </w:p>
        </w:tc>
        <w:tc>
          <w:tcPr>
            <w:tcW w:w="851" w:type="dxa"/>
            <w:shd w:val="clear" w:color="auto" w:fill="FFFFFF"/>
          </w:tcPr>
          <w:p w:rsidR="00FE4D06" w:rsidRPr="00825C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25C77">
              <w:rPr>
                <w:rFonts w:ascii="Times New Roman" w:eastAsia="Calibri" w:hAnsi="Times New Roman"/>
                <w:sz w:val="18"/>
                <w:szCs w:val="18"/>
              </w:rPr>
              <w:t>17,80</w:t>
            </w:r>
          </w:p>
        </w:tc>
        <w:tc>
          <w:tcPr>
            <w:tcW w:w="835" w:type="dxa"/>
            <w:shd w:val="clear" w:color="auto" w:fill="FFFFFF"/>
          </w:tcPr>
          <w:p w:rsidR="00FE4D06" w:rsidRPr="00825C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25C77">
              <w:rPr>
                <w:rFonts w:ascii="Times New Roman" w:eastAsia="Calibri" w:hAnsi="Times New Roman"/>
                <w:sz w:val="18"/>
                <w:szCs w:val="18"/>
              </w:rPr>
              <w:t>21,6</w:t>
            </w:r>
          </w:p>
        </w:tc>
        <w:tc>
          <w:tcPr>
            <w:tcW w:w="872" w:type="dxa"/>
            <w:shd w:val="clear" w:color="auto" w:fill="FFFFFF"/>
          </w:tcPr>
          <w:p w:rsidR="00FE4D06" w:rsidRPr="00825C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25C77">
              <w:rPr>
                <w:rFonts w:ascii="Times New Roman" w:eastAsia="Calibri" w:hAnsi="Times New Roman"/>
                <w:sz w:val="18"/>
                <w:szCs w:val="18"/>
              </w:rPr>
              <w:t>20,24</w:t>
            </w:r>
          </w:p>
        </w:tc>
        <w:tc>
          <w:tcPr>
            <w:tcW w:w="708" w:type="dxa"/>
            <w:shd w:val="clear" w:color="auto" w:fill="FFFFFF"/>
          </w:tcPr>
          <w:p w:rsidR="00FE4D06" w:rsidRPr="00825C77" w:rsidRDefault="00825C77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25C77">
              <w:rPr>
                <w:rFonts w:ascii="Times New Roman" w:eastAsia="Calibri" w:hAnsi="Times New Roman"/>
                <w:sz w:val="18"/>
                <w:szCs w:val="18"/>
              </w:rPr>
              <w:t>581,26</w:t>
            </w:r>
          </w:p>
        </w:tc>
        <w:tc>
          <w:tcPr>
            <w:tcW w:w="708" w:type="dxa"/>
            <w:shd w:val="clear" w:color="auto" w:fill="FFFFFF"/>
          </w:tcPr>
          <w:p w:rsidR="00FE4D06" w:rsidRPr="00825C77" w:rsidRDefault="00825C77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25C77">
              <w:rPr>
                <w:rFonts w:ascii="Times New Roman" w:eastAsia="Calibri" w:hAnsi="Times New Roman"/>
                <w:sz w:val="18"/>
                <w:szCs w:val="18"/>
              </w:rPr>
              <w:t>581,26</w:t>
            </w:r>
          </w:p>
        </w:tc>
        <w:tc>
          <w:tcPr>
            <w:tcW w:w="993" w:type="dxa"/>
            <w:shd w:val="clear" w:color="auto" w:fill="FFFFFF"/>
          </w:tcPr>
          <w:p w:rsidR="00FE4D06" w:rsidRPr="00825C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25C77">
              <w:rPr>
                <w:rFonts w:ascii="Times New Roman" w:eastAsia="Calibri" w:hAnsi="Times New Roman"/>
                <w:sz w:val="18"/>
                <w:szCs w:val="18"/>
              </w:rPr>
              <w:t>25,0</w:t>
            </w:r>
          </w:p>
        </w:tc>
        <w:tc>
          <w:tcPr>
            <w:tcW w:w="708" w:type="dxa"/>
            <w:shd w:val="clear" w:color="auto" w:fill="FFFFFF"/>
          </w:tcPr>
          <w:p w:rsidR="00FE4D06" w:rsidRPr="00825C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25C77">
              <w:rPr>
                <w:rFonts w:ascii="Times New Roman" w:eastAsia="Calibri" w:hAnsi="Times New Roman"/>
                <w:sz w:val="18"/>
                <w:szCs w:val="18"/>
              </w:rPr>
              <w:t>25,0</w:t>
            </w:r>
          </w:p>
        </w:tc>
        <w:tc>
          <w:tcPr>
            <w:tcW w:w="709" w:type="dxa"/>
            <w:shd w:val="clear" w:color="auto" w:fill="FFFFFF"/>
          </w:tcPr>
          <w:p w:rsidR="00FE4D06" w:rsidRPr="00825C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25C77">
              <w:rPr>
                <w:rFonts w:ascii="Times New Roman" w:eastAsia="Calibri" w:hAnsi="Times New Roman"/>
                <w:sz w:val="18"/>
                <w:szCs w:val="18"/>
              </w:rPr>
              <w:t>25,0</w:t>
            </w:r>
          </w:p>
        </w:tc>
      </w:tr>
      <w:tr w:rsidR="00FE4D06" w:rsidRPr="00032BBE" w:rsidTr="00BE2C67">
        <w:trPr>
          <w:trHeight w:val="927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69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96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2.2.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Приобретение музыкальной аппаратуры и музыкальных инструментов для Центров культуры 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№3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индикатор №1,2,3,4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2016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6г.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160,0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800,0</w:t>
            </w:r>
          </w:p>
        </w:tc>
      </w:tr>
      <w:tr w:rsidR="00FE4D06" w:rsidRPr="00032BBE" w:rsidTr="00BE2C67">
        <w:trPr>
          <w:trHeight w:val="142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160,0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800,0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800,0</w:t>
            </w:r>
          </w:p>
        </w:tc>
      </w:tr>
      <w:tr w:rsidR="00FE4D06" w:rsidRPr="00032BBE" w:rsidTr="00BE2C67">
        <w:trPr>
          <w:trHeight w:val="174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20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2.3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Приобретение сценических костюмов, сценической обуви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для Центров культуры 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№1,2,3,4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индикатор №4,5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6г.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374,59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30,30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979,0</w:t>
            </w: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</w:tr>
      <w:tr w:rsidR="00FE4D06" w:rsidRPr="00032BBE" w:rsidTr="00BE2C67">
        <w:trPr>
          <w:trHeight w:val="128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374,59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500,0</w:t>
            </w:r>
          </w:p>
        </w:tc>
      </w:tr>
      <w:tr w:rsidR="00FE4D06" w:rsidRPr="00032BBE" w:rsidTr="00BE2C67">
        <w:trPr>
          <w:trHeight w:val="128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920,21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50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0,3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58,79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57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79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2.4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 xml:space="preserve">Приобретение </w:t>
            </w:r>
            <w:r w:rsidRPr="00032BBE">
              <w:rPr>
                <w:rFonts w:ascii="Times New Roman" w:hAnsi="Times New Roman"/>
                <w:sz w:val="20"/>
                <w:szCs w:val="20"/>
              </w:rPr>
              <w:t>оргтехники, компьютеров, для Центра «Малая Родина»*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№5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индикатор №4,5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 Центр «Малая Родина»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</w:t>
            </w:r>
            <w:r>
              <w:rPr>
                <w:rFonts w:ascii="Times New Roman" w:eastAsia="Arial" w:hAnsi="Times New Roman"/>
                <w:sz w:val="20"/>
                <w:szCs w:val="20"/>
              </w:rPr>
              <w:t>26г.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32BBE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35,5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17,06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</w:tr>
      <w:tr w:rsidR="00FE4D06" w:rsidRPr="00032BBE" w:rsidTr="00BE2C67">
        <w:trPr>
          <w:trHeight w:val="111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35,5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17,06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500,0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02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2.</w:t>
            </w:r>
            <w:r>
              <w:rPr>
                <w:rFonts w:ascii="Times New Roman" w:eastAsia="Arial" w:hAnsi="Times New Roman"/>
                <w:sz w:val="20"/>
                <w:szCs w:val="20"/>
              </w:rPr>
              <w:t>5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 xml:space="preserve">Укрепление материально-технической базы сельского дома культуры   в с. 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Подлопатки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Задача №2,5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индикатор №2,3,4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</w:t>
            </w:r>
            <w:r>
              <w:rPr>
                <w:rFonts w:ascii="Times New Roman" w:eastAsia="Arial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430,66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173,4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47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19,84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169,9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08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3,5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310,82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44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.6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Укрепление материально-технической базы  сельского дома культуры с. Хошун-Узур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№2,5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индикатор №2,3,4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</w:t>
            </w:r>
            <w:r>
              <w:rPr>
                <w:rFonts w:ascii="Times New Roman" w:eastAsia="Arial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570,55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69,9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47,05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69,9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80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42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423,5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06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2.</w:t>
            </w:r>
            <w:r>
              <w:rPr>
                <w:rFonts w:ascii="Times New Roman" w:eastAsia="Arial" w:hAnsi="Times New Roman"/>
                <w:sz w:val="20"/>
                <w:szCs w:val="20"/>
              </w:rPr>
              <w:t>7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Укрепление материально-технической базы  сельского дома культуры с. Шаралдай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№2,5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индикатор №2,3,4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</w:t>
            </w:r>
            <w:r>
              <w:rPr>
                <w:rFonts w:ascii="Times New Roman" w:eastAsia="Arial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574,47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73,5</w:t>
            </w:r>
          </w:p>
        </w:tc>
        <w:tc>
          <w:tcPr>
            <w:tcW w:w="872" w:type="dxa"/>
            <w:shd w:val="clear" w:color="auto" w:fill="FFFFFF"/>
          </w:tcPr>
          <w:p w:rsidR="00FE4D06" w:rsidRPr="00923A1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21,16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70,0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221,84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3,5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500,0</w:t>
            </w:r>
          </w:p>
        </w:tc>
      </w:tr>
      <w:tr w:rsidR="00FE4D06" w:rsidRPr="00032BBE" w:rsidTr="00BE2C67">
        <w:trPr>
          <w:trHeight w:val="154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331,47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00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2.</w:t>
            </w:r>
            <w:r>
              <w:rPr>
                <w:rFonts w:ascii="Times New Roman" w:eastAsia="Arial" w:hAnsi="Times New Roman"/>
                <w:sz w:val="20"/>
                <w:szCs w:val="20"/>
              </w:rPr>
              <w:t>8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Установка  видеонаблюдения в музеи И. Калашникова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№2,5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индикатор №2,3,4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</w:t>
            </w:r>
            <w:r>
              <w:rPr>
                <w:rFonts w:ascii="Times New Roman" w:eastAsia="Arial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32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72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81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2.9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крепление МТБ СДК с. Никольск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№2,5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индикатор №2,3,4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 Центр «Малая Родина»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974,16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88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B6671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B667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B667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7B6671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B667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7B6671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B667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431,02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03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B6671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7B6671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7B6671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543,14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03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B6671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7B6671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7B6671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41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B6671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7B6671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7B6671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19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2.10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крепление МТБ СДК </w:t>
            </w:r>
            <w:proofErr w:type="spellStart"/>
            <w:r>
              <w:rPr>
                <w:rFonts w:ascii="Times New Roman" w:eastAsia="Calibri" w:hAnsi="Times New Roman"/>
                <w:sz w:val="20"/>
                <w:szCs w:val="20"/>
              </w:rPr>
              <w:t>с.Харашибирь</w:t>
            </w:r>
            <w:proofErr w:type="spellEnd"/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№2,5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индикатор №2,3,4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 Центр «Малая Родина»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FE4D06" w:rsidRPr="009825DD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825DD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9825DD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9825DD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9825D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9825DD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</w:tr>
      <w:tr w:rsidR="00FE4D06" w:rsidRPr="00032BBE" w:rsidTr="00BE2C67">
        <w:trPr>
          <w:trHeight w:val="234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35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500,0</w:t>
            </w:r>
          </w:p>
        </w:tc>
      </w:tr>
      <w:tr w:rsidR="00FE4D06" w:rsidRPr="00032BBE" w:rsidTr="00BE2C67">
        <w:trPr>
          <w:trHeight w:val="234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66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7B6671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19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2.11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крепление МТБ СДК с.Новый Заган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№2,5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индикатор №2,3,4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 Центр «Малая Родина»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FE4D06" w:rsidRPr="003F06D8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F06D8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3F06D8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3F06D8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3F06D8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3F06D8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200,0</w:t>
            </w:r>
          </w:p>
        </w:tc>
      </w:tr>
      <w:tr w:rsidR="00FE4D06" w:rsidRPr="00032BBE" w:rsidTr="00BE2C67">
        <w:trPr>
          <w:trHeight w:val="219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72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200,0</w:t>
            </w:r>
          </w:p>
        </w:tc>
      </w:tr>
      <w:tr w:rsidR="00FE4D06" w:rsidRPr="00032BBE" w:rsidTr="00BE2C67">
        <w:trPr>
          <w:trHeight w:val="281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44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412"/>
        </w:trPr>
        <w:tc>
          <w:tcPr>
            <w:tcW w:w="280" w:type="dxa"/>
            <w:vMerge w:val="restart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2.12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крепление МТБ СДК </w:t>
            </w:r>
            <w:proofErr w:type="spellStart"/>
            <w:r>
              <w:rPr>
                <w:rFonts w:ascii="Times New Roman" w:eastAsia="Calibri" w:hAnsi="Times New Roman"/>
                <w:sz w:val="20"/>
                <w:szCs w:val="20"/>
              </w:rPr>
              <w:t>с.Куготы</w:t>
            </w:r>
            <w:proofErr w:type="spellEnd"/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№2,5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индикатор №2,3,4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 Центр «Малая Родина»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 xml:space="preserve">МБУК Центр 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«Малая Родина»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lastRenderedPageBreak/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FE4D06" w:rsidRPr="003F06D8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F06D8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186CE5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86CE5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186CE5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86CE5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186CE5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86CE5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186CE5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86CE5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887,58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</w:tr>
      <w:tr w:rsidR="00FE4D06" w:rsidRPr="00032BBE" w:rsidTr="00BE2C67">
        <w:trPr>
          <w:trHeight w:val="219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19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887,58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</w:tr>
      <w:tr w:rsidR="00FE4D06" w:rsidRPr="00032BBE" w:rsidTr="00BE2C67">
        <w:trPr>
          <w:trHeight w:val="219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470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408"/>
        </w:trPr>
        <w:tc>
          <w:tcPr>
            <w:tcW w:w="280" w:type="dxa"/>
            <w:vMerge w:val="restart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2.13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Укрепление МТБ СДК с. Гашей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№2,5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индикатор №2,3,4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 Центр «Малая Родина»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 Центр «Малая Родина»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FE4D06" w:rsidRPr="001640F2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640F2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1640F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640F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1640F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640F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1640F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640F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1640F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640F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534175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82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57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534175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04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50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50"/>
        </w:trPr>
        <w:tc>
          <w:tcPr>
            <w:tcW w:w="280" w:type="dxa"/>
            <w:vMerge w:val="restart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2.14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Укрепление МТБ СДК с. Галтай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№2,5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индикатор №2,3,4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 Центр «Малая Родина»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 Центр «Малая Родина»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FE4D06" w:rsidRPr="005C26D4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C26D4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5C26D4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C26D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5C26D4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C26D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5C26D4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C26D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5C26D4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C26D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30,</w:t>
            </w: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150,00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150,0</w:t>
            </w:r>
          </w:p>
        </w:tc>
      </w:tr>
      <w:tr w:rsidR="00FE4D06" w:rsidRPr="00032BBE" w:rsidTr="00BE2C67">
        <w:trPr>
          <w:trHeight w:val="219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30,0</w:t>
            </w: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19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150,0</w:t>
            </w:r>
          </w:p>
        </w:tc>
      </w:tr>
      <w:tr w:rsidR="00FE4D06" w:rsidRPr="00032BBE" w:rsidTr="00BE2C67">
        <w:trPr>
          <w:trHeight w:val="235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66"/>
        </w:trPr>
        <w:tc>
          <w:tcPr>
            <w:tcW w:w="280" w:type="dxa"/>
            <w:vMerge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50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Приобретение автотранспорта для МБУК «Центр «Малая Родина»»*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№1,3Индикатор№4,5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 Центр «Малая Родина»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</w:t>
            </w:r>
            <w:r>
              <w:rPr>
                <w:rFonts w:ascii="Times New Roman" w:eastAsia="Arial" w:hAnsi="Times New Roman"/>
                <w:sz w:val="20"/>
                <w:szCs w:val="20"/>
              </w:rPr>
              <w:t>26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FE4D06" w:rsidRPr="007A7AC3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A7AC3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7A7AC3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A7AC3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7A7AC3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A7AC3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7A7AC3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A7AC3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7A7AC3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649,</w:t>
            </w:r>
            <w:r w:rsidRPr="007A7AC3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58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2500,0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55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649,0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2500,0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82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70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5121C2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05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Участие в грантах различных уровней на условиях софинансирования*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 №1,3Индикатор 3,4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Управление культуры и туризма,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МБУКи 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825C77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200,0</w:t>
            </w:r>
          </w:p>
        </w:tc>
      </w:tr>
      <w:tr w:rsidR="00FE4D06" w:rsidRPr="00032BBE" w:rsidTr="00BE2C67">
        <w:trPr>
          <w:trHeight w:val="240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825C77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200,0</w:t>
            </w:r>
          </w:p>
        </w:tc>
      </w:tr>
      <w:tr w:rsidR="00FE4D06" w:rsidRPr="00032BBE" w:rsidTr="00BE2C67">
        <w:trPr>
          <w:trHeight w:val="79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11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57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203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5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Поддержка лучших работников культуры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Задача№2,3 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Индикатор №4,5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МБУКи</w:t>
            </w:r>
          </w:p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55,85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Default="00921A25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921A25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250,0</w:t>
            </w:r>
          </w:p>
        </w:tc>
      </w:tr>
      <w:tr w:rsidR="00FE4D06" w:rsidRPr="00032BBE" w:rsidTr="00BE2C67">
        <w:trPr>
          <w:trHeight w:val="235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Default="00921A25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921A25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38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2,66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Default="00921A25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921A25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250,0</w:t>
            </w:r>
          </w:p>
        </w:tc>
        <w:tc>
          <w:tcPr>
            <w:tcW w:w="708" w:type="dxa"/>
            <w:shd w:val="clear" w:color="auto" w:fill="FFFFFF"/>
          </w:tcPr>
          <w:p w:rsidR="00FE4D06" w:rsidRDefault="0032243D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250,0</w:t>
            </w:r>
            <w:r w:rsidR="00FE4D06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250,0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FE4D06" w:rsidRPr="00E80C64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E80C64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E80C64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E80C64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sz w:val="20"/>
                <w:szCs w:val="20"/>
              </w:rPr>
              <w:t>3,19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Default="00921A25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87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Pr="00E80C64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E80C64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E80C64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E80C64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921A25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134"/>
        </w:trPr>
        <w:tc>
          <w:tcPr>
            <w:tcW w:w="280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Строительство, капитальный ремонт, реконструкция зданий учреждений культуры *, в т.ч.: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Задача№1Индикатор 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МБУКи 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FE4D06" w:rsidRPr="00E80C64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E80C64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54,2</w:t>
            </w:r>
          </w:p>
        </w:tc>
        <w:tc>
          <w:tcPr>
            <w:tcW w:w="857" w:type="dxa"/>
            <w:shd w:val="clear" w:color="auto" w:fill="FFFFFF"/>
          </w:tcPr>
          <w:p w:rsidR="00FE4D06" w:rsidRPr="00E80C64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1670,0</w:t>
            </w:r>
          </w:p>
        </w:tc>
        <w:tc>
          <w:tcPr>
            <w:tcW w:w="702" w:type="dxa"/>
            <w:shd w:val="clear" w:color="auto" w:fill="FFFFFF"/>
          </w:tcPr>
          <w:p w:rsidR="00FE4D06" w:rsidRPr="00E80C64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30593,41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8058,66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56269,41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4957,99</w:t>
            </w:r>
          </w:p>
        </w:tc>
        <w:tc>
          <w:tcPr>
            <w:tcW w:w="872" w:type="dxa"/>
            <w:shd w:val="clear" w:color="auto" w:fill="FFFFFF"/>
          </w:tcPr>
          <w:p w:rsidR="00FE4D06" w:rsidRPr="00F27680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5350,40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921A25" w:rsidP="00825C7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12</w:t>
            </w:r>
            <w:r w:rsidR="00825C77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8</w:t>
            </w: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47,1</w:t>
            </w:r>
            <w:r w:rsidR="00825C77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921A25" w:rsidP="00825C7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122</w:t>
            </w:r>
            <w:r w:rsidR="00825C77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8</w:t>
            </w: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7,1</w:t>
            </w:r>
            <w:r w:rsidR="00825C77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5500,0</w:t>
            </w:r>
          </w:p>
        </w:tc>
        <w:tc>
          <w:tcPr>
            <w:tcW w:w="708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14000,0</w:t>
            </w:r>
          </w:p>
        </w:tc>
        <w:tc>
          <w:tcPr>
            <w:tcW w:w="709" w:type="dxa"/>
            <w:shd w:val="clear" w:color="auto" w:fill="FFFFFF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14000</w:t>
            </w:r>
            <w:r w:rsidR="006335B1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</w:t>
            </w: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FE4D06" w:rsidRPr="00E80C64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E80C64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E80C64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E80C64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17210,30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4580,20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128436,98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3104,8</w:t>
            </w:r>
          </w:p>
        </w:tc>
        <w:tc>
          <w:tcPr>
            <w:tcW w:w="872" w:type="dxa"/>
            <w:shd w:val="clear" w:color="auto" w:fill="FFFFFF"/>
          </w:tcPr>
          <w:p w:rsidR="00FE4D06" w:rsidRPr="00F27680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1725,71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921A25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9632,29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921A25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9632,29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auto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0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0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E4D06" w:rsidRPr="005121C2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0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00"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:rsidR="00FE4D06" w:rsidRPr="00F27680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1586,50</w:t>
            </w:r>
          </w:p>
        </w:tc>
        <w:tc>
          <w:tcPr>
            <w:tcW w:w="702" w:type="dxa"/>
            <w:shd w:val="clear" w:color="auto" w:fill="FFFFFF"/>
          </w:tcPr>
          <w:p w:rsidR="00FE4D06" w:rsidRPr="00E80C64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5896,22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3306,85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tabs>
                <w:tab w:val="center" w:pos="486"/>
              </w:tabs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18192,36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1463,3</w:t>
            </w:r>
          </w:p>
        </w:tc>
        <w:tc>
          <w:tcPr>
            <w:tcW w:w="872" w:type="dxa"/>
            <w:shd w:val="clear" w:color="auto" w:fill="FFFFFF"/>
          </w:tcPr>
          <w:p w:rsidR="00FE4D06" w:rsidRPr="00F27680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3448,96</w:t>
            </w:r>
          </w:p>
        </w:tc>
        <w:tc>
          <w:tcPr>
            <w:tcW w:w="708" w:type="dxa"/>
            <w:shd w:val="clear" w:color="auto" w:fill="FFFFFF"/>
          </w:tcPr>
          <w:p w:rsidR="00FE4D06" w:rsidRDefault="00921A25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2514,83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921A25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2514,83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4750,0</w:t>
            </w:r>
          </w:p>
        </w:tc>
        <w:tc>
          <w:tcPr>
            <w:tcW w:w="708" w:type="dxa"/>
            <w:shd w:val="clear" w:color="auto" w:fill="FFFFFF"/>
          </w:tcPr>
          <w:p w:rsidR="00FE4D06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13175,0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13175,0</w:t>
            </w:r>
          </w:p>
        </w:tc>
      </w:tr>
      <w:tr w:rsidR="00FE4D06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FE4D06" w:rsidRPr="00F27680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F27680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FE4D06" w:rsidRPr="00F27680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83,5</w:t>
            </w:r>
          </w:p>
        </w:tc>
        <w:tc>
          <w:tcPr>
            <w:tcW w:w="702" w:type="dxa"/>
            <w:shd w:val="clear" w:color="auto" w:fill="FFFFFF"/>
          </w:tcPr>
          <w:p w:rsidR="00FE4D06" w:rsidRPr="00E80C64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7486,89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171,61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9640,07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389,89</w:t>
            </w:r>
          </w:p>
        </w:tc>
        <w:tc>
          <w:tcPr>
            <w:tcW w:w="872" w:type="dxa"/>
            <w:shd w:val="clear" w:color="auto" w:fill="FFFFFF"/>
          </w:tcPr>
          <w:p w:rsidR="00FE4D06" w:rsidRPr="00F27680" w:rsidRDefault="00FE4D06" w:rsidP="00FE4D06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175,73</w:t>
            </w:r>
          </w:p>
        </w:tc>
        <w:tc>
          <w:tcPr>
            <w:tcW w:w="708" w:type="dxa"/>
            <w:shd w:val="clear" w:color="auto" w:fill="FFFFFF"/>
          </w:tcPr>
          <w:p w:rsidR="00FE4D06" w:rsidRDefault="00921A25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700,0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921A25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750,0</w:t>
            </w:r>
          </w:p>
        </w:tc>
        <w:tc>
          <w:tcPr>
            <w:tcW w:w="708" w:type="dxa"/>
            <w:shd w:val="clear" w:color="auto" w:fill="FFFFFF"/>
          </w:tcPr>
          <w:p w:rsidR="00FE4D06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825,0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825,0</w:t>
            </w:r>
          </w:p>
        </w:tc>
      </w:tr>
      <w:tr w:rsidR="00FE4D06" w:rsidRPr="00032BBE" w:rsidTr="00BE2C67">
        <w:trPr>
          <w:trHeight w:val="147"/>
        </w:trPr>
        <w:tc>
          <w:tcPr>
            <w:tcW w:w="280" w:type="dxa"/>
            <w:vMerge/>
            <w:shd w:val="clear" w:color="auto" w:fill="FFFFFF"/>
          </w:tcPr>
          <w:p w:rsidR="00FE4D06" w:rsidRPr="00032BBE" w:rsidRDefault="00FE4D06" w:rsidP="00FE4D06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FE4D06" w:rsidRPr="00032BBE" w:rsidRDefault="00FE4D06" w:rsidP="00FE4D06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FE4D06" w:rsidRPr="00E80C64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E80C64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54,2</w:t>
            </w:r>
          </w:p>
        </w:tc>
        <w:tc>
          <w:tcPr>
            <w:tcW w:w="857" w:type="dxa"/>
            <w:shd w:val="clear" w:color="auto" w:fill="FFFFFF"/>
          </w:tcPr>
          <w:p w:rsidR="00FE4D06" w:rsidRPr="00E80C64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FE4D06" w:rsidRPr="00E80C64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0,</w:t>
            </w: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FE4D06" w:rsidRPr="00F27680" w:rsidRDefault="00FE4D06" w:rsidP="00FE4D0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921A25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FE4D06" w:rsidRPr="004E3577" w:rsidRDefault="00FE4D06" w:rsidP="00FE4D0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921A25" w:rsidRPr="00032BBE" w:rsidTr="00BE2C67">
        <w:trPr>
          <w:trHeight w:val="153"/>
        </w:trPr>
        <w:tc>
          <w:tcPr>
            <w:tcW w:w="280" w:type="dxa"/>
            <w:vMerge w:val="restart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6.1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Строительство дома культуры в у. Кусоты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Задача№1Индикатор 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921A25" w:rsidRPr="00E80C64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E80C64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921A25" w:rsidRPr="00E80C64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921A25" w:rsidRPr="00E80C64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b/>
                <w:sz w:val="20"/>
                <w:szCs w:val="20"/>
              </w:rPr>
              <w:t>19808,83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921A25" w:rsidRPr="00F27680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921A25" w:rsidRPr="00032BBE" w:rsidTr="00BE2C67">
        <w:trPr>
          <w:trHeight w:val="270"/>
        </w:trPr>
        <w:tc>
          <w:tcPr>
            <w:tcW w:w="280" w:type="dxa"/>
            <w:vMerge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921A25" w:rsidRPr="00E80C64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E80C64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921A25" w:rsidRPr="00E80C64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921A25" w:rsidRPr="00E80C64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0C64">
              <w:rPr>
                <w:rFonts w:ascii="Times New Roman" w:eastAsia="Calibri" w:hAnsi="Times New Roman"/>
                <w:sz w:val="20"/>
                <w:szCs w:val="20"/>
              </w:rPr>
              <w:t>17210,30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921A25" w:rsidRPr="00F27680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921A25" w:rsidRPr="00032BBE" w:rsidTr="00BE2C67">
        <w:trPr>
          <w:trHeight w:val="270"/>
        </w:trPr>
        <w:tc>
          <w:tcPr>
            <w:tcW w:w="280" w:type="dxa"/>
            <w:vMerge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1098,53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921A25" w:rsidRPr="00F27680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921A25" w:rsidRPr="00032BBE" w:rsidTr="00BE2C67">
        <w:trPr>
          <w:trHeight w:val="270"/>
        </w:trPr>
        <w:tc>
          <w:tcPr>
            <w:tcW w:w="280" w:type="dxa"/>
            <w:vMerge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1500,0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921A25" w:rsidRPr="00F27680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921A25" w:rsidRPr="00032BBE" w:rsidTr="00BE2C67">
        <w:trPr>
          <w:trHeight w:val="180"/>
        </w:trPr>
        <w:tc>
          <w:tcPr>
            <w:tcW w:w="280" w:type="dxa"/>
            <w:vMerge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921A25" w:rsidRPr="00F27680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921A25" w:rsidRPr="00032BBE" w:rsidTr="00BE2C67">
        <w:trPr>
          <w:trHeight w:val="155"/>
        </w:trPr>
        <w:tc>
          <w:tcPr>
            <w:tcW w:w="280" w:type="dxa"/>
            <w:vMerge w:val="restart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6.2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Строительство дома культуры в п. Саган-Нур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Задача№1,2,3индикатор№3,4,5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2015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141130,17</w:t>
            </w:r>
          </w:p>
        </w:tc>
        <w:tc>
          <w:tcPr>
            <w:tcW w:w="835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921A25" w:rsidRPr="00F27680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921A25" w:rsidRPr="00032BBE" w:rsidTr="00BE2C67">
        <w:trPr>
          <w:trHeight w:val="120"/>
        </w:trPr>
        <w:tc>
          <w:tcPr>
            <w:tcW w:w="280" w:type="dxa"/>
            <w:vMerge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136068,40</w:t>
            </w:r>
          </w:p>
        </w:tc>
        <w:tc>
          <w:tcPr>
            <w:tcW w:w="835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921A25" w:rsidRPr="00F27680" w:rsidRDefault="00921A25" w:rsidP="00921A25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921A25" w:rsidRPr="00032BBE" w:rsidTr="00BE2C67">
        <w:trPr>
          <w:trHeight w:val="270"/>
        </w:trPr>
        <w:tc>
          <w:tcPr>
            <w:tcW w:w="280" w:type="dxa"/>
            <w:vMerge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5061,77</w:t>
            </w:r>
          </w:p>
        </w:tc>
        <w:tc>
          <w:tcPr>
            <w:tcW w:w="835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921A25" w:rsidRPr="00F27680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921A25" w:rsidRPr="00032BBE" w:rsidTr="00BE2C67">
        <w:trPr>
          <w:trHeight w:val="195"/>
        </w:trPr>
        <w:tc>
          <w:tcPr>
            <w:tcW w:w="280" w:type="dxa"/>
            <w:vMerge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921A25" w:rsidRPr="00F27680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921A25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032BBE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921A25" w:rsidRPr="00032BBE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921A25" w:rsidRPr="00F27680" w:rsidRDefault="00921A25" w:rsidP="00921A2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921A25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921A25" w:rsidRPr="004E3577" w:rsidRDefault="00921A25" w:rsidP="00921A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6.3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Строительство Дома </w:t>
            </w:r>
          </w:p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Культуры в с. Хонхолой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Задача №2,3 индикатор №3,4,5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6E4DC9">
              <w:rPr>
                <w:rFonts w:ascii="Times New Roman" w:eastAsia="Calibri" w:hAnsi="Times New Roman"/>
                <w:b/>
                <w:sz w:val="20"/>
                <w:szCs w:val="20"/>
              </w:rPr>
              <w:t>5500,0</w:t>
            </w:r>
          </w:p>
        </w:tc>
        <w:tc>
          <w:tcPr>
            <w:tcW w:w="708" w:type="dxa"/>
            <w:shd w:val="clear" w:color="auto" w:fill="FFFFFF"/>
          </w:tcPr>
          <w:p w:rsidR="006E4DC9" w:rsidRP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6E4DC9">
              <w:rPr>
                <w:rFonts w:ascii="Times New Roman" w:eastAsia="Calibri" w:hAnsi="Times New Roman"/>
                <w:b/>
                <w:sz w:val="20"/>
                <w:szCs w:val="20"/>
              </w:rPr>
              <w:t>14000,0</w:t>
            </w:r>
          </w:p>
        </w:tc>
        <w:tc>
          <w:tcPr>
            <w:tcW w:w="709" w:type="dxa"/>
            <w:shd w:val="clear" w:color="auto" w:fill="FFFFFF"/>
          </w:tcPr>
          <w:p w:rsidR="006E4DC9" w:rsidRP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6E4DC9">
              <w:rPr>
                <w:rFonts w:ascii="Times New Roman" w:eastAsia="Calibri" w:hAnsi="Times New Roman"/>
                <w:b/>
                <w:sz w:val="20"/>
                <w:szCs w:val="20"/>
              </w:rPr>
              <w:t>14000,0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4750,0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13175,0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13175,0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750,0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825,0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825,0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Кап</w:t>
            </w:r>
            <w:r>
              <w:rPr>
                <w:rFonts w:ascii="Times New Roman" w:hAnsi="Times New Roman"/>
                <w:sz w:val="20"/>
                <w:szCs w:val="20"/>
              </w:rPr>
              <w:t>итальный ремонт  СДК за счет средств местного бюджета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Задача№1,2,3индикатор№3,4,5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</w:t>
            </w:r>
            <w:r>
              <w:rPr>
                <w:rFonts w:ascii="Times New Roman" w:eastAsia="Arial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5378,63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4271,04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9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9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5378,63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4271,04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02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08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03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6.4.1.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 СДК с. Шаралдай СДК с. Куготы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Задача№1,2,3индикатор№3,4,5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6E4DC9" w:rsidRPr="009F5116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9F5116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9F5116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F5116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9F5116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F5116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9F5116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F5116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9F5116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F5116">
              <w:rPr>
                <w:rFonts w:ascii="Times New Roman" w:eastAsia="Calibri" w:hAnsi="Times New Roman"/>
                <w:b/>
                <w:sz w:val="20"/>
                <w:szCs w:val="20"/>
              </w:rPr>
              <w:t>5378,63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731,04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19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5378,63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731,04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41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D02D4" w:rsidTr="00BE2C67">
        <w:trPr>
          <w:trHeight w:val="219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6.4.2.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СДК с. Галтай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Задача№1,2,3 индикатор №3,4,5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</w:t>
            </w:r>
          </w:p>
        </w:tc>
        <w:tc>
          <w:tcPr>
            <w:tcW w:w="567" w:type="dxa"/>
            <w:shd w:val="clear" w:color="auto" w:fill="FFFFFF"/>
          </w:tcPr>
          <w:p w:rsidR="006E4DC9" w:rsidRPr="00703FD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703FD9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703FD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03FD9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703FD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03FD9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703FD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03FD9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703FD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03FD9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3540,0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tabs>
                <w:tab w:val="center" w:pos="486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tabs>
                <w:tab w:val="center" w:pos="486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tabs>
                <w:tab w:val="center" w:pos="486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tabs>
                <w:tab w:val="center" w:pos="486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D02D4" w:rsidTr="00BE2C67">
        <w:trPr>
          <w:trHeight w:val="187"/>
        </w:trPr>
        <w:tc>
          <w:tcPr>
            <w:tcW w:w="280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88"/>
        </w:trPr>
        <w:tc>
          <w:tcPr>
            <w:tcW w:w="280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3540,0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34"/>
        </w:trPr>
        <w:tc>
          <w:tcPr>
            <w:tcW w:w="280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14"/>
        </w:trPr>
        <w:tc>
          <w:tcPr>
            <w:tcW w:w="280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Текущий ремонт клубных учреждений* 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</w:t>
            </w:r>
            <w:r>
              <w:rPr>
                <w:rFonts w:ascii="Times New Roman" w:eastAsia="Arial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54,2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54,2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7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Развитие общественной инфраструктуры муниципальных образований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в т.ч.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1670,0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4065,18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3432,12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3545,30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1331,79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5350,40</w:t>
            </w:r>
          </w:p>
        </w:tc>
        <w:tc>
          <w:tcPr>
            <w:tcW w:w="708" w:type="dxa"/>
            <w:shd w:val="clear" w:color="auto" w:fill="FFFFFF"/>
          </w:tcPr>
          <w:p w:rsidR="006E4DC9" w:rsidRPr="00825C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825C77">
              <w:rPr>
                <w:rFonts w:ascii="Times New Roman" w:eastAsia="Calibri" w:hAnsi="Times New Roman"/>
                <w:b/>
                <w:sz w:val="20"/>
                <w:szCs w:val="20"/>
              </w:rPr>
              <w:t>2600,0</w:t>
            </w:r>
          </w:p>
        </w:tc>
        <w:tc>
          <w:tcPr>
            <w:tcW w:w="708" w:type="dxa"/>
            <w:shd w:val="clear" w:color="auto" w:fill="FFFFFF"/>
          </w:tcPr>
          <w:p w:rsidR="006E4DC9" w:rsidRPr="00825C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825C77">
              <w:rPr>
                <w:rFonts w:ascii="Times New Roman" w:eastAsia="Calibri" w:hAnsi="Times New Roman"/>
                <w:b/>
                <w:sz w:val="20"/>
                <w:szCs w:val="20"/>
              </w:rPr>
              <w:t>2600,0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708" w:type="dxa"/>
            <w:shd w:val="clear" w:color="auto" w:fill="FFFFFF"/>
          </w:tcPr>
          <w:p w:rsidR="006E4DC9" w:rsidRPr="005121C2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6500,0</w:t>
            </w:r>
          </w:p>
        </w:tc>
        <w:tc>
          <w:tcPr>
            <w:tcW w:w="709" w:type="dxa"/>
            <w:shd w:val="clear" w:color="auto" w:fill="FFFFFF"/>
          </w:tcPr>
          <w:p w:rsidR="006E4DC9" w:rsidRPr="005121C2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6500,0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1586,5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3861,92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hAnsi="Times New Roman"/>
                <w:b/>
                <w:sz w:val="20"/>
                <w:szCs w:val="20"/>
              </w:rPr>
              <w:t>3260,51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3368,04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1265,20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3448,96</w:t>
            </w:r>
          </w:p>
        </w:tc>
        <w:tc>
          <w:tcPr>
            <w:tcW w:w="708" w:type="dxa"/>
            <w:shd w:val="clear" w:color="auto" w:fill="FFFFFF"/>
          </w:tcPr>
          <w:p w:rsidR="006E4DC9" w:rsidRPr="00F27680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1900,0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1900,0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4750,0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6175,0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6175,0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83,5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203,26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hAnsi="Times New Roman"/>
                <w:b/>
                <w:sz w:val="20"/>
                <w:szCs w:val="20"/>
              </w:rPr>
              <w:t>171,61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177,26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66,59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175,73</w:t>
            </w:r>
          </w:p>
        </w:tc>
        <w:tc>
          <w:tcPr>
            <w:tcW w:w="708" w:type="dxa"/>
            <w:shd w:val="clear" w:color="auto" w:fill="FFFFFF"/>
          </w:tcPr>
          <w:p w:rsidR="006E4DC9" w:rsidRPr="00F27680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700,0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325,0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325,0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1725,71</w:t>
            </w:r>
          </w:p>
        </w:tc>
        <w:tc>
          <w:tcPr>
            <w:tcW w:w="708" w:type="dxa"/>
            <w:shd w:val="clear" w:color="auto" w:fill="FFFFFF"/>
          </w:tcPr>
          <w:p w:rsidR="006E4DC9" w:rsidRPr="00F27680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F27680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.1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 xml:space="preserve">Капитальный ремонт СДК </w:t>
            </w:r>
            <w:proofErr w:type="spellStart"/>
            <w:r w:rsidRPr="00032BBE">
              <w:rPr>
                <w:rFonts w:ascii="Times New Roman" w:eastAsia="Calibri" w:hAnsi="Times New Roman"/>
                <w:sz w:val="20"/>
                <w:szCs w:val="20"/>
              </w:rPr>
              <w:t>с.Гашей</w:t>
            </w:r>
            <w:proofErr w:type="spellEnd"/>
            <w:r w:rsidRPr="00032BBE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120,0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80,0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114,0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76,0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6,0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4,0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.2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Капитальный ремонт СДК с Шаралдай.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и музей И.К.Калашникова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1987,18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56692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56692">
              <w:rPr>
                <w:rFonts w:ascii="Times New Roman" w:eastAsia="Calibri" w:hAnsi="Times New Roman"/>
                <w:sz w:val="20"/>
                <w:szCs w:val="20"/>
              </w:rPr>
              <w:t>1331,79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1000,0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950,0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1887,82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1265,20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950,0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950,0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99,36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66,59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58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.3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Капитальный ремонт СДК у. Нарсата.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2600,0</w:t>
            </w:r>
          </w:p>
        </w:tc>
        <w:tc>
          <w:tcPr>
            <w:tcW w:w="708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2600,0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190,0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F27680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1900,0</w:t>
            </w:r>
          </w:p>
        </w:tc>
        <w:tc>
          <w:tcPr>
            <w:tcW w:w="708" w:type="dxa"/>
            <w:shd w:val="clear" w:color="auto" w:fill="FFFFFF"/>
          </w:tcPr>
          <w:p w:rsidR="006E4DC9" w:rsidRPr="00F27680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1900,0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10,0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F27680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700,0</w:t>
            </w:r>
          </w:p>
        </w:tc>
        <w:tc>
          <w:tcPr>
            <w:tcW w:w="708" w:type="dxa"/>
            <w:shd w:val="clear" w:color="auto" w:fill="FFFFFF"/>
          </w:tcPr>
          <w:p w:rsidR="006E4DC9" w:rsidRPr="00F27680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04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.4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Капитальный ремонт СДК с Новый-Заган.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350,0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90,0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2000,0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332,5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85,5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1900,0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17,5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4,5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.5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Капитальный ремонт СДК с. Бар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852,77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527,94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810,13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501,54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42,64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26,40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A40BA8" w:rsidTr="00BE2C67">
        <w:trPr>
          <w:trHeight w:val="135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.6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Капитальный ремонт СДК с. Подлопатки</w:t>
            </w:r>
          </w:p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1800,0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150,01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1500,0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1710,0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142,51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1425,0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1425,0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90,0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7,50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6.5.7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Капитальный ремонт СДК с. Бом</w:t>
            </w:r>
          </w:p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502,41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514,54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477,29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488,81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25,12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25,73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.8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Капитальный ремонт СДК с. Никольск</w:t>
            </w:r>
          </w:p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690,0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655,50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34,5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8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57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76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6.69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Капитальный ремонт СДК </w:t>
            </w:r>
            <w:proofErr w:type="spellStart"/>
            <w:r>
              <w:rPr>
                <w:rFonts w:ascii="Times New Roman" w:eastAsia="Calibri" w:hAnsi="Times New Roman"/>
                <w:sz w:val="20"/>
                <w:szCs w:val="20"/>
              </w:rPr>
              <w:t>с.Галтай</w:t>
            </w:r>
            <w:proofErr w:type="spellEnd"/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6E4DC9" w:rsidRPr="004909D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909D9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4909D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909D9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909D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909D9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4909D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909D9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4909D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909D9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955,41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67"/>
        </w:trPr>
        <w:tc>
          <w:tcPr>
            <w:tcW w:w="280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907,64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87"/>
        </w:trPr>
        <w:tc>
          <w:tcPr>
            <w:tcW w:w="280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47,77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03"/>
        </w:trPr>
        <w:tc>
          <w:tcPr>
            <w:tcW w:w="280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06"/>
        </w:trPr>
        <w:tc>
          <w:tcPr>
            <w:tcW w:w="280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58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.10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 xml:space="preserve">Капитальный ремонт 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системы отопления районного ДК с. Мухоршибирь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Задача№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2000,0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2000,0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47,50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1425,0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1900,0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1900,0</w:t>
            </w:r>
          </w:p>
        </w:tc>
      </w:tr>
      <w:tr w:rsidR="006E4DC9" w:rsidRPr="00032BBE" w:rsidTr="00BE2C67">
        <w:trPr>
          <w:trHeight w:val="107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2,50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</w:tr>
      <w:tr w:rsidR="006E4DC9" w:rsidRPr="00032BBE" w:rsidTr="00BE2C67">
        <w:trPr>
          <w:trHeight w:val="140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.1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Капитальный ремонт СДК  с. Калиновка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5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190,0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22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10,0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54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.1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Капитальный ремонт СДК с. Харашибирь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339,52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0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322,54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1425,0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16,98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75,0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35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6.6.13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Капитальный ремонт СДК с. Куготы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6E4DC9" w:rsidRPr="00030298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0298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0298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029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0298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029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0298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029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0298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029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1398,85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1000,0</w:t>
            </w:r>
          </w:p>
        </w:tc>
      </w:tr>
      <w:tr w:rsidR="006E4DC9" w:rsidRPr="00032BBE" w:rsidTr="00BE2C67">
        <w:trPr>
          <w:trHeight w:val="281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1328,91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950,0</w:t>
            </w:r>
          </w:p>
        </w:tc>
      </w:tr>
      <w:tr w:rsidR="006E4DC9" w:rsidRPr="00032BBE" w:rsidTr="00BE2C67">
        <w:trPr>
          <w:trHeight w:val="141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69,94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</w:tr>
      <w:tr w:rsidR="006E4DC9" w:rsidRPr="00032BBE" w:rsidTr="00BE2C67">
        <w:trPr>
          <w:trHeight w:val="297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399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35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6.6.14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Капитальный ремонт СДК с. Тугнуй</w:t>
            </w:r>
          </w:p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6E4DC9" w:rsidRPr="00FC05A6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C05A6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FC05A6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C05A6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FC05A6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C05A6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FC05A6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C05A6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FC05A6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C05A6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918,51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2264DB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709" w:type="dxa"/>
            <w:shd w:val="clear" w:color="auto" w:fill="FFFFFF"/>
          </w:tcPr>
          <w:p w:rsidR="006E4DC9" w:rsidRPr="002264DB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72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872,59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950,0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87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45,92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50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97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18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6.615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Капитальный ремонт СДК с </w:t>
            </w:r>
            <w:proofErr w:type="spellStart"/>
            <w:r>
              <w:rPr>
                <w:rFonts w:ascii="Times New Roman" w:eastAsia="Arial" w:hAnsi="Times New Roman"/>
                <w:sz w:val="20"/>
                <w:szCs w:val="20"/>
              </w:rPr>
              <w:t>Шинестуй</w:t>
            </w:r>
            <w:proofErr w:type="spellEnd"/>
            <w:r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Задача № 2,3 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1800,0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6"/>
        </w:trPr>
        <w:tc>
          <w:tcPr>
            <w:tcW w:w="280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1710,0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21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54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0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97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6.616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Капитальный ремонт СДК с.Степное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Задача №2,3индикатор 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6E4DC9" w:rsidRPr="002264DB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2264DB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2264DB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2264DB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2264DB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2264DB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2264DB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2264DB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2264DB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2264DB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2264DB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2264DB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2264DB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FFFFFF"/>
          </w:tcPr>
          <w:p w:rsidR="006E4DC9" w:rsidRPr="002264DB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21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475,0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98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2264DB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sz w:val="20"/>
                <w:szCs w:val="20"/>
              </w:rPr>
              <w:t>25,0</w:t>
            </w:r>
          </w:p>
        </w:tc>
        <w:tc>
          <w:tcPr>
            <w:tcW w:w="709" w:type="dxa"/>
            <w:shd w:val="clear" w:color="auto" w:fill="FFFFFF"/>
          </w:tcPr>
          <w:p w:rsidR="006E4DC9" w:rsidRPr="002264DB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50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99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6.6</w:t>
            </w: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.17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lastRenderedPageBreak/>
              <w:t xml:space="preserve">Капитальный ремонт </w:t>
            </w:r>
            <w:r>
              <w:rPr>
                <w:rFonts w:ascii="Times New Roman" w:eastAsia="Arial" w:hAnsi="Times New Roman"/>
                <w:sz w:val="20"/>
                <w:szCs w:val="20"/>
              </w:rPr>
              <w:lastRenderedPageBreak/>
              <w:t>СДК с. Харьястка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Задача№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lastRenderedPageBreak/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6E4DC9" w:rsidRPr="00E51FC7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51FC7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500,0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1200,0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</w:tr>
      <w:tr w:rsidR="006E4DC9" w:rsidRPr="00032BBE" w:rsidTr="00BE2C67">
        <w:trPr>
          <w:trHeight w:val="203"/>
        </w:trPr>
        <w:tc>
          <w:tcPr>
            <w:tcW w:w="280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E51FC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51FC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E51FC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51FC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E51FC7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51FC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E51FC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51FC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475,0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1140,0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475,0</w:t>
            </w:r>
          </w:p>
        </w:tc>
      </w:tr>
      <w:tr w:rsidR="006E4DC9" w:rsidRPr="00032BBE" w:rsidTr="00BE2C67">
        <w:trPr>
          <w:trHeight w:val="203"/>
        </w:trPr>
        <w:tc>
          <w:tcPr>
            <w:tcW w:w="280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25,0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60,0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25,0</w:t>
            </w:r>
          </w:p>
        </w:tc>
      </w:tr>
      <w:tr w:rsidR="006E4DC9" w:rsidRPr="00032BBE" w:rsidTr="00BE2C67">
        <w:trPr>
          <w:trHeight w:val="219"/>
        </w:trPr>
        <w:tc>
          <w:tcPr>
            <w:tcW w:w="280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41"/>
        </w:trPr>
        <w:tc>
          <w:tcPr>
            <w:tcW w:w="280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BE2C6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1340,77</w:t>
            </w:r>
          </w:p>
        </w:tc>
        <w:tc>
          <w:tcPr>
            <w:tcW w:w="709" w:type="dxa"/>
            <w:shd w:val="clear" w:color="auto" w:fill="FFFFFF"/>
          </w:tcPr>
          <w:p w:rsidR="006E4DC9" w:rsidRPr="00BE2C6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935,77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405,00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7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.1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Капитальный ремонт  СДК с. Харашибирь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1340,77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405,0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475,0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935,77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25,0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255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153"/>
        </w:trPr>
        <w:tc>
          <w:tcPr>
            <w:tcW w:w="280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Капитальный ремонт  по ДВС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BE2C6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4626,54</w:t>
            </w:r>
          </w:p>
        </w:tc>
        <w:tc>
          <w:tcPr>
            <w:tcW w:w="851" w:type="dxa"/>
            <w:shd w:val="clear" w:color="auto" w:fill="FFFFFF"/>
          </w:tcPr>
          <w:p w:rsidR="006E4DC9" w:rsidRPr="00BE2C6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46,34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4580,20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6E4DC9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6E4DC9" w:rsidRPr="00032BBE" w:rsidRDefault="006E4DC9" w:rsidP="006E4DC9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6E4DC9" w:rsidRPr="00032BBE" w:rsidRDefault="006E4DC9" w:rsidP="006E4DC9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6E4DC9" w:rsidRPr="00032BBE" w:rsidRDefault="006E4DC9" w:rsidP="006E4DC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6E4DC9" w:rsidRPr="009A60B2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E4DC9" w:rsidRPr="004E3577" w:rsidRDefault="006E4DC9" w:rsidP="006E4D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6E4DC9" w:rsidRPr="00F27680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6E4DC9" w:rsidRPr="004E3577" w:rsidRDefault="006E4DC9" w:rsidP="006E4DC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6E4DC9" w:rsidRDefault="00B926DE" w:rsidP="006E4DC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28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8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.1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Капитальный ремонт  СДК с. Никольск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9A60B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9A60B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9A60B2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9A60B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A60B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4626,54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</w:tr>
      <w:tr w:rsidR="00B926DE" w:rsidRPr="00032BBE" w:rsidTr="00BE2C67">
        <w:trPr>
          <w:trHeight w:val="128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46,34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475,0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25,0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4580,20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94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03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6.9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Капитальный ремонт по национальному проекту в т.ч.  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2026г</w:t>
            </w:r>
          </w:p>
        </w:tc>
        <w:tc>
          <w:tcPr>
            <w:tcW w:w="567" w:type="dxa"/>
            <w:shd w:val="clear" w:color="auto" w:fill="FFFFFF"/>
          </w:tcPr>
          <w:p w:rsidR="00B926DE" w:rsidRPr="005533E8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533E8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067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7192,90</w:t>
            </w:r>
          </w:p>
        </w:tc>
        <w:tc>
          <w:tcPr>
            <w:tcW w:w="835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3626,2</w:t>
            </w:r>
          </w:p>
        </w:tc>
        <w:tc>
          <w:tcPr>
            <w:tcW w:w="872" w:type="dxa"/>
            <w:shd w:val="clear" w:color="auto" w:fill="FFFFFF"/>
          </w:tcPr>
          <w:p w:rsidR="00B926DE" w:rsidRPr="00BE2C6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1835,86</w:t>
            </w:r>
          </w:p>
        </w:tc>
        <w:tc>
          <w:tcPr>
            <w:tcW w:w="708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10247,12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10247,12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7000,0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7000,0</w:t>
            </w:r>
          </w:p>
        </w:tc>
      </w:tr>
      <w:tr w:rsidR="00B926DE" w:rsidRPr="00032BBE" w:rsidTr="00BE2C67">
        <w:trPr>
          <w:trHeight w:val="266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5533E8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5533E8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5533E8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5533E8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sz w:val="20"/>
                <w:szCs w:val="20"/>
              </w:rPr>
              <w:t>7192,9</w:t>
            </w:r>
          </w:p>
        </w:tc>
        <w:tc>
          <w:tcPr>
            <w:tcW w:w="835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sz w:val="20"/>
                <w:szCs w:val="20"/>
              </w:rPr>
              <w:t>198,10</w:t>
            </w:r>
          </w:p>
        </w:tc>
        <w:tc>
          <w:tcPr>
            <w:tcW w:w="872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sz w:val="20"/>
                <w:szCs w:val="20"/>
              </w:rPr>
              <w:t>110,15</w:t>
            </w:r>
          </w:p>
        </w:tc>
        <w:tc>
          <w:tcPr>
            <w:tcW w:w="708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sz w:val="20"/>
                <w:szCs w:val="20"/>
              </w:rPr>
              <w:t>614,83</w:t>
            </w:r>
          </w:p>
        </w:tc>
        <w:tc>
          <w:tcPr>
            <w:tcW w:w="708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sz w:val="20"/>
                <w:szCs w:val="20"/>
              </w:rPr>
              <w:t>614,83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7000,0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7000,0</w:t>
            </w:r>
          </w:p>
        </w:tc>
      </w:tr>
      <w:tr w:rsidR="00B926DE" w:rsidRPr="00032BBE" w:rsidTr="00BE2C67">
        <w:trPr>
          <w:trHeight w:val="219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sz w:val="20"/>
                <w:szCs w:val="20"/>
              </w:rPr>
              <w:t>323,30</w:t>
            </w:r>
          </w:p>
        </w:tc>
        <w:tc>
          <w:tcPr>
            <w:tcW w:w="872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34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3104,80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1725,71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9632,29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9632,29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87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66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6.9.1.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Капитальный ремонт СДК с. Куготы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2026г</w:t>
            </w:r>
          </w:p>
        </w:tc>
        <w:tc>
          <w:tcPr>
            <w:tcW w:w="567" w:type="dxa"/>
            <w:shd w:val="clear" w:color="auto" w:fill="FFFFFF"/>
          </w:tcPr>
          <w:p w:rsidR="00B926DE" w:rsidRPr="00032E74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E74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D067B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5540,8</w:t>
            </w: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2000,0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50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5540,80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2000,0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19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66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72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35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6.9.2.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Капитальный ремонт СДК с. Гашей ,СДК </w:t>
            </w:r>
            <w:proofErr w:type="spellStart"/>
            <w:r>
              <w:rPr>
                <w:rFonts w:ascii="Times New Roman" w:eastAsia="Arial" w:hAnsi="Times New Roman"/>
                <w:sz w:val="20"/>
                <w:szCs w:val="20"/>
              </w:rPr>
              <w:t>Цолга</w:t>
            </w:r>
            <w:proofErr w:type="spellEnd"/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2026г</w:t>
            </w:r>
          </w:p>
        </w:tc>
        <w:tc>
          <w:tcPr>
            <w:tcW w:w="567" w:type="dxa"/>
            <w:shd w:val="clear" w:color="auto" w:fill="FFFFFF"/>
          </w:tcPr>
          <w:p w:rsidR="00B926DE" w:rsidRPr="00032E74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E74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E74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E7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E74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E7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E74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E7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E74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E74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1652,10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2000,0</w:t>
            </w:r>
          </w:p>
        </w:tc>
      </w:tr>
      <w:tr w:rsidR="00B926DE" w:rsidRPr="00032BBE" w:rsidTr="00BE2C67">
        <w:trPr>
          <w:trHeight w:val="172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1652,10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2000,0</w:t>
            </w:r>
          </w:p>
        </w:tc>
      </w:tr>
      <w:tr w:rsidR="00B926DE" w:rsidRPr="00032BBE" w:rsidTr="00BE2C67">
        <w:trPr>
          <w:trHeight w:val="234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41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2264DB" w:rsidTr="00BE2C67">
        <w:trPr>
          <w:trHeight w:val="325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6.93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Капитальный ремонт СДК </w:t>
            </w:r>
            <w:proofErr w:type="spellStart"/>
            <w:r>
              <w:rPr>
                <w:rFonts w:ascii="Times New Roman" w:eastAsia="Arial" w:hAnsi="Times New Roman"/>
                <w:sz w:val="20"/>
                <w:szCs w:val="20"/>
              </w:rPr>
              <w:t>с.Харашибирь</w:t>
            </w:r>
            <w:proofErr w:type="spellEnd"/>
          </w:p>
          <w:p w:rsidR="00B926D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СДК у. Хошун -</w:t>
            </w:r>
            <w:proofErr w:type="spellStart"/>
            <w:r>
              <w:rPr>
                <w:rFonts w:ascii="Times New Roman" w:eastAsia="Arial" w:hAnsi="Times New Roman"/>
                <w:sz w:val="20"/>
                <w:szCs w:val="20"/>
              </w:rPr>
              <w:t>Узур</w:t>
            </w:r>
            <w:proofErr w:type="spellEnd"/>
          </w:p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СДК с.Хонхолой  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2015г.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2026г.</w:t>
            </w:r>
          </w:p>
        </w:tc>
        <w:tc>
          <w:tcPr>
            <w:tcW w:w="567" w:type="dxa"/>
            <w:shd w:val="clear" w:color="auto" w:fill="FFFFFF"/>
          </w:tcPr>
          <w:p w:rsidR="00B926DE" w:rsidRPr="002264DB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2264DB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2264DB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2264DB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2264DB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2264DB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2264DB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2264DB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3626,2</w:t>
            </w:r>
          </w:p>
        </w:tc>
        <w:tc>
          <w:tcPr>
            <w:tcW w:w="872" w:type="dxa"/>
            <w:shd w:val="clear" w:color="auto" w:fill="FFFFFF"/>
          </w:tcPr>
          <w:p w:rsidR="00B926DE" w:rsidRPr="002264DB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2264DB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2264DB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2264DB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2264DB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709" w:type="dxa"/>
            <w:shd w:val="clear" w:color="auto" w:fill="FFFFFF"/>
          </w:tcPr>
          <w:p w:rsidR="00B926DE" w:rsidRPr="002264DB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64DB">
              <w:rPr>
                <w:rFonts w:ascii="Times New Roman" w:eastAsia="Calibri" w:hAnsi="Times New Roman"/>
                <w:b/>
                <w:sz w:val="20"/>
                <w:szCs w:val="20"/>
              </w:rPr>
              <w:t>5000,0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198,10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5000,0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5000,0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323,3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3104,80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6.94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Капитальный ремонт СДК с.Бом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Задача №2,3индикатор 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2015г,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2026г,</w:t>
            </w:r>
          </w:p>
        </w:tc>
        <w:tc>
          <w:tcPr>
            <w:tcW w:w="567" w:type="dxa"/>
            <w:shd w:val="clear" w:color="auto" w:fill="FFFFFF"/>
          </w:tcPr>
          <w:p w:rsidR="00B926DE" w:rsidRPr="0067585D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67585D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1835,86</w:t>
            </w:r>
          </w:p>
        </w:tc>
        <w:tc>
          <w:tcPr>
            <w:tcW w:w="708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sz w:val="20"/>
                <w:szCs w:val="20"/>
              </w:rPr>
              <w:t>110,15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1725,71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6.95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Капитальный ремонт СДК </w:t>
            </w:r>
            <w:proofErr w:type="spellStart"/>
            <w:r>
              <w:rPr>
                <w:rFonts w:ascii="Times New Roman" w:eastAsia="Arial" w:hAnsi="Times New Roman"/>
                <w:sz w:val="20"/>
                <w:szCs w:val="20"/>
              </w:rPr>
              <w:t>с.Зандин</w:t>
            </w:r>
            <w:proofErr w:type="spellEnd"/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Задача №2,3индикатор 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2015г,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2026г,</w:t>
            </w:r>
          </w:p>
        </w:tc>
        <w:tc>
          <w:tcPr>
            <w:tcW w:w="567" w:type="dxa"/>
            <w:shd w:val="clear" w:color="auto" w:fill="FFFFFF"/>
          </w:tcPr>
          <w:p w:rsidR="00B926DE" w:rsidRPr="0067585D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67585D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BE2C6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10247,12</w:t>
            </w:r>
          </w:p>
        </w:tc>
        <w:tc>
          <w:tcPr>
            <w:tcW w:w="708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10247,12</w:t>
            </w:r>
          </w:p>
        </w:tc>
        <w:tc>
          <w:tcPr>
            <w:tcW w:w="993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E2C6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BE2C6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614,83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614,83</w:t>
            </w:r>
          </w:p>
        </w:tc>
        <w:tc>
          <w:tcPr>
            <w:tcW w:w="993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9632,29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9632,29</w:t>
            </w:r>
          </w:p>
        </w:tc>
        <w:tc>
          <w:tcPr>
            <w:tcW w:w="993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CA6CB8" w:rsidTr="00BE2C67">
        <w:trPr>
          <w:trHeight w:val="255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Установка пожарной сигнализации,   </w:t>
            </w:r>
          </w:p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 т.ч.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29,0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26,4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90,0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CA6CB8" w:rsidTr="00BE2C67">
        <w:trPr>
          <w:trHeight w:val="19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702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A6CB8">
              <w:rPr>
                <w:rFonts w:ascii="Times New Roman" w:eastAsia="Calibri" w:hAnsi="Times New Roman"/>
                <w:sz w:val="20"/>
                <w:szCs w:val="20"/>
              </w:rPr>
              <w:t>26,4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90,0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CA6CB8" w:rsidTr="00BE2C67">
        <w:trPr>
          <w:trHeight w:val="270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A6CB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CA6CB8" w:rsidTr="00BE2C67">
        <w:trPr>
          <w:trHeight w:val="240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A6CB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CA6CB8" w:rsidTr="00BE2C67">
        <w:trPr>
          <w:trHeight w:val="2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CA6CB8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A6CB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7.1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СДК Новый Заган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1,2индикатор№2,3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lastRenderedPageBreak/>
              <w:t>МБУК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29,0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10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20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7.2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Музей И.К Калашникова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Задача№1,2индикатор№2,3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МБУК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26,4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40,0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26,4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9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40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13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98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Сохранение историко-культурного наследия Мухоршибирского района (ремонт, реставрация памятников)*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Задача№1,2индикатор№1,2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Управление культуры и туризма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32BBE">
              <w:rPr>
                <w:rFonts w:ascii="Times New Roman" w:hAnsi="Times New Roman"/>
                <w:sz w:val="20"/>
                <w:szCs w:val="20"/>
              </w:rPr>
              <w:t xml:space="preserve"> МБУКи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</w:tr>
      <w:tr w:rsidR="00B926DE" w:rsidRPr="00032BBE" w:rsidTr="00BE2C67">
        <w:trPr>
          <w:trHeight w:val="144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37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Проведение юбилейных культурно-массовых мероприятий, в т.ч.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Задача№2индикатор№3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Управление культуры и туризма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 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B926DE" w:rsidRPr="006E19E6" w:rsidRDefault="00B926DE" w:rsidP="00B926DE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6E19E6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6E19E6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6E19E6">
              <w:rPr>
                <w:rFonts w:ascii="Times New Roman" w:eastAsia="Calibri" w:hAnsi="Times New Roman"/>
                <w:b/>
                <w:sz w:val="20"/>
                <w:szCs w:val="20"/>
              </w:rPr>
              <w:t>15,9</w:t>
            </w:r>
          </w:p>
        </w:tc>
        <w:tc>
          <w:tcPr>
            <w:tcW w:w="709" w:type="dxa"/>
            <w:shd w:val="clear" w:color="auto" w:fill="FFFFFF"/>
          </w:tcPr>
          <w:p w:rsidR="00B926DE" w:rsidRPr="006E19E6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6E19E6">
              <w:rPr>
                <w:rFonts w:ascii="Times New Roman" w:eastAsia="Calibri" w:hAnsi="Times New Roman"/>
                <w:b/>
                <w:sz w:val="20"/>
                <w:szCs w:val="20"/>
              </w:rPr>
              <w:t>366,0</w:t>
            </w:r>
          </w:p>
        </w:tc>
        <w:tc>
          <w:tcPr>
            <w:tcW w:w="857" w:type="dxa"/>
            <w:shd w:val="clear" w:color="auto" w:fill="FFFFFF"/>
          </w:tcPr>
          <w:p w:rsidR="00B926DE" w:rsidRPr="006E19E6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6E19E6">
              <w:rPr>
                <w:rFonts w:ascii="Times New Roman" w:eastAsia="Calibri" w:hAnsi="Times New Roman"/>
                <w:b/>
                <w:sz w:val="20"/>
                <w:szCs w:val="20"/>
              </w:rPr>
              <w:t>900,11</w:t>
            </w:r>
          </w:p>
        </w:tc>
        <w:tc>
          <w:tcPr>
            <w:tcW w:w="702" w:type="dxa"/>
            <w:shd w:val="clear" w:color="auto" w:fill="FFFFFF"/>
          </w:tcPr>
          <w:p w:rsidR="00B926DE" w:rsidRPr="006E19E6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6E19E6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317,81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38,30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559,42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866,6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866,6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250,0</w:t>
            </w:r>
          </w:p>
        </w:tc>
      </w:tr>
      <w:tr w:rsidR="00B926DE" w:rsidRPr="00032BBE" w:rsidTr="00BE2C67">
        <w:trPr>
          <w:trHeight w:val="13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6E19E6" w:rsidRDefault="00B926DE" w:rsidP="00B926DE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6E19E6">
              <w:rPr>
                <w:rFonts w:ascii="Times New Roman" w:eastAsia="Arial" w:hAnsi="Times New Roman"/>
                <w:b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105,0</w:t>
            </w:r>
          </w:p>
        </w:tc>
        <w:tc>
          <w:tcPr>
            <w:tcW w:w="857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6E19E6" w:rsidRDefault="00B926DE" w:rsidP="00B926DE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6E19E6">
              <w:rPr>
                <w:rFonts w:ascii="Times New Roman" w:eastAsia="Arial" w:hAnsi="Times New Roman"/>
                <w:b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71,0</w:t>
            </w:r>
          </w:p>
        </w:tc>
        <w:tc>
          <w:tcPr>
            <w:tcW w:w="857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6E19E6" w:rsidRDefault="00B926DE" w:rsidP="00B926DE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6E19E6">
              <w:rPr>
                <w:rFonts w:ascii="Times New Roman" w:eastAsia="Arial" w:hAnsi="Times New Roman"/>
                <w:b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15,9</w:t>
            </w:r>
          </w:p>
        </w:tc>
        <w:tc>
          <w:tcPr>
            <w:tcW w:w="709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190,0</w:t>
            </w:r>
          </w:p>
        </w:tc>
        <w:tc>
          <w:tcPr>
            <w:tcW w:w="857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900,11</w:t>
            </w:r>
          </w:p>
        </w:tc>
        <w:tc>
          <w:tcPr>
            <w:tcW w:w="702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317,81</w:t>
            </w:r>
          </w:p>
        </w:tc>
        <w:tc>
          <w:tcPr>
            <w:tcW w:w="835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38,30</w:t>
            </w:r>
          </w:p>
        </w:tc>
        <w:tc>
          <w:tcPr>
            <w:tcW w:w="872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559,42</w:t>
            </w:r>
          </w:p>
        </w:tc>
        <w:tc>
          <w:tcPr>
            <w:tcW w:w="708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866,6</w:t>
            </w:r>
          </w:p>
        </w:tc>
        <w:tc>
          <w:tcPr>
            <w:tcW w:w="708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866,6</w:t>
            </w:r>
          </w:p>
        </w:tc>
        <w:tc>
          <w:tcPr>
            <w:tcW w:w="993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250,0</w:t>
            </w:r>
          </w:p>
        </w:tc>
        <w:tc>
          <w:tcPr>
            <w:tcW w:w="708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250,0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6E19E6" w:rsidRDefault="00B926DE" w:rsidP="00B926DE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6E19E6">
              <w:rPr>
                <w:rFonts w:ascii="Times New Roman" w:eastAsia="Arial" w:hAnsi="Times New Roman"/>
                <w:b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0B414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0B4140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B4140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9.1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Празднование юбилея Победы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Задача№4индикатор№5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Управление культуры и туризма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281,0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400,11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317,81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B926DE" w:rsidRPr="00A1580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A15800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</w:t>
            </w:r>
            <w:r w:rsidRPr="00A15800">
              <w:rPr>
                <w:rFonts w:ascii="Times New Roman" w:eastAsia="Calibri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:rsidR="00B926DE" w:rsidRPr="00A1580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A15800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</w:t>
            </w:r>
            <w:r w:rsidRPr="00A15800">
              <w:rPr>
                <w:rFonts w:ascii="Times New Roman" w:eastAsia="Calibri" w:hAnsi="Times New Roman"/>
                <w:b/>
                <w:sz w:val="20"/>
                <w:szCs w:val="20"/>
              </w:rPr>
              <w:t>0,0</w:t>
            </w:r>
          </w:p>
        </w:tc>
      </w:tr>
      <w:tr w:rsidR="00B926DE" w:rsidRPr="00032BBE" w:rsidTr="00BE2C67">
        <w:trPr>
          <w:trHeight w:val="220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105,0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9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105,0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400,11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317,81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200,0</w:t>
            </w:r>
          </w:p>
        </w:tc>
      </w:tr>
      <w:tr w:rsidR="00B926DE" w:rsidRPr="00032BBE" w:rsidTr="00BE2C67">
        <w:trPr>
          <w:trHeight w:val="240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71,0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9.2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Празднование 250-летия старообрядцев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Задача№2,3индикатор4,5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Управление культуры и туризма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</w:t>
            </w:r>
            <w:r>
              <w:rPr>
                <w:rFonts w:ascii="Times New Roman" w:eastAsia="Arial" w:hAnsi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15,9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tabs>
                <w:tab w:val="left" w:pos="300"/>
                <w:tab w:val="center" w:pos="413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    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56692" w:rsidRDefault="00B926DE" w:rsidP="00B926DE">
            <w:pPr>
              <w:tabs>
                <w:tab w:val="left" w:pos="300"/>
                <w:tab w:val="center" w:pos="413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56692">
              <w:rPr>
                <w:rFonts w:ascii="Times New Roman" w:eastAsia="Calibri" w:hAnsi="Times New Roman"/>
                <w:sz w:val="20"/>
                <w:szCs w:val="20"/>
              </w:rPr>
              <w:t>32,20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708" w:type="dxa"/>
            <w:shd w:val="clear" w:color="auto" w:fill="FFFFFF"/>
          </w:tcPr>
          <w:p w:rsidR="00B926DE" w:rsidRPr="00A1580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709" w:type="dxa"/>
            <w:shd w:val="clear" w:color="auto" w:fill="FFFFFF"/>
          </w:tcPr>
          <w:p w:rsidR="00B926DE" w:rsidRPr="00A1580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50,0</w:t>
            </w:r>
          </w:p>
        </w:tc>
      </w:tr>
      <w:tr w:rsidR="00B926DE" w:rsidRPr="00032BBE" w:rsidTr="00BE2C67">
        <w:trPr>
          <w:trHeight w:val="2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15,9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32,2</w:t>
            </w: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34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9.3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Юбилей народного писателя И.К Калашникова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Задача№2индикатор№2,3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МБУК Шаралдайский КИДЦ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032BB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032BB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85,0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56692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692">
              <w:rPr>
                <w:rFonts w:ascii="Times New Roman" w:hAnsi="Times New Roman"/>
                <w:sz w:val="20"/>
                <w:szCs w:val="20"/>
              </w:rPr>
              <w:t>6,10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80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6,1</w:t>
            </w: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7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16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61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9.4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 xml:space="preserve">Празднование  </w:t>
            </w:r>
            <w:r>
              <w:rPr>
                <w:rFonts w:ascii="Times New Roman" w:hAnsi="Times New Roman" w:cs="Times New Roman"/>
              </w:rPr>
              <w:t>юбилея Мух</w:t>
            </w:r>
            <w:r w:rsidRPr="00032BBE">
              <w:rPr>
                <w:rFonts w:ascii="Times New Roman" w:hAnsi="Times New Roman" w:cs="Times New Roman"/>
              </w:rPr>
              <w:t>оршибирского района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Задача№2индикатор№1,2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Управление культуры и туризма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  <w:r w:rsidRPr="00032BB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Pr="00032BB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559,42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500,0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559,42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79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79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9,5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 xml:space="preserve">Празднование </w:t>
            </w:r>
            <w:r>
              <w:rPr>
                <w:rFonts w:ascii="Times New Roman" w:hAnsi="Times New Roman" w:cs="Times New Roman"/>
              </w:rPr>
              <w:t xml:space="preserve">100- </w:t>
            </w:r>
            <w:proofErr w:type="spellStart"/>
            <w:r>
              <w:rPr>
                <w:rFonts w:ascii="Times New Roman" w:hAnsi="Times New Roman" w:cs="Times New Roman"/>
              </w:rPr>
              <w:t>летия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381B8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B89">
              <w:rPr>
                <w:rFonts w:ascii="Times New Roman" w:eastAsia="Calibri" w:hAnsi="Times New Roman"/>
                <w:b/>
                <w:sz w:val="20"/>
                <w:szCs w:val="20"/>
              </w:rPr>
              <w:t>866,6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866,6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79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79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381B8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81B89">
              <w:rPr>
                <w:rFonts w:ascii="Times New Roman" w:eastAsia="Calibri" w:hAnsi="Times New Roman"/>
                <w:sz w:val="20"/>
                <w:szCs w:val="20"/>
              </w:rPr>
              <w:t>866,6</w:t>
            </w:r>
          </w:p>
        </w:tc>
        <w:tc>
          <w:tcPr>
            <w:tcW w:w="708" w:type="dxa"/>
            <w:shd w:val="clear" w:color="auto" w:fill="FFFFFF"/>
          </w:tcPr>
          <w:p w:rsidR="00B926DE" w:rsidRPr="00381B89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81B89">
              <w:rPr>
                <w:rFonts w:ascii="Times New Roman" w:eastAsia="Calibri" w:hAnsi="Times New Roman"/>
                <w:sz w:val="20"/>
                <w:szCs w:val="20"/>
              </w:rPr>
              <w:t>866,6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79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179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tabs>
                <w:tab w:val="left" w:pos="300"/>
                <w:tab w:val="center" w:pos="413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5121C2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Проведение плановых культурно-массовых мероприятий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Задача№3,4индикатор№3,4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Управление культуры и туризма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86,0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1219,3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540,19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806,70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2500,0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2500,0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2500,0</w:t>
            </w:r>
          </w:p>
        </w:tc>
      </w:tr>
      <w:tr w:rsidR="00B926DE" w:rsidRPr="005121C2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388,6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1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5121C2" w:rsidTr="00BE2C67">
        <w:trPr>
          <w:trHeight w:val="232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86,0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388,6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540,19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806,70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1C2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2500,0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2500,0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2500,0</w:t>
            </w:r>
          </w:p>
        </w:tc>
      </w:tr>
      <w:tr w:rsidR="00B926DE" w:rsidRPr="005121C2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5121C2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442,1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1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5121C2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11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Участие в международных, межрегиональных, всероссийских, республиканских фестивалях, выставках и конкурсах*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Задача№3,4индикатор№4,5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Управление культуры и туризма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       </w:t>
            </w: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1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</w:tr>
      <w:tr w:rsidR="00B926DE" w:rsidRPr="005121C2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</w:tr>
      <w:tr w:rsidR="00B926DE" w:rsidRPr="005121C2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5121C2" w:rsidTr="00BE2C67">
        <w:trPr>
          <w:trHeight w:val="351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5121C2" w:rsidTr="00BE2C67">
        <w:trPr>
          <w:trHeight w:val="518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5121C2" w:rsidTr="00BE2C67">
        <w:trPr>
          <w:trHeight w:val="73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12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BBE">
              <w:rPr>
                <w:rFonts w:ascii="Times New Roman" w:hAnsi="Times New Roman"/>
                <w:sz w:val="20"/>
                <w:szCs w:val="20"/>
              </w:rPr>
              <w:t>Безбарьерная среда для инвалидов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Задача№4,5индикатор№3,4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Управление культуры и туризма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</w:t>
            </w:r>
            <w:r>
              <w:rPr>
                <w:rFonts w:ascii="Times New Roman" w:eastAsia="Arial" w:hAnsi="Times New Roman"/>
                <w:sz w:val="20"/>
                <w:szCs w:val="20"/>
              </w:rPr>
              <w:t>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100,0</w:t>
            </w:r>
          </w:p>
        </w:tc>
      </w:tr>
      <w:tr w:rsidR="00B926DE" w:rsidRPr="005121C2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5121C2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</w:tr>
      <w:tr w:rsidR="00B926DE" w:rsidRPr="005121C2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tabs>
                <w:tab w:val="left" w:pos="300"/>
                <w:tab w:val="center" w:pos="413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5121C2" w:rsidTr="00BE2C67">
        <w:trPr>
          <w:trHeight w:val="73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5121C2" w:rsidTr="00BE2C67">
        <w:trPr>
          <w:trHeight w:val="78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13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Поддержка лучших  учреждений сельских домов культуры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Задача№3,4индикатор№4,5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Управление культуры и туризма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171,71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231,98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271,98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106,38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317,4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317,4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</w:tr>
      <w:tr w:rsidR="00B926DE" w:rsidRPr="005121C2" w:rsidTr="00BE2C67">
        <w:trPr>
          <w:trHeight w:val="210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65,32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125,60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165,60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105,0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105,0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250,0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300,0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300,0</w:t>
            </w:r>
          </w:p>
        </w:tc>
      </w:tr>
      <w:tr w:rsidR="00B926DE" w:rsidRPr="00032BBE" w:rsidTr="00BE2C67">
        <w:trPr>
          <w:trHeight w:val="225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6,39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6,38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6,38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6,38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212,4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212,4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200,0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200,0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5,32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5,60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5,6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152885" w:rsidTr="00BE2C67">
        <w:trPr>
          <w:trHeight w:val="224"/>
        </w:trPr>
        <w:tc>
          <w:tcPr>
            <w:tcW w:w="280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14</w:t>
            </w:r>
          </w:p>
        </w:tc>
        <w:tc>
          <w:tcPr>
            <w:tcW w:w="1975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Изготовление проектно-сметной документации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Задача№3,4индикатор№4,5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BBE">
              <w:rPr>
                <w:rFonts w:ascii="Times New Roman" w:hAnsi="Times New Roman" w:cs="Times New Roman"/>
              </w:rPr>
              <w:t>Управление культуры и туризма</w:t>
            </w:r>
          </w:p>
        </w:tc>
        <w:tc>
          <w:tcPr>
            <w:tcW w:w="579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2015г</w:t>
            </w:r>
          </w:p>
        </w:tc>
        <w:tc>
          <w:tcPr>
            <w:tcW w:w="576" w:type="dxa"/>
            <w:vMerge w:val="restart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032BBE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032BBE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1700,0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1335,</w:t>
            </w: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b/>
                <w:sz w:val="20"/>
                <w:szCs w:val="20"/>
              </w:rPr>
              <w:t>364,96</w:t>
            </w:r>
          </w:p>
        </w:tc>
        <w:tc>
          <w:tcPr>
            <w:tcW w:w="708" w:type="dxa"/>
            <w:shd w:val="clear" w:color="auto" w:fill="FFFFFF"/>
          </w:tcPr>
          <w:p w:rsidR="00B926DE" w:rsidRPr="003E033C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E033C">
              <w:rPr>
                <w:rFonts w:ascii="Times New Roman" w:eastAsia="Calibri" w:hAnsi="Times New Roman"/>
                <w:b/>
                <w:sz w:val="20"/>
                <w:szCs w:val="20"/>
              </w:rPr>
              <w:t>2514,2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2514,2</w:t>
            </w:r>
          </w:p>
        </w:tc>
        <w:tc>
          <w:tcPr>
            <w:tcW w:w="993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708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709" w:type="dxa"/>
            <w:shd w:val="clear" w:color="auto" w:fill="FFFFFF"/>
          </w:tcPr>
          <w:p w:rsidR="00B926DE" w:rsidRPr="005121C2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1000,0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1700,0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1335,00</w:t>
            </w:r>
          </w:p>
        </w:tc>
        <w:tc>
          <w:tcPr>
            <w:tcW w:w="872" w:type="dxa"/>
            <w:shd w:val="clear" w:color="auto" w:fill="FFFFFF"/>
          </w:tcPr>
          <w:p w:rsidR="00B926DE" w:rsidRPr="000B414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B4140">
              <w:rPr>
                <w:rFonts w:ascii="Times New Roman" w:eastAsia="Calibri" w:hAnsi="Times New Roman"/>
                <w:sz w:val="20"/>
                <w:szCs w:val="20"/>
              </w:rPr>
              <w:t>364,96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2514,2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2514,2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1000,0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1000,0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1000,0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84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11948,8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14086,6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25403,96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57125,44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37805,20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97805,86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55446,58</w:t>
            </w:r>
          </w:p>
        </w:tc>
        <w:tc>
          <w:tcPr>
            <w:tcW w:w="872" w:type="dxa"/>
            <w:shd w:val="clear" w:color="auto" w:fill="FFFFFF"/>
          </w:tcPr>
          <w:p w:rsidR="00B926DE" w:rsidRPr="00F27680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27680">
              <w:rPr>
                <w:rFonts w:ascii="Times New Roman" w:eastAsia="Calibri" w:hAnsi="Times New Roman"/>
                <w:b/>
                <w:sz w:val="20"/>
                <w:szCs w:val="20"/>
              </w:rPr>
              <w:t>80619,554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62091,32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75508,20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66020,0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70980,0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70980,0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84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423,5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17671,12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5011,67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128536,98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5024,41</w:t>
            </w:r>
          </w:p>
        </w:tc>
        <w:tc>
          <w:tcPr>
            <w:tcW w:w="872" w:type="dxa"/>
            <w:shd w:val="clear" w:color="auto" w:fill="FFFFFF"/>
          </w:tcPr>
          <w:p w:rsidR="00B926DE" w:rsidRPr="00923A1D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b/>
                <w:sz w:val="20"/>
                <w:szCs w:val="20"/>
              </w:rPr>
              <w:t>2757,90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10417,96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10417,96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Республиканский бюджет</w:t>
            </w:r>
          </w:p>
        </w:tc>
        <w:tc>
          <w:tcPr>
            <w:tcW w:w="84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2361,7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2899,7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4522,85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15672,42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14400,95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38448,86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17643,15</w:t>
            </w:r>
          </w:p>
        </w:tc>
        <w:tc>
          <w:tcPr>
            <w:tcW w:w="872" w:type="dxa"/>
            <w:shd w:val="clear" w:color="auto" w:fill="FFFFFF"/>
          </w:tcPr>
          <w:p w:rsidR="00B926DE" w:rsidRPr="00923A1D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b/>
                <w:sz w:val="20"/>
                <w:szCs w:val="20"/>
              </w:rPr>
              <w:t>31667,22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29373,77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31427,72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30270,0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35995,0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35995,0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84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8729,5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10052,3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20457,61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23781,9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18392,58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30820,02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32779,02</w:t>
            </w:r>
          </w:p>
        </w:tc>
        <w:tc>
          <w:tcPr>
            <w:tcW w:w="872" w:type="dxa"/>
            <w:shd w:val="clear" w:color="auto" w:fill="FFFFFF"/>
          </w:tcPr>
          <w:p w:rsidR="00B926DE" w:rsidRPr="00923A1D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b/>
                <w:sz w:val="20"/>
                <w:szCs w:val="20"/>
              </w:rPr>
              <w:t>46194,434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22299,59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33662,52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35750,0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34985,0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34985,0</w:t>
            </w:r>
          </w:p>
        </w:tc>
      </w:tr>
      <w:tr w:rsidR="00B926DE" w:rsidRPr="00032BBE" w:rsidTr="00BE2C67">
        <w:trPr>
          <w:trHeight w:val="224"/>
        </w:trPr>
        <w:tc>
          <w:tcPr>
            <w:tcW w:w="280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FFFF"/>
          </w:tcPr>
          <w:p w:rsidR="00B926DE" w:rsidRPr="00032BBE" w:rsidRDefault="00B926DE" w:rsidP="00B926DE">
            <w:pPr>
              <w:tabs>
                <w:tab w:val="left" w:pos="4970"/>
              </w:tabs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Внебюджетные средства.</w:t>
            </w:r>
          </w:p>
        </w:tc>
        <w:tc>
          <w:tcPr>
            <w:tcW w:w="84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857,6</w:t>
            </w:r>
          </w:p>
        </w:tc>
        <w:tc>
          <w:tcPr>
            <w:tcW w:w="709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1134,6</w:t>
            </w:r>
          </w:p>
        </w:tc>
        <w:tc>
          <w:tcPr>
            <w:tcW w:w="857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32BB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2" w:type="dxa"/>
            <w:shd w:val="clear" w:color="auto" w:fill="FFFFFF"/>
          </w:tcPr>
          <w:p w:rsidR="00B926DE" w:rsidRPr="00032BBE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auto" w:fill="FFFFFF"/>
          </w:tcPr>
          <w:p w:rsidR="00B926DE" w:rsidRPr="004E3577" w:rsidRDefault="00B926DE" w:rsidP="00B926D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2" w:type="dxa"/>
            <w:shd w:val="clear" w:color="auto" w:fill="FFFFFF"/>
          </w:tcPr>
          <w:p w:rsidR="00B926DE" w:rsidRPr="00923A1D" w:rsidRDefault="00B926DE" w:rsidP="00B926D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23A1D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uppressAutoHyphens w:val="0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Pr="004E3577" w:rsidRDefault="00B926DE" w:rsidP="00B926DE">
            <w:pPr>
              <w:suppressAutoHyphens w:val="0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B926DE" w:rsidRPr="004E3577" w:rsidRDefault="00B926DE" w:rsidP="00B926DE">
            <w:pPr>
              <w:suppressAutoHyphens w:val="0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B926DE" w:rsidRDefault="00B926DE" w:rsidP="00B926DE">
            <w:pPr>
              <w:suppressAutoHyphens w:val="0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B926DE" w:rsidRDefault="00B926DE" w:rsidP="00B926DE">
            <w:pPr>
              <w:suppressAutoHyphens w:val="0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</w:tbl>
    <w:p w:rsidR="00E82FA2" w:rsidRDefault="00E82FA2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E82FA2" w:rsidRDefault="00E82FA2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bookmarkEnd w:id="1"/>
    <w:p w:rsidR="007770E1" w:rsidRDefault="007770E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7770E1" w:rsidRDefault="007770E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7770E1" w:rsidRDefault="007770E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CD51F4" w:rsidRPr="00F14D56" w:rsidRDefault="00CD51F4" w:rsidP="00CD51F4">
      <w:pPr>
        <w:pStyle w:val="ad"/>
        <w:spacing w:after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</w:rPr>
        <w:tab/>
      </w:r>
      <w:r w:rsidRPr="00F14D56">
        <w:rPr>
          <w:rFonts w:ascii="Times New Roman" w:hAnsi="Times New Roman"/>
          <w:sz w:val="20"/>
          <w:szCs w:val="20"/>
        </w:rPr>
        <w:t>*-при наличии финансовых средств из соответствующего бюджета</w:t>
      </w:r>
    </w:p>
    <w:p w:rsidR="007770E1" w:rsidRDefault="007770E1" w:rsidP="00CD51F4">
      <w:pPr>
        <w:pStyle w:val="ConsPlusNormal"/>
        <w:tabs>
          <w:tab w:val="left" w:pos="1080"/>
        </w:tabs>
        <w:outlineLvl w:val="0"/>
        <w:rPr>
          <w:rFonts w:ascii="Times New Roman" w:hAnsi="Times New Roman" w:cs="Times New Roman"/>
          <w:bCs/>
        </w:rPr>
      </w:pPr>
    </w:p>
    <w:p w:rsidR="007770E1" w:rsidRDefault="007770E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A653AA" w:rsidRDefault="00A653AA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A653AA" w:rsidRDefault="00A653AA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931F1A" w:rsidRDefault="00931F1A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78000C" w:rsidRDefault="0078000C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B36997" w:rsidRDefault="00B36997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B36997" w:rsidRDefault="00B36997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B36997" w:rsidRDefault="00B36997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B36997" w:rsidRDefault="00B36997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B36997" w:rsidRDefault="00B36997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B36997" w:rsidRDefault="00B36997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78000C" w:rsidRDefault="0078000C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952C88" w:rsidRDefault="00952C88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lastRenderedPageBreak/>
        <w:t>Приложение</w:t>
      </w:r>
      <w:r w:rsidR="00363375">
        <w:rPr>
          <w:rFonts w:ascii="Times New Roman" w:hAnsi="Times New Roman" w:cs="Times New Roman"/>
          <w:bCs/>
        </w:rPr>
        <w:t xml:space="preserve"> </w:t>
      </w:r>
      <w:r w:rsidR="009C33BA">
        <w:rPr>
          <w:rFonts w:ascii="Times New Roman" w:hAnsi="Times New Roman" w:cs="Times New Roman"/>
          <w:bCs/>
        </w:rPr>
        <w:t>6</w:t>
      </w: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2538E9" w:rsidRPr="002538E9" w:rsidRDefault="00574CD5" w:rsidP="00157D3B">
      <w:pPr>
        <w:pStyle w:val="ConsPlusNormal"/>
        <w:jc w:val="right"/>
        <w:outlineLvl w:val="0"/>
        <w:rPr>
          <w:rFonts w:ascii="Times New Roman" w:hAnsi="Times New Roman"/>
          <w:bCs/>
        </w:rPr>
      </w:pPr>
      <w:r w:rsidRPr="00F14D56">
        <w:rPr>
          <w:rFonts w:ascii="Times New Roman" w:hAnsi="Times New Roman" w:cs="Times New Roman"/>
          <w:bCs/>
        </w:rPr>
        <w:t>от «</w:t>
      </w:r>
      <w:r w:rsidR="0024127E">
        <w:rPr>
          <w:rFonts w:ascii="Times New Roman" w:hAnsi="Times New Roman" w:cs="Times New Roman"/>
          <w:bCs/>
        </w:rPr>
        <w:t>01</w:t>
      </w:r>
      <w:r w:rsidRPr="00F14D56">
        <w:rPr>
          <w:rFonts w:ascii="Times New Roman" w:hAnsi="Times New Roman" w:cs="Times New Roman"/>
          <w:bCs/>
        </w:rPr>
        <w:t>»</w:t>
      </w:r>
      <w:r w:rsidR="00157D3B">
        <w:rPr>
          <w:rFonts w:ascii="Times New Roman" w:hAnsi="Times New Roman" w:cs="Times New Roman"/>
          <w:bCs/>
        </w:rPr>
        <w:t xml:space="preserve"> </w:t>
      </w:r>
      <w:r w:rsidR="004579E7">
        <w:rPr>
          <w:rFonts w:ascii="Times New Roman" w:hAnsi="Times New Roman" w:cs="Times New Roman"/>
          <w:bCs/>
        </w:rPr>
        <w:t xml:space="preserve">  </w:t>
      </w:r>
      <w:r w:rsidR="0024127E">
        <w:rPr>
          <w:rFonts w:ascii="Times New Roman" w:hAnsi="Times New Roman" w:cs="Times New Roman"/>
          <w:bCs/>
        </w:rPr>
        <w:t>ноября</w:t>
      </w:r>
      <w:r w:rsidR="004579E7">
        <w:rPr>
          <w:rFonts w:ascii="Times New Roman" w:hAnsi="Times New Roman" w:cs="Times New Roman"/>
          <w:bCs/>
        </w:rPr>
        <w:t xml:space="preserve"> </w:t>
      </w:r>
      <w:r w:rsidR="00157D3B">
        <w:rPr>
          <w:rFonts w:ascii="Times New Roman" w:hAnsi="Times New Roman" w:cs="Times New Roman"/>
          <w:bCs/>
        </w:rPr>
        <w:t xml:space="preserve"> 202</w:t>
      </w:r>
      <w:r w:rsidR="004579E7">
        <w:rPr>
          <w:rFonts w:ascii="Times New Roman" w:hAnsi="Times New Roman" w:cs="Times New Roman"/>
          <w:bCs/>
        </w:rPr>
        <w:t>3</w:t>
      </w:r>
      <w:r w:rsidRPr="00F14D56">
        <w:rPr>
          <w:rFonts w:ascii="Times New Roman" w:hAnsi="Times New Roman" w:cs="Times New Roman"/>
          <w:bCs/>
        </w:rPr>
        <w:t>. №</w:t>
      </w:r>
      <w:r w:rsidR="0024127E">
        <w:rPr>
          <w:rFonts w:ascii="Times New Roman" w:hAnsi="Times New Roman" w:cs="Times New Roman"/>
          <w:bCs/>
        </w:rPr>
        <w:t>711</w:t>
      </w:r>
    </w:p>
    <w:p w:rsidR="00E82FA2" w:rsidRDefault="00E82FA2" w:rsidP="00574CD5">
      <w:pPr>
        <w:pStyle w:val="ad"/>
        <w:spacing w:after="0"/>
        <w:rPr>
          <w:rFonts w:ascii="Times New Roman" w:hAnsi="Times New Roman"/>
          <w:bCs/>
        </w:rPr>
      </w:pPr>
    </w:p>
    <w:p w:rsidR="00574CD5" w:rsidRPr="002538E9" w:rsidRDefault="00574CD5" w:rsidP="00574CD5">
      <w:pPr>
        <w:pStyle w:val="ad"/>
        <w:spacing w:after="0"/>
        <w:rPr>
          <w:rFonts w:ascii="Times New Roman" w:hAnsi="Times New Roman"/>
        </w:rPr>
      </w:pPr>
      <w:r w:rsidRPr="002538E9">
        <w:rPr>
          <w:rFonts w:ascii="Times New Roman" w:hAnsi="Times New Roman"/>
          <w:bCs/>
        </w:rPr>
        <w:t>Раздел 7.</w:t>
      </w:r>
      <w:r w:rsidRPr="002538E9">
        <w:rPr>
          <w:rStyle w:val="10"/>
          <w:rFonts w:ascii="Times New Roman" w:hAnsi="Times New Roman"/>
          <w:b w:val="0"/>
          <w:sz w:val="22"/>
          <w:szCs w:val="22"/>
        </w:rPr>
        <w:t>Ресурсное обеспечение подпрограммы</w:t>
      </w:r>
      <w:r w:rsidRPr="002538E9">
        <w:rPr>
          <w:rFonts w:ascii="Times New Roman" w:hAnsi="Times New Roman"/>
          <w:bCs/>
        </w:rPr>
        <w:t xml:space="preserve"> </w:t>
      </w:r>
      <w:r w:rsidRPr="002538E9">
        <w:rPr>
          <w:rFonts w:ascii="Times New Roman" w:hAnsi="Times New Roman"/>
        </w:rPr>
        <w:t>«Народное творчество и культурно-досуговая деятельность»</w:t>
      </w:r>
    </w:p>
    <w:p w:rsidR="00574CD5" w:rsidRPr="002538E9" w:rsidRDefault="00574CD5" w:rsidP="00574CD5">
      <w:pPr>
        <w:pStyle w:val="ad"/>
        <w:spacing w:after="0"/>
        <w:rPr>
          <w:rFonts w:ascii="Times New Roman" w:hAnsi="Times New Roman"/>
        </w:rPr>
      </w:pPr>
      <w:r w:rsidRPr="002538E9">
        <w:rPr>
          <w:rStyle w:val="10"/>
          <w:rFonts w:ascii="Times New Roman" w:hAnsi="Times New Roman"/>
          <w:b w:val="0"/>
          <w:sz w:val="22"/>
          <w:szCs w:val="22"/>
        </w:rPr>
        <w:t>Ресурсное обеспечение подпрограммы</w:t>
      </w:r>
      <w:r w:rsidRPr="002538E9">
        <w:rPr>
          <w:rFonts w:ascii="Times New Roman" w:hAnsi="Times New Roman"/>
          <w:bCs/>
        </w:rPr>
        <w:t xml:space="preserve"> </w:t>
      </w:r>
      <w:r w:rsidRPr="002538E9">
        <w:rPr>
          <w:rFonts w:ascii="Times New Roman" w:hAnsi="Times New Roman"/>
        </w:rPr>
        <w:t xml:space="preserve">«Народное творчество и культурно-досуговая деятельность» </w:t>
      </w:r>
    </w:p>
    <w:p w:rsidR="002538E9" w:rsidRDefault="00574CD5" w:rsidP="00007C4C">
      <w:pPr>
        <w:pStyle w:val="ad"/>
        <w:tabs>
          <w:tab w:val="left" w:pos="13325"/>
        </w:tabs>
        <w:rPr>
          <w:rStyle w:val="10"/>
          <w:rFonts w:ascii="Times New Roman" w:hAnsi="Times New Roman"/>
          <w:b w:val="0"/>
          <w:sz w:val="22"/>
          <w:szCs w:val="22"/>
        </w:rPr>
      </w:pPr>
      <w:r w:rsidRPr="002538E9">
        <w:rPr>
          <w:rStyle w:val="10"/>
          <w:rFonts w:ascii="Times New Roman" w:hAnsi="Times New Roman"/>
          <w:b w:val="0"/>
          <w:sz w:val="22"/>
          <w:szCs w:val="22"/>
        </w:rPr>
        <w:t>за счёт средств муниципального образования «Мухоршибирский район»</w:t>
      </w:r>
    </w:p>
    <w:tbl>
      <w:tblPr>
        <w:tblStyle w:val="af6"/>
        <w:tblW w:w="15168" w:type="dxa"/>
        <w:tblInd w:w="-34" w:type="dxa"/>
        <w:tblLayout w:type="fixed"/>
        <w:tblLook w:val="04A0"/>
      </w:tblPr>
      <w:tblGrid>
        <w:gridCol w:w="554"/>
        <w:gridCol w:w="840"/>
        <w:gridCol w:w="1132"/>
        <w:gridCol w:w="986"/>
        <w:gridCol w:w="425"/>
        <w:gridCol w:w="425"/>
        <w:gridCol w:w="567"/>
        <w:gridCol w:w="430"/>
        <w:gridCol w:w="709"/>
        <w:gridCol w:w="709"/>
        <w:gridCol w:w="708"/>
        <w:gridCol w:w="721"/>
        <w:gridCol w:w="709"/>
        <w:gridCol w:w="850"/>
        <w:gridCol w:w="725"/>
        <w:gridCol w:w="992"/>
        <w:gridCol w:w="709"/>
        <w:gridCol w:w="709"/>
        <w:gridCol w:w="850"/>
        <w:gridCol w:w="709"/>
        <w:gridCol w:w="709"/>
      </w:tblGrid>
      <w:tr w:rsidR="00423EEA" w:rsidRPr="002538E9" w:rsidTr="00AC1E78">
        <w:trPr>
          <w:trHeight w:val="661"/>
        </w:trPr>
        <w:tc>
          <w:tcPr>
            <w:tcW w:w="554" w:type="dxa"/>
            <w:vMerge w:val="restart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40" w:type="dxa"/>
            <w:vMerge w:val="restart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2" w:type="dxa"/>
            <w:vMerge w:val="restart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 xml:space="preserve">Наименование </w:t>
            </w:r>
            <w:proofErr w:type="spellStart"/>
            <w:r w:rsidRPr="002538E9">
              <w:rPr>
                <w:rFonts w:ascii="Times New Roman" w:hAnsi="Times New Roman" w:cs="Times New Roman"/>
              </w:rPr>
              <w:t>подпрограммы,мероприятия</w:t>
            </w:r>
            <w:proofErr w:type="spellEnd"/>
          </w:p>
        </w:tc>
        <w:tc>
          <w:tcPr>
            <w:tcW w:w="986" w:type="dxa"/>
            <w:vMerge w:val="restart"/>
          </w:tcPr>
          <w:p w:rsidR="00423EEA" w:rsidRPr="002538E9" w:rsidRDefault="00423EEA" w:rsidP="00706080">
            <w:pPr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847" w:type="dxa"/>
            <w:gridSpan w:val="4"/>
            <w:tcBorders>
              <w:right w:val="single" w:sz="4" w:space="0" w:color="auto"/>
            </w:tcBorders>
          </w:tcPr>
          <w:p w:rsidR="00423EEA" w:rsidRPr="002538E9" w:rsidRDefault="00423EEA" w:rsidP="00251E2B">
            <w:pPr>
              <w:suppressAutoHyphens w:val="0"/>
              <w:jc w:val="center"/>
            </w:pPr>
            <w:r w:rsidRPr="002538E9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809" w:type="dxa"/>
            <w:gridSpan w:val="13"/>
            <w:tcBorders>
              <w:right w:val="single" w:sz="4" w:space="0" w:color="auto"/>
            </w:tcBorders>
          </w:tcPr>
          <w:p w:rsidR="00423EEA" w:rsidRPr="002538E9" w:rsidRDefault="00423EEA">
            <w:pPr>
              <w:suppressAutoHyphens w:val="0"/>
            </w:pPr>
          </w:p>
        </w:tc>
      </w:tr>
      <w:tr w:rsidR="00423EEA" w:rsidRPr="002538E9" w:rsidTr="00423EEA">
        <w:trPr>
          <w:trHeight w:val="1242"/>
        </w:trPr>
        <w:tc>
          <w:tcPr>
            <w:tcW w:w="554" w:type="dxa"/>
            <w:vMerge/>
          </w:tcPr>
          <w:p w:rsidR="00423EEA" w:rsidRPr="002538E9" w:rsidRDefault="00423EEA" w:rsidP="0070608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Merge/>
          </w:tcPr>
          <w:p w:rsidR="00423EEA" w:rsidRPr="002538E9" w:rsidRDefault="00423EEA" w:rsidP="0070608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423EEA" w:rsidRPr="002538E9" w:rsidRDefault="00423EEA" w:rsidP="0070608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423EEA" w:rsidRPr="002538E9" w:rsidRDefault="00423EEA" w:rsidP="0070608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РзПр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599">
              <w:rPr>
                <w:rFonts w:ascii="Times New Roman" w:hAnsi="Times New Roman" w:cs="Times New Roman"/>
                <w:sz w:val="18"/>
                <w:szCs w:val="18"/>
              </w:rPr>
              <w:t>2015г факт.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pStyle w:val="ConsPlusNormal"/>
              <w:ind w:left="-75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599">
              <w:rPr>
                <w:rFonts w:ascii="Times New Roman" w:hAnsi="Times New Roman" w:cs="Times New Roman"/>
                <w:sz w:val="18"/>
                <w:szCs w:val="18"/>
              </w:rPr>
              <w:t>2016г. факт.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599">
              <w:rPr>
                <w:rFonts w:ascii="Times New Roman" w:hAnsi="Times New Roman" w:cs="Times New Roman"/>
                <w:sz w:val="18"/>
                <w:szCs w:val="18"/>
              </w:rPr>
              <w:t xml:space="preserve">2017г </w:t>
            </w:r>
          </w:p>
          <w:p w:rsidR="00423EEA" w:rsidRPr="00EA7599" w:rsidRDefault="00423EEA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599">
              <w:rPr>
                <w:rFonts w:ascii="Times New Roman" w:hAnsi="Times New Roman" w:cs="Times New Roman"/>
                <w:sz w:val="18"/>
                <w:szCs w:val="18"/>
              </w:rPr>
              <w:t>факт.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599">
              <w:rPr>
                <w:rFonts w:ascii="Times New Roman" w:hAnsi="Times New Roman" w:cs="Times New Roman"/>
                <w:sz w:val="18"/>
                <w:szCs w:val="18"/>
              </w:rPr>
              <w:t>2018г.</w:t>
            </w:r>
          </w:p>
          <w:p w:rsidR="00423EEA" w:rsidRPr="00EA7599" w:rsidRDefault="00423EEA" w:rsidP="00F65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EA7599">
              <w:rPr>
                <w:rFonts w:ascii="Times New Roman" w:hAnsi="Times New Roman"/>
                <w:sz w:val="18"/>
                <w:szCs w:val="18"/>
              </w:rPr>
              <w:t>акт.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2019г. факт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3EEA" w:rsidRPr="00EA7599" w:rsidRDefault="00423EEA" w:rsidP="00F6565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7599">
              <w:rPr>
                <w:rFonts w:ascii="Times New Roman" w:hAnsi="Times New Roman" w:cs="Times New Roman"/>
                <w:sz w:val="18"/>
                <w:szCs w:val="18"/>
              </w:rPr>
              <w:t xml:space="preserve">2020г.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725" w:type="dxa"/>
          </w:tcPr>
          <w:p w:rsidR="00423EEA" w:rsidRDefault="00423EEA" w:rsidP="00F656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2021г</w:t>
            </w:r>
          </w:p>
          <w:p w:rsidR="00423EEA" w:rsidRDefault="00423EEA" w:rsidP="00F656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  <w:p w:rsidR="00423EEA" w:rsidRDefault="00423EEA" w:rsidP="00F656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23EEA" w:rsidRPr="00EA7599" w:rsidRDefault="00423EEA" w:rsidP="00F656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061613" w:rsidRDefault="00423EEA" w:rsidP="00F656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1613">
              <w:rPr>
                <w:rFonts w:ascii="Times New Roman" w:hAnsi="Times New Roman"/>
                <w:sz w:val="18"/>
                <w:szCs w:val="18"/>
              </w:rPr>
              <w:t>2022г</w:t>
            </w:r>
          </w:p>
          <w:p w:rsidR="00423EEA" w:rsidRPr="00061613" w:rsidRDefault="00423EEA" w:rsidP="00F656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E554C4" w:rsidRDefault="00423EEA" w:rsidP="00F656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54C4">
              <w:rPr>
                <w:rFonts w:ascii="Times New Roman" w:hAnsi="Times New Roman"/>
                <w:sz w:val="18"/>
                <w:szCs w:val="18"/>
              </w:rPr>
              <w:t>2023г</w:t>
            </w:r>
          </w:p>
          <w:p w:rsidR="00423EEA" w:rsidRPr="00E554C4" w:rsidRDefault="00423EEA" w:rsidP="00F656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54C4"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E554C4" w:rsidRDefault="00423EEA" w:rsidP="00F656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54C4">
              <w:rPr>
                <w:rFonts w:ascii="Times New Roman" w:hAnsi="Times New Roman"/>
                <w:sz w:val="18"/>
                <w:szCs w:val="18"/>
              </w:rPr>
              <w:t>2023г план по программе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EA7599" w:rsidRDefault="00423EEA" w:rsidP="00F656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2024г.план по программе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Default="00423EEA" w:rsidP="009D751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2025г</w:t>
            </w:r>
          </w:p>
          <w:p w:rsidR="00423EEA" w:rsidRDefault="00423EEA" w:rsidP="009D751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План </w:t>
            </w:r>
          </w:p>
          <w:p w:rsidR="00423EEA" w:rsidRDefault="00423EEA" w:rsidP="009D751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</w:p>
          <w:p w:rsidR="00423EEA" w:rsidRPr="00EA7599" w:rsidRDefault="00423EEA" w:rsidP="009D751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программе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Default="00423EEA" w:rsidP="009D751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2026г</w:t>
            </w:r>
          </w:p>
          <w:p w:rsidR="00423EEA" w:rsidRDefault="00423EEA" w:rsidP="009D751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 по программе</w:t>
            </w:r>
          </w:p>
        </w:tc>
      </w:tr>
      <w:tr w:rsidR="00423EEA" w:rsidRPr="002538E9" w:rsidTr="00423EEA">
        <w:trPr>
          <w:trHeight w:val="70"/>
        </w:trPr>
        <w:tc>
          <w:tcPr>
            <w:tcW w:w="554" w:type="dxa"/>
          </w:tcPr>
          <w:p w:rsidR="00423EEA" w:rsidRPr="002538E9" w:rsidRDefault="00423EEA" w:rsidP="006D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bCs/>
                <w:sz w:val="20"/>
                <w:szCs w:val="20"/>
              </w:rPr>
              <w:t>Содержание учреждения культуры и оплата труда работников учреждения</w:t>
            </w:r>
            <w:r w:rsidRPr="002538E9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  <w:tc>
          <w:tcPr>
            <w:tcW w:w="986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 xml:space="preserve">Управление культуры и </w:t>
            </w:r>
            <w:proofErr w:type="spellStart"/>
            <w:r w:rsidRPr="002538E9">
              <w:rPr>
                <w:rFonts w:ascii="Times New Roman" w:eastAsia="Arial" w:hAnsi="Times New Roman"/>
                <w:sz w:val="20"/>
                <w:szCs w:val="20"/>
              </w:rPr>
              <w:t>туизма</w:t>
            </w:r>
            <w:proofErr w:type="spellEnd"/>
            <w:r w:rsidRPr="002538E9">
              <w:rPr>
                <w:rFonts w:ascii="Times New Roman" w:eastAsia="Arial" w:hAnsi="Times New Roman"/>
                <w:sz w:val="20"/>
                <w:szCs w:val="20"/>
              </w:rPr>
              <w:t xml:space="preserve"> МО «Мухоршибирский район»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ind w:left="-108" w:right="-108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8547,6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ind w:left="-108" w:right="-108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9473,7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ind w:left="-108" w:right="-108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18958,76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ind w:left="-108" w:right="-108" w:firstLine="108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14827,62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16811,23</w:t>
            </w:r>
          </w:p>
        </w:tc>
        <w:tc>
          <w:tcPr>
            <w:tcW w:w="850" w:type="dxa"/>
          </w:tcPr>
          <w:p w:rsidR="00423EEA" w:rsidRPr="004E3577" w:rsidRDefault="00423EEA" w:rsidP="00F65659">
            <w:pPr>
              <w:ind w:left="-108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7370,96</w:t>
            </w:r>
          </w:p>
        </w:tc>
        <w:tc>
          <w:tcPr>
            <w:tcW w:w="725" w:type="dxa"/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30990,73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AC549F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AC549F">
              <w:rPr>
                <w:rFonts w:ascii="Times New Roman" w:eastAsia="Calibri" w:hAnsi="Times New Roman"/>
                <w:sz w:val="18"/>
                <w:szCs w:val="18"/>
              </w:rPr>
              <w:t>45074,074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Default="00E5584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16357,18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354C4D" w:rsidP="00873D91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27720,</w:t>
            </w:r>
            <w:r w:rsidR="00873D91">
              <w:rPr>
                <w:rFonts w:ascii="Times New Roman" w:eastAsia="Calibri" w:hAnsi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25885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Pr="004E3577" w:rsidRDefault="00423EEA" w:rsidP="002E6737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25885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Default="003652B9" w:rsidP="002E6737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25885,0</w:t>
            </w:r>
          </w:p>
        </w:tc>
      </w:tr>
      <w:tr w:rsidR="00423EEA" w:rsidRPr="002538E9" w:rsidTr="00423EEA">
        <w:tc>
          <w:tcPr>
            <w:tcW w:w="554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Укрепление  материально-технической базы муниципа</w:t>
            </w:r>
            <w:r w:rsidRPr="002538E9">
              <w:rPr>
                <w:rFonts w:ascii="Times New Roman" w:hAnsi="Times New Roman"/>
                <w:sz w:val="20"/>
                <w:szCs w:val="20"/>
              </w:rPr>
              <w:lastRenderedPageBreak/>
              <w:t>льных домов культуры</w:t>
            </w:r>
          </w:p>
        </w:tc>
        <w:tc>
          <w:tcPr>
            <w:tcW w:w="986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УКиТ, МБУК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70,0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486,24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182,92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477,44</w:t>
            </w:r>
          </w:p>
        </w:tc>
        <w:tc>
          <w:tcPr>
            <w:tcW w:w="850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625,58</w:t>
            </w:r>
          </w:p>
        </w:tc>
        <w:tc>
          <w:tcPr>
            <w:tcW w:w="725" w:type="dxa"/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  25,1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AC549F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AC549F">
              <w:rPr>
                <w:rFonts w:ascii="Times New Roman" w:eastAsia="Calibri" w:hAnsi="Times New Roman"/>
                <w:sz w:val="18"/>
                <w:szCs w:val="18"/>
              </w:rPr>
              <w:t>20,24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Default="00354C4D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560,0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354C4D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560,0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ind w:left="-89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1875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665F3F">
            <w:pPr>
              <w:ind w:left="-89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3275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Default="003652B9" w:rsidP="00665F3F">
            <w:pPr>
              <w:ind w:left="-89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3275,0</w:t>
            </w:r>
          </w:p>
        </w:tc>
      </w:tr>
      <w:tr w:rsidR="00423EEA" w:rsidRPr="002538E9" w:rsidTr="00423EEA">
        <w:tc>
          <w:tcPr>
            <w:tcW w:w="554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Приобретение  автотранспорта для МБУК «Центр Малая Родина»</w:t>
            </w:r>
          </w:p>
        </w:tc>
        <w:tc>
          <w:tcPr>
            <w:tcW w:w="986" w:type="dxa"/>
          </w:tcPr>
          <w:p w:rsidR="00423EEA" w:rsidRPr="002538E9" w:rsidRDefault="00423EEA" w:rsidP="006D7514">
            <w:pPr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38E9">
              <w:rPr>
                <w:rFonts w:ascii="Times New Roman" w:eastAsia="Calibri" w:hAnsi="Times New Roman"/>
                <w:sz w:val="20"/>
                <w:szCs w:val="20"/>
              </w:rPr>
              <w:t>МБУК Центр «Малая Родина»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948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649,9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5" w:type="dxa"/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2500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Pr="004E3577" w:rsidRDefault="00423EEA" w:rsidP="00665F3F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Default="003652B9" w:rsidP="00665F3F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423EEA" w:rsidRPr="002538E9" w:rsidTr="00423EEA">
        <w:tc>
          <w:tcPr>
            <w:tcW w:w="554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Участие в грантах различных уровней на условиях софинансирования*</w:t>
            </w:r>
          </w:p>
        </w:tc>
        <w:tc>
          <w:tcPr>
            <w:tcW w:w="986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Управление культуры и туризма,</w:t>
            </w:r>
          </w:p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 xml:space="preserve">МБУКи 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5" w:type="dxa"/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Pr="004E3577" w:rsidRDefault="00423EEA" w:rsidP="00572E3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200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Default="003652B9" w:rsidP="00572E3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200,0</w:t>
            </w:r>
          </w:p>
        </w:tc>
      </w:tr>
      <w:tr w:rsidR="00423EEA" w:rsidRPr="002538E9" w:rsidTr="00423EEA">
        <w:tc>
          <w:tcPr>
            <w:tcW w:w="554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Поддержка лучших работников культуры</w:t>
            </w:r>
          </w:p>
        </w:tc>
        <w:tc>
          <w:tcPr>
            <w:tcW w:w="986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2,66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5" w:type="dxa"/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Pr="004E3577" w:rsidRDefault="00423EEA" w:rsidP="008101CF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Default="003652B9" w:rsidP="008101CF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250,0</w:t>
            </w:r>
          </w:p>
        </w:tc>
      </w:tr>
      <w:tr w:rsidR="00423EEA" w:rsidRPr="002538E9" w:rsidTr="00423EEA">
        <w:trPr>
          <w:trHeight w:val="3105"/>
        </w:trPr>
        <w:tc>
          <w:tcPr>
            <w:tcW w:w="554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Строительство, капитальный ремонт, реконструкция зданий учреждений культуры *</w:t>
            </w:r>
          </w:p>
        </w:tc>
        <w:tc>
          <w:tcPr>
            <w:tcW w:w="986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 xml:space="preserve">МБУКи 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83,5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7486,89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171,61</w:t>
            </w:r>
          </w:p>
        </w:tc>
        <w:tc>
          <w:tcPr>
            <w:tcW w:w="850" w:type="dxa"/>
          </w:tcPr>
          <w:p w:rsidR="00423EEA" w:rsidRPr="005C56DB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C56DB">
              <w:rPr>
                <w:rFonts w:ascii="Times New Roman" w:eastAsia="Calibri" w:hAnsi="Times New Roman"/>
                <w:sz w:val="18"/>
                <w:szCs w:val="18"/>
              </w:rPr>
              <w:t>9640,07</w:t>
            </w:r>
          </w:p>
        </w:tc>
        <w:tc>
          <w:tcPr>
            <w:tcW w:w="725" w:type="dxa"/>
          </w:tcPr>
          <w:p w:rsidR="00423EEA" w:rsidRPr="005C56DB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389,89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AC549F">
              <w:rPr>
                <w:rFonts w:ascii="Times New Roman" w:eastAsia="Calibri" w:hAnsi="Times New Roman"/>
                <w:sz w:val="18"/>
                <w:szCs w:val="18"/>
              </w:rPr>
              <w:t>175,73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700,0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750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Pr="004E3577" w:rsidRDefault="00423EEA" w:rsidP="00606208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825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Default="003652B9" w:rsidP="00606208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825,0</w:t>
            </w:r>
          </w:p>
        </w:tc>
      </w:tr>
      <w:tr w:rsidR="00423EEA" w:rsidRPr="002538E9" w:rsidTr="00423EEA">
        <w:tc>
          <w:tcPr>
            <w:tcW w:w="554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Установка пожарной сигнализации.</w:t>
            </w:r>
          </w:p>
        </w:tc>
        <w:tc>
          <w:tcPr>
            <w:tcW w:w="986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МБУКи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29,0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26,4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5" w:type="dxa"/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196,61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196,61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90,0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D67BA2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Default="003652B9" w:rsidP="00D67BA2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423EEA" w:rsidRPr="002538E9" w:rsidTr="00423EEA">
        <w:tc>
          <w:tcPr>
            <w:tcW w:w="554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Сохранение историко-культурного наследия Мухоршибирского района (ремонт, реставрация памятников)*</w:t>
            </w:r>
          </w:p>
        </w:tc>
        <w:tc>
          <w:tcPr>
            <w:tcW w:w="986" w:type="dxa"/>
          </w:tcPr>
          <w:p w:rsidR="00423EEA" w:rsidRPr="002538E9" w:rsidRDefault="00423EEA" w:rsidP="006D7514">
            <w:pPr>
              <w:pStyle w:val="af3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Управление культуры и туризма Мо «Мухоршибирский район»,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5" w:type="dxa"/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Pr="004E3577" w:rsidRDefault="00423EEA" w:rsidP="00D67BA2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Default="003652B9" w:rsidP="00D67BA2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100,0</w:t>
            </w:r>
          </w:p>
        </w:tc>
      </w:tr>
      <w:tr w:rsidR="00423EEA" w:rsidRPr="002538E9" w:rsidTr="00423EEA">
        <w:tc>
          <w:tcPr>
            <w:tcW w:w="554" w:type="dxa"/>
          </w:tcPr>
          <w:p w:rsidR="00423EEA" w:rsidRPr="002538E9" w:rsidRDefault="00423EEA" w:rsidP="006D7514">
            <w:pPr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Проведение юбилейных культурно</w:t>
            </w:r>
            <w:r w:rsidRPr="002538E9">
              <w:rPr>
                <w:rFonts w:ascii="Times New Roman" w:eastAsia="Arial" w:hAnsi="Times New Roman"/>
                <w:sz w:val="20"/>
                <w:szCs w:val="20"/>
              </w:rPr>
              <w:lastRenderedPageBreak/>
              <w:t>-массовых мероприятий</w:t>
            </w:r>
          </w:p>
        </w:tc>
        <w:tc>
          <w:tcPr>
            <w:tcW w:w="986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lastRenderedPageBreak/>
              <w:t>Управление культуры и туризма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15,9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190,0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900,11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317,81</w:t>
            </w:r>
          </w:p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25" w:type="dxa"/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38,30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797BDF" w:rsidRDefault="00423EEA" w:rsidP="00F65659">
            <w:pPr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  <w:r w:rsidRPr="00AC549F">
              <w:rPr>
                <w:rFonts w:ascii="Times New Roman" w:eastAsia="Calibri" w:hAnsi="Times New Roman"/>
                <w:sz w:val="18"/>
                <w:szCs w:val="18"/>
              </w:rPr>
              <w:t>559,42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866,6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AC549F" w:rsidP="00AC549F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866,6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Pr="004E3577" w:rsidRDefault="00423EEA" w:rsidP="00D67BA2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Default="003652B9" w:rsidP="00D67BA2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250,0</w:t>
            </w:r>
          </w:p>
        </w:tc>
      </w:tr>
      <w:tr w:rsidR="00423EEA" w:rsidRPr="002538E9" w:rsidTr="00423EEA">
        <w:tc>
          <w:tcPr>
            <w:tcW w:w="554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38E9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Проведение плановых культурно-массовых мероприятий</w:t>
            </w:r>
          </w:p>
        </w:tc>
        <w:tc>
          <w:tcPr>
            <w:tcW w:w="986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Управление культуры и туризма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388,6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540,19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806,7</w:t>
            </w:r>
          </w:p>
        </w:tc>
        <w:tc>
          <w:tcPr>
            <w:tcW w:w="850" w:type="dxa"/>
          </w:tcPr>
          <w:p w:rsidR="00423EEA" w:rsidRPr="004E3577" w:rsidRDefault="00423EEA" w:rsidP="00F65659">
            <w:pPr>
              <w:snapToGrid w:val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   0</w:t>
            </w:r>
          </w:p>
        </w:tc>
        <w:tc>
          <w:tcPr>
            <w:tcW w:w="725" w:type="dxa"/>
          </w:tcPr>
          <w:p w:rsidR="00423EEA" w:rsidRPr="004E3577" w:rsidRDefault="00423EEA" w:rsidP="00F65659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  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Default="00AC549F" w:rsidP="00F65659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2500,0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Pr="004E3577" w:rsidRDefault="00423EEA" w:rsidP="00D67BA2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2500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Default="003652B9" w:rsidP="00D67BA2">
            <w:pPr>
              <w:snapToGrid w:val="0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2500,0</w:t>
            </w:r>
          </w:p>
        </w:tc>
      </w:tr>
      <w:tr w:rsidR="00423EEA" w:rsidRPr="002538E9" w:rsidTr="00423EEA">
        <w:tc>
          <w:tcPr>
            <w:tcW w:w="554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Участие в международных, межрегиональных, всероссийских, республиканских фестивалях, выставках и конкурсах*</w:t>
            </w:r>
          </w:p>
        </w:tc>
        <w:tc>
          <w:tcPr>
            <w:tcW w:w="986" w:type="dxa"/>
          </w:tcPr>
          <w:p w:rsidR="00423EEA" w:rsidRPr="002538E9" w:rsidRDefault="00423EEA" w:rsidP="006D75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Управление культуры и туризма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10,0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5" w:type="dxa"/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9D751B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Default="003652B9" w:rsidP="009D751B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100,0</w:t>
            </w:r>
          </w:p>
        </w:tc>
      </w:tr>
      <w:tr w:rsidR="00423EEA" w:rsidRPr="002538E9" w:rsidTr="00423EEA">
        <w:tc>
          <w:tcPr>
            <w:tcW w:w="554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Безбарьерная среда для инвалидов</w:t>
            </w:r>
          </w:p>
        </w:tc>
        <w:tc>
          <w:tcPr>
            <w:tcW w:w="986" w:type="dxa"/>
          </w:tcPr>
          <w:p w:rsidR="00423EEA" w:rsidRPr="002538E9" w:rsidRDefault="00423EEA" w:rsidP="006D75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Управление культуры и туризма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5" w:type="dxa"/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670A78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Pr="004E3577" w:rsidRDefault="00423EEA" w:rsidP="00883C3D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Default="003652B9" w:rsidP="00883C3D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100,0</w:t>
            </w:r>
          </w:p>
        </w:tc>
      </w:tr>
      <w:tr w:rsidR="00423EEA" w:rsidRPr="002538E9" w:rsidTr="00423EEA">
        <w:tc>
          <w:tcPr>
            <w:tcW w:w="554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tabs>
                <w:tab w:val="left" w:pos="4970"/>
              </w:tabs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 xml:space="preserve">Поддержка лучших  учреждений сельских домов </w:t>
            </w:r>
            <w:r w:rsidRPr="002538E9">
              <w:rPr>
                <w:rFonts w:ascii="Times New Roman" w:eastAsia="Arial" w:hAnsi="Times New Roman"/>
                <w:sz w:val="20"/>
                <w:szCs w:val="20"/>
              </w:rPr>
              <w:lastRenderedPageBreak/>
              <w:t>культуры</w:t>
            </w:r>
          </w:p>
        </w:tc>
        <w:tc>
          <w:tcPr>
            <w:tcW w:w="986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lastRenderedPageBreak/>
              <w:t>МБУК Центр «Малая Родина»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65,32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125,6</w:t>
            </w:r>
          </w:p>
        </w:tc>
        <w:tc>
          <w:tcPr>
            <w:tcW w:w="850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165,6</w:t>
            </w:r>
          </w:p>
        </w:tc>
        <w:tc>
          <w:tcPr>
            <w:tcW w:w="725" w:type="dxa"/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  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354C4D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354C4D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354C4D" w:rsidRDefault="00AC549F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354C4D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Pr="004E3577" w:rsidRDefault="00423EEA" w:rsidP="00D62748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500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3EEA" w:rsidRDefault="003652B9" w:rsidP="00D62748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500,0</w:t>
            </w:r>
          </w:p>
        </w:tc>
      </w:tr>
      <w:tr w:rsidR="00423EEA" w:rsidRPr="002538E9" w:rsidTr="00423EEA">
        <w:tc>
          <w:tcPr>
            <w:tcW w:w="554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840" w:type="dxa"/>
          </w:tcPr>
          <w:p w:rsidR="00423EEA" w:rsidRPr="002538E9" w:rsidRDefault="00423EEA" w:rsidP="006D751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132" w:type="dxa"/>
          </w:tcPr>
          <w:p w:rsidR="00423EEA" w:rsidRPr="002538E9" w:rsidRDefault="00423EEA" w:rsidP="006D75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8E9">
              <w:rPr>
                <w:rFonts w:ascii="Times New Roman" w:hAnsi="Times New Roman"/>
                <w:sz w:val="20"/>
                <w:szCs w:val="20"/>
              </w:rPr>
              <w:t>Изготовление проектно-сметной документации</w:t>
            </w:r>
          </w:p>
          <w:p w:rsidR="00423EEA" w:rsidRPr="002538E9" w:rsidRDefault="00423EEA" w:rsidP="006D7514">
            <w:pPr>
              <w:tabs>
                <w:tab w:val="left" w:pos="4970"/>
              </w:tabs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МБУК Центр «Малая Родина»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2538E9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425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67" w:type="dxa"/>
          </w:tcPr>
          <w:p w:rsidR="00423EEA" w:rsidRPr="002538E9" w:rsidRDefault="00423EEA" w:rsidP="006D75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430" w:type="dxa"/>
          </w:tcPr>
          <w:p w:rsidR="00423EEA" w:rsidRPr="002538E9" w:rsidRDefault="00423EEA" w:rsidP="000644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8E9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23EEA" w:rsidRPr="00EA7599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21" w:type="dxa"/>
          </w:tcPr>
          <w:p w:rsidR="00423EEA" w:rsidRPr="00EA7599" w:rsidRDefault="00423EEA" w:rsidP="00F65659">
            <w:pPr>
              <w:snapToGri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A7599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23EEA" w:rsidRPr="004E3577" w:rsidRDefault="00423EEA" w:rsidP="00F65659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1700,0</w:t>
            </w:r>
          </w:p>
        </w:tc>
        <w:tc>
          <w:tcPr>
            <w:tcW w:w="725" w:type="dxa"/>
          </w:tcPr>
          <w:p w:rsidR="00423EEA" w:rsidRPr="004E3577" w:rsidRDefault="00423EEA" w:rsidP="00926A12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1335,0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6A76B0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6A76B0">
              <w:rPr>
                <w:rFonts w:ascii="Times New Roman" w:eastAsia="Calibri" w:hAnsi="Times New Roman"/>
                <w:sz w:val="18"/>
                <w:szCs w:val="18"/>
              </w:rPr>
              <w:t>364,97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6A76B0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2514,2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6A76B0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2514,2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F65659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Pr="004E3577" w:rsidRDefault="00423EEA" w:rsidP="009D751B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1000</w:t>
            </w:r>
            <w:r w:rsidR="003652B9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3EEA" w:rsidRDefault="003652B9" w:rsidP="009D751B">
            <w:pPr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1000,0</w:t>
            </w:r>
          </w:p>
        </w:tc>
      </w:tr>
    </w:tbl>
    <w:p w:rsidR="00C52252" w:rsidRDefault="00C52252" w:rsidP="00574CD5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2252" w:rsidRDefault="00C52252" w:rsidP="00574CD5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2252" w:rsidRDefault="00C52252" w:rsidP="00574CD5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1FF7" w:rsidRDefault="00F21FF7" w:rsidP="00574CD5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4CD5" w:rsidRPr="00F14D56" w:rsidRDefault="00574CD5" w:rsidP="00EB7F99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4D56">
        <w:rPr>
          <w:rFonts w:ascii="Times New Roman" w:hAnsi="Times New Roman"/>
          <w:sz w:val="24"/>
          <w:szCs w:val="24"/>
        </w:rPr>
        <w:t>Ресурсное обеспечение подпрограммы «Народное творчество и культурно-досуговая деятельность»</w:t>
      </w:r>
    </w:p>
    <w:p w:rsidR="00574CD5" w:rsidRPr="00F14D56" w:rsidRDefault="00574CD5" w:rsidP="00EB7F99">
      <w:pPr>
        <w:autoSpaceDE w:val="0"/>
        <w:spacing w:after="0" w:line="24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 w:rsidRPr="00F14D56">
        <w:rPr>
          <w:rFonts w:ascii="Times New Roman" w:hAnsi="Times New Roman"/>
          <w:sz w:val="24"/>
          <w:szCs w:val="24"/>
        </w:rPr>
        <w:t>за счёт всех источников и направлений финансирования.</w:t>
      </w:r>
    </w:p>
    <w:tbl>
      <w:tblPr>
        <w:tblW w:w="1502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1418"/>
        <w:gridCol w:w="1134"/>
        <w:gridCol w:w="850"/>
        <w:gridCol w:w="709"/>
        <w:gridCol w:w="709"/>
        <w:gridCol w:w="709"/>
        <w:gridCol w:w="850"/>
        <w:gridCol w:w="709"/>
        <w:gridCol w:w="850"/>
        <w:gridCol w:w="851"/>
        <w:gridCol w:w="851"/>
        <w:gridCol w:w="850"/>
        <w:gridCol w:w="850"/>
        <w:gridCol w:w="992"/>
        <w:gridCol w:w="993"/>
        <w:gridCol w:w="993"/>
      </w:tblGrid>
      <w:tr w:rsidR="00C04F86" w:rsidRPr="00EA1111" w:rsidTr="00C04F86">
        <w:trPr>
          <w:trHeight w:val="16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Наименование муниципальной</w:t>
            </w:r>
          </w:p>
          <w:p w:rsidR="00C04F86" w:rsidRPr="00EA1111" w:rsidRDefault="00C04F86" w:rsidP="00EA1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программы, подпрограммы, ведомственной целевой программы,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Статья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2015г 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F65659">
            <w:pPr>
              <w:pStyle w:val="ConsPlusNormal"/>
              <w:ind w:left="-75" w:firstLine="0"/>
              <w:jc w:val="center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 xml:space="preserve">2016г </w:t>
            </w:r>
          </w:p>
          <w:p w:rsidR="00C04F86" w:rsidRPr="00EA1111" w:rsidRDefault="00C04F86" w:rsidP="00F65659">
            <w:pPr>
              <w:pStyle w:val="ConsPlusNormal"/>
              <w:ind w:left="-75" w:firstLine="0"/>
              <w:jc w:val="center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2017г 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2018 г. 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 xml:space="preserve">2019 г. </w:t>
            </w: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Default="00C04F86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2020</w:t>
            </w:r>
          </w:p>
          <w:p w:rsidR="00C04F86" w:rsidRPr="00EA1111" w:rsidRDefault="00C04F86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Default="00C04F86" w:rsidP="00F65659">
            <w:pPr>
              <w:pStyle w:val="ConsPlusNormal"/>
              <w:ind w:left="-75" w:firstLine="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2021г. </w:t>
            </w:r>
          </w:p>
          <w:p w:rsidR="00C04F86" w:rsidRPr="00EA1111" w:rsidRDefault="00C04F86" w:rsidP="00F65659">
            <w:pPr>
              <w:pStyle w:val="ConsPlusNormal"/>
              <w:ind w:left="-75" w:firstLine="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B55EB9" w:rsidRDefault="00C04F86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55EB9">
              <w:rPr>
                <w:rFonts w:ascii="Times New Roman" w:hAnsi="Times New Roman" w:cs="Times New Roman"/>
              </w:rPr>
              <w:t>2022г</w:t>
            </w:r>
          </w:p>
          <w:p w:rsidR="00C04F86" w:rsidRPr="00EA1111" w:rsidRDefault="00C04F86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554C4" w:rsidRDefault="00C04F86" w:rsidP="00F65659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E554C4">
              <w:rPr>
                <w:rFonts w:ascii="Times New Roman" w:hAnsi="Times New Roman"/>
                <w:sz w:val="20"/>
                <w:szCs w:val="20"/>
              </w:rPr>
              <w:t>2023г</w:t>
            </w:r>
          </w:p>
          <w:p w:rsidR="00C04F86" w:rsidRPr="00E554C4" w:rsidRDefault="00C04F86" w:rsidP="00F65659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E554C4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554C4" w:rsidRDefault="00C04F86" w:rsidP="00F65659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E554C4">
              <w:rPr>
                <w:rFonts w:ascii="Times New Roman" w:hAnsi="Times New Roman"/>
                <w:sz w:val="20"/>
                <w:szCs w:val="20"/>
              </w:rPr>
              <w:t>2023г план по программе</w:t>
            </w:r>
          </w:p>
          <w:p w:rsidR="00C04F86" w:rsidRPr="00E554C4" w:rsidRDefault="00C04F86" w:rsidP="00F65659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</w:p>
          <w:p w:rsidR="00C04F86" w:rsidRPr="00E554C4" w:rsidRDefault="00C04F86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Default="00C04F86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2024г</w:t>
            </w:r>
          </w:p>
          <w:p w:rsidR="00C04F86" w:rsidRPr="00EA1111" w:rsidRDefault="00C04F86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Default="00C04F86" w:rsidP="00EA1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2025г</w:t>
            </w:r>
          </w:p>
          <w:p w:rsidR="00C04F86" w:rsidRDefault="00C04F86" w:rsidP="00EA1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  <w:p w:rsidR="00C04F86" w:rsidRDefault="00C04F86" w:rsidP="00EA1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  <w:p w:rsidR="00C04F86" w:rsidRPr="00EA1111" w:rsidRDefault="00C04F86" w:rsidP="00EA1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Default="00C04F86" w:rsidP="00EA1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2026г</w:t>
            </w:r>
          </w:p>
          <w:p w:rsidR="00C04F86" w:rsidRDefault="00C04F86" w:rsidP="00EA1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по программе</w:t>
            </w:r>
          </w:p>
        </w:tc>
      </w:tr>
      <w:tr w:rsidR="00C04F86" w:rsidRPr="00EA1111" w:rsidTr="00C04F86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Подпрограмма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111">
              <w:rPr>
                <w:rFonts w:ascii="Times New Roman" w:hAnsi="Times New Roman"/>
                <w:sz w:val="20"/>
                <w:szCs w:val="20"/>
              </w:rPr>
              <w:t>«НАРОДНОЕ ТВОРЧЕСТВО И КУЛЬТУРНО-ДОСУГОВАЯ ДЕЯТЕЛЬНОСТЬ»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Всего по программе (подпрограмме):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ind w:left="-75" w:right="-7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11948,8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ind w:left="-75" w:right="-7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14086,6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ind w:left="-75" w:right="-74" w:firstLine="7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25403,96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ind w:left="-75" w:right="-7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57125,44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ind w:left="-75" w:right="-7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37805,20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ind w:left="-75" w:right="-75" w:firstLine="75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97805,86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ind w:left="-75" w:right="-75" w:firstLine="75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55446,58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2C102D" w:rsidRDefault="00C04F86" w:rsidP="00F65659">
            <w:pPr>
              <w:spacing w:after="0" w:line="240" w:lineRule="auto"/>
              <w:ind w:left="-75" w:right="-75" w:firstLine="7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C102D">
              <w:rPr>
                <w:rFonts w:ascii="Times New Roman" w:eastAsia="Calibri" w:hAnsi="Times New Roman"/>
                <w:sz w:val="20"/>
                <w:szCs w:val="20"/>
              </w:rPr>
              <w:t>80619,554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554C4" w:rsidRDefault="006A76B0" w:rsidP="00F65659">
            <w:pPr>
              <w:spacing w:after="0" w:line="240" w:lineRule="auto"/>
              <w:ind w:right="-7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62091,32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554C4" w:rsidRDefault="006A76B0" w:rsidP="00F65659">
            <w:pPr>
              <w:spacing w:after="0" w:line="240" w:lineRule="auto"/>
              <w:ind w:right="-7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75508,20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ind w:right="-7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66020</w:t>
            </w:r>
            <w:r w:rsidR="003652B9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ind w:right="-7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70980</w:t>
            </w:r>
            <w:r w:rsidR="003652B9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Default="003652B9" w:rsidP="00F65659">
            <w:pPr>
              <w:spacing w:after="0" w:line="240" w:lineRule="auto"/>
              <w:ind w:right="-7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70980,0</w:t>
            </w:r>
          </w:p>
        </w:tc>
      </w:tr>
      <w:tr w:rsidR="00C04F86" w:rsidRPr="00EA1111" w:rsidTr="00C04F86">
        <w:trPr>
          <w:trHeight w:val="7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423,5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17671,12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5011,67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128536,98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5024,41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2C102D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C102D">
              <w:rPr>
                <w:rFonts w:ascii="Times New Roman" w:eastAsia="Calibri" w:hAnsi="Times New Roman"/>
                <w:sz w:val="20"/>
                <w:szCs w:val="20"/>
              </w:rPr>
              <w:t>2757,90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554C4" w:rsidRDefault="00164C98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10417,96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554C4" w:rsidRDefault="00164C98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10417,96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Default="003652B9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C04F86" w:rsidRPr="00EA1111" w:rsidTr="00C04F86">
        <w:trPr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2361,7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2899,7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4522,85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15672,42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14400,95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38448,86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17643,15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2C102D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C102D">
              <w:rPr>
                <w:rFonts w:ascii="Times New Roman" w:eastAsia="Calibri" w:hAnsi="Times New Roman"/>
                <w:sz w:val="20"/>
                <w:szCs w:val="20"/>
              </w:rPr>
              <w:t>31667,22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554C4" w:rsidRDefault="006A76B0" w:rsidP="00164C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29373,77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554C4" w:rsidRDefault="007624BD" w:rsidP="007624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31427,72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30270</w:t>
            </w:r>
            <w:r w:rsidR="003652B9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35995</w:t>
            </w:r>
            <w:r w:rsidR="003652B9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Default="003652B9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35995,0</w:t>
            </w:r>
          </w:p>
        </w:tc>
      </w:tr>
      <w:tr w:rsidR="00C04F86" w:rsidRPr="00EA1111" w:rsidTr="00C04F86">
        <w:trPr>
          <w:trHeight w:val="15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8729,5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10052,3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20457,61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23781,9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18392,58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30820,02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32779,02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2C102D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C102D">
              <w:rPr>
                <w:rFonts w:ascii="Times New Roman" w:eastAsia="Calibri" w:hAnsi="Times New Roman"/>
                <w:sz w:val="20"/>
                <w:szCs w:val="20"/>
              </w:rPr>
              <w:t>46194,434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554C4" w:rsidRDefault="00164C98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22299,59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554C4" w:rsidRDefault="00164C98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33662,52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35750</w:t>
            </w:r>
            <w:r w:rsidR="003652B9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34985</w:t>
            </w:r>
            <w:r w:rsidR="003652B9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Default="003652B9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34985,0</w:t>
            </w:r>
          </w:p>
        </w:tc>
      </w:tr>
      <w:tr w:rsidR="00C04F86" w:rsidRPr="00EA1111" w:rsidTr="00C04F86">
        <w:trPr>
          <w:trHeight w:val="47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A1111" w:rsidRDefault="00C04F86" w:rsidP="00EA1111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EA1111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857,6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1134,6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8499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  <w:p w:rsidR="00C04F86" w:rsidRPr="00F84992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0226AA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554C4" w:rsidRDefault="000226AA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E554C4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554C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Pr="004E3577" w:rsidRDefault="00C04F8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86" w:rsidRDefault="003652B9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</w:tbl>
    <w:p w:rsidR="005D08CE" w:rsidRDefault="005D08CE" w:rsidP="00EA1B2A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40707E" w:rsidRPr="00F14D56" w:rsidRDefault="0040707E" w:rsidP="0040707E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</w:rPr>
        <w:t>7</w:t>
      </w:r>
    </w:p>
    <w:p w:rsidR="0040707E" w:rsidRPr="00F14D56" w:rsidRDefault="0040707E" w:rsidP="0040707E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40707E" w:rsidRPr="00F14D56" w:rsidRDefault="0040707E" w:rsidP="0040707E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40707E" w:rsidRDefault="00B623A9" w:rsidP="0040707E">
      <w:pPr>
        <w:pStyle w:val="ConsPlusNormal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 w:cs="Times New Roman"/>
          <w:bCs/>
        </w:rPr>
        <w:t>от «</w:t>
      </w:r>
      <w:r w:rsidR="0024127E">
        <w:rPr>
          <w:rFonts w:ascii="Times New Roman" w:hAnsi="Times New Roman" w:cs="Times New Roman"/>
          <w:bCs/>
        </w:rPr>
        <w:t>01</w:t>
      </w:r>
      <w:r>
        <w:rPr>
          <w:rFonts w:ascii="Times New Roman" w:hAnsi="Times New Roman" w:cs="Times New Roman"/>
          <w:bCs/>
        </w:rPr>
        <w:t>»</w:t>
      </w:r>
      <w:r w:rsidR="00671269">
        <w:rPr>
          <w:rFonts w:ascii="Times New Roman" w:hAnsi="Times New Roman" w:cs="Times New Roman"/>
          <w:bCs/>
        </w:rPr>
        <w:t xml:space="preserve"> </w:t>
      </w:r>
      <w:r w:rsidR="0024127E">
        <w:rPr>
          <w:rFonts w:ascii="Times New Roman" w:hAnsi="Times New Roman" w:cs="Times New Roman"/>
          <w:bCs/>
        </w:rPr>
        <w:t>ноября</w:t>
      </w:r>
      <w:r w:rsidR="004579E7">
        <w:rPr>
          <w:rFonts w:ascii="Times New Roman" w:hAnsi="Times New Roman" w:cs="Times New Roman"/>
          <w:bCs/>
        </w:rPr>
        <w:t xml:space="preserve"> </w:t>
      </w:r>
      <w:r w:rsidR="00596C6F">
        <w:rPr>
          <w:rFonts w:ascii="Times New Roman" w:hAnsi="Times New Roman" w:cs="Times New Roman"/>
          <w:bCs/>
        </w:rPr>
        <w:t xml:space="preserve"> </w:t>
      </w:r>
      <w:r w:rsidR="0040707E" w:rsidRPr="00F14D56">
        <w:rPr>
          <w:rFonts w:ascii="Times New Roman" w:hAnsi="Times New Roman" w:cs="Times New Roman"/>
          <w:bCs/>
        </w:rPr>
        <w:t xml:space="preserve"> 20</w:t>
      </w:r>
      <w:r w:rsidR="0040707E">
        <w:rPr>
          <w:rFonts w:ascii="Times New Roman" w:hAnsi="Times New Roman" w:cs="Times New Roman"/>
          <w:bCs/>
        </w:rPr>
        <w:t>2</w:t>
      </w:r>
      <w:r w:rsidR="004579E7">
        <w:rPr>
          <w:rFonts w:ascii="Times New Roman" w:hAnsi="Times New Roman" w:cs="Times New Roman"/>
          <w:bCs/>
        </w:rPr>
        <w:t>3</w:t>
      </w:r>
      <w:r w:rsidR="0040707E">
        <w:rPr>
          <w:rFonts w:ascii="Times New Roman" w:hAnsi="Times New Roman" w:cs="Times New Roman"/>
          <w:bCs/>
        </w:rPr>
        <w:t xml:space="preserve">г. № </w:t>
      </w:r>
      <w:r w:rsidR="0024127E">
        <w:rPr>
          <w:rFonts w:ascii="Times New Roman" w:hAnsi="Times New Roman" w:cs="Times New Roman"/>
          <w:bCs/>
        </w:rPr>
        <w:t>711</w:t>
      </w:r>
    </w:p>
    <w:p w:rsidR="0040707E" w:rsidRDefault="0040707E" w:rsidP="0040707E">
      <w:pPr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0707E" w:rsidRPr="00F14D56" w:rsidRDefault="0040707E" w:rsidP="0040707E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14D56">
        <w:rPr>
          <w:rFonts w:ascii="Times New Roman" w:eastAsia="Calibri" w:hAnsi="Times New Roman"/>
          <w:sz w:val="24"/>
          <w:szCs w:val="24"/>
        </w:rPr>
        <w:t xml:space="preserve">РАЗДЕЛ 4.  ЦЕЛЕВЫЕ ИНДИКАТОРЫ ПОДПРОГРАММЫ </w:t>
      </w:r>
      <w:r w:rsidRPr="00F14D56">
        <w:rPr>
          <w:rFonts w:ascii="Times New Roman" w:hAnsi="Times New Roman"/>
          <w:sz w:val="24"/>
          <w:szCs w:val="24"/>
        </w:rPr>
        <w:t>«БИБЛИОТЕКИ»</w:t>
      </w:r>
    </w:p>
    <w:tbl>
      <w:tblPr>
        <w:tblW w:w="1560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1"/>
        <w:gridCol w:w="1838"/>
        <w:gridCol w:w="757"/>
        <w:gridCol w:w="850"/>
        <w:gridCol w:w="1134"/>
        <w:gridCol w:w="709"/>
        <w:gridCol w:w="851"/>
        <w:gridCol w:w="708"/>
        <w:gridCol w:w="709"/>
        <w:gridCol w:w="851"/>
        <w:gridCol w:w="850"/>
        <w:gridCol w:w="851"/>
        <w:gridCol w:w="850"/>
        <w:gridCol w:w="712"/>
        <w:gridCol w:w="709"/>
        <w:gridCol w:w="638"/>
        <w:gridCol w:w="1063"/>
        <w:gridCol w:w="992"/>
      </w:tblGrid>
      <w:tr w:rsidR="00797BDF" w:rsidRPr="00F14D56" w:rsidTr="00797BDF">
        <w:trPr>
          <w:trHeight w:val="1775"/>
        </w:trPr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п/п </w:t>
            </w:r>
          </w:p>
        </w:tc>
        <w:tc>
          <w:tcPr>
            <w:tcW w:w="1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Наименование</w:t>
            </w:r>
          </w:p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показателя </w:t>
            </w:r>
          </w:p>
        </w:tc>
        <w:tc>
          <w:tcPr>
            <w:tcW w:w="7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Формула</w:t>
            </w:r>
          </w:p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расчета 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Необходимое </w:t>
            </w:r>
          </w:p>
          <w:p w:rsidR="00797BDF" w:rsidRPr="00F14D56" w:rsidRDefault="00797BDF" w:rsidP="00B3453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направление</w:t>
            </w:r>
          </w:p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изменений </w:t>
            </w:r>
          </w:p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(&gt;,&lt;, 0)</w:t>
            </w:r>
          </w:p>
        </w:tc>
        <w:tc>
          <w:tcPr>
            <w:tcW w:w="7091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797BDF" w:rsidRPr="00B623A9" w:rsidRDefault="00797BDF" w:rsidP="006F2A7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797BDF" w:rsidRPr="00B623A9" w:rsidRDefault="00797BDF" w:rsidP="006F2A7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797BDF" w:rsidRPr="00B623A9" w:rsidRDefault="00797BDF" w:rsidP="006F2A7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Фактическое</w:t>
            </w:r>
            <w:r w:rsidRPr="00B623A9">
              <w:rPr>
                <w:rFonts w:ascii="Times New Roman" w:eastAsia="Calibri" w:hAnsi="Times New Roman"/>
              </w:rPr>
              <w:t xml:space="preserve"> значения</w:t>
            </w:r>
          </w:p>
          <w:p w:rsidR="00797BDF" w:rsidRPr="00B623A9" w:rsidRDefault="00797BDF" w:rsidP="006F2A7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3402" w:type="dxa"/>
            <w:gridSpan w:val="4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97BDF" w:rsidRPr="00B623A9" w:rsidRDefault="00797BDF" w:rsidP="006F2A7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797BDF" w:rsidRPr="00B623A9" w:rsidRDefault="00797BDF" w:rsidP="006F2A7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797BDF" w:rsidRPr="00B623A9" w:rsidRDefault="00797BDF" w:rsidP="006F2A7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Плановые значения</w:t>
            </w:r>
          </w:p>
        </w:tc>
      </w:tr>
      <w:tr w:rsidR="00797BDF" w:rsidRPr="00F14D56" w:rsidTr="00797BDF">
        <w:trPr>
          <w:trHeight w:val="23"/>
        </w:trPr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F14D56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F14D56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F14D56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 w:rsidRPr="00F14D56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 w:rsidRPr="00F14D56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F14D56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797BDF" w:rsidRPr="00EA49C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A49CF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Pr="00EA49CF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797BDF" w:rsidRPr="00EA49C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A49CF"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EA49CF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712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Pr="00EA49C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A49CF"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EA49CF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Pr="00EA49C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2023г.</w:t>
            </w:r>
          </w:p>
        </w:tc>
        <w:tc>
          <w:tcPr>
            <w:tcW w:w="638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Pr="00BF5C89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4г.</w:t>
            </w:r>
          </w:p>
        </w:tc>
        <w:tc>
          <w:tcPr>
            <w:tcW w:w="1063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Pr="00BF5C89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2025г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2026г</w:t>
            </w:r>
          </w:p>
        </w:tc>
      </w:tr>
      <w:tr w:rsidR="00797BDF" w:rsidRPr="00F14D56" w:rsidTr="00797BDF">
        <w:trPr>
          <w:trHeight w:val="23"/>
        </w:trPr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EA49C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A49CF">
              <w:rPr>
                <w:rFonts w:ascii="Times New Roman" w:eastAsia="Calibri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797BDF" w:rsidRPr="00EA49C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A49CF">
              <w:rPr>
                <w:rFonts w:ascii="Times New Roman" w:eastAsia="Calibri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97BDF" w:rsidRPr="00EA49C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A49CF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97BDF" w:rsidRPr="00EA49C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97BDF" w:rsidRPr="00EA49CF" w:rsidRDefault="00797BDF" w:rsidP="00220A8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97BDF" w:rsidRPr="00EA49CF" w:rsidRDefault="00797BDF" w:rsidP="009C1F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97BDF" w:rsidRDefault="00797BDF" w:rsidP="009C1F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</w:t>
            </w:r>
          </w:p>
        </w:tc>
      </w:tr>
      <w:tr w:rsidR="00797BDF" w:rsidRPr="00F14D56" w:rsidTr="00797BDF">
        <w:trPr>
          <w:trHeight w:val="1142"/>
        </w:trPr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Обеспеченность библиотеками, % от нормативной потребности</w:t>
            </w:r>
          </w:p>
        </w:tc>
        <w:tc>
          <w:tcPr>
            <w:tcW w:w="75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94,4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14D56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2D3928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D3928"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DF" w:rsidRPr="002D3928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D3928"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712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Pr="002D3928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D3928"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Pr="002D3928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D3928"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638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Pr="002D3928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1063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Pr="002D3928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</w:tr>
      <w:tr w:rsidR="00797BDF" w:rsidRPr="00F14D56" w:rsidTr="00797BDF">
        <w:trPr>
          <w:trHeight w:val="257"/>
        </w:trPr>
        <w:tc>
          <w:tcPr>
            <w:tcW w:w="5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Посещаемость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2D3928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DF" w:rsidRPr="002D3928" w:rsidRDefault="00797BDF" w:rsidP="009626F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10,3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Pr="002D3928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Pr="002D3928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10,4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Pr="002D3928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Pr="002D3928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11,0</w:t>
            </w:r>
          </w:p>
        </w:tc>
      </w:tr>
      <w:tr w:rsidR="00797BDF" w:rsidRPr="00F14D56" w:rsidTr="00797BDF">
        <w:trPr>
          <w:trHeight w:val="830"/>
        </w:trPr>
        <w:tc>
          <w:tcPr>
            <w:tcW w:w="5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Обеспеченность книжным фондом</w:t>
            </w:r>
          </w:p>
          <w:p w:rsidR="00797BDF" w:rsidRDefault="00797BDF" w:rsidP="00B3453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книгообеспеченность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/ пользователя)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Экз.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16,2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17,4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19,0</w:t>
            </w:r>
          </w:p>
        </w:tc>
      </w:tr>
      <w:tr w:rsidR="00797BDF" w:rsidRPr="00F14D56" w:rsidTr="00797BDF">
        <w:trPr>
          <w:trHeight w:val="830"/>
        </w:trPr>
        <w:tc>
          <w:tcPr>
            <w:tcW w:w="5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Средняя заработная плата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900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23664,1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Pr="00F14D56" w:rsidRDefault="00797BDF" w:rsidP="00900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24395,2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97BDF" w:rsidRDefault="00797BDF" w:rsidP="00900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25335,9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28853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28853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36033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36033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36033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97BDF" w:rsidRDefault="00797BDF" w:rsidP="00B3453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36033</w:t>
            </w:r>
          </w:p>
        </w:tc>
      </w:tr>
    </w:tbl>
    <w:p w:rsidR="00007C4C" w:rsidRDefault="00007C4C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007C4C" w:rsidRDefault="00007C4C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Приложение</w:t>
      </w:r>
      <w:r w:rsidR="00374AC7">
        <w:rPr>
          <w:rFonts w:ascii="Times New Roman" w:hAnsi="Times New Roman" w:cs="Times New Roman"/>
          <w:bCs/>
        </w:rPr>
        <w:t xml:space="preserve"> </w:t>
      </w:r>
      <w:r w:rsidR="0040707E">
        <w:rPr>
          <w:rFonts w:ascii="Times New Roman" w:hAnsi="Times New Roman" w:cs="Times New Roman"/>
          <w:bCs/>
        </w:rPr>
        <w:t>8</w:t>
      </w: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574CD5" w:rsidRPr="00F14D56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F14D56">
        <w:rPr>
          <w:rFonts w:ascii="Times New Roman" w:hAnsi="Times New Roman" w:cs="Times New Roman"/>
          <w:bCs/>
        </w:rPr>
        <w:t>от "</w:t>
      </w:r>
      <w:r w:rsidR="0024127E">
        <w:rPr>
          <w:rFonts w:ascii="Times New Roman" w:hAnsi="Times New Roman" w:cs="Times New Roman"/>
          <w:bCs/>
        </w:rPr>
        <w:t>01</w:t>
      </w:r>
      <w:r w:rsidRPr="00F14D56">
        <w:rPr>
          <w:rFonts w:ascii="Times New Roman" w:hAnsi="Times New Roman" w:cs="Times New Roman"/>
          <w:bCs/>
        </w:rPr>
        <w:t>"</w:t>
      </w:r>
      <w:r w:rsidR="00E82FA2">
        <w:rPr>
          <w:rFonts w:ascii="Times New Roman" w:hAnsi="Times New Roman" w:cs="Times New Roman"/>
          <w:bCs/>
        </w:rPr>
        <w:t xml:space="preserve"> </w:t>
      </w:r>
      <w:r w:rsidR="004579E7">
        <w:rPr>
          <w:rFonts w:ascii="Times New Roman" w:hAnsi="Times New Roman" w:cs="Times New Roman"/>
          <w:bCs/>
        </w:rPr>
        <w:t xml:space="preserve">  </w:t>
      </w:r>
      <w:r w:rsidR="0024127E">
        <w:rPr>
          <w:rFonts w:ascii="Times New Roman" w:hAnsi="Times New Roman" w:cs="Times New Roman"/>
          <w:bCs/>
        </w:rPr>
        <w:t>ноября</w:t>
      </w:r>
      <w:r w:rsidR="004579E7">
        <w:rPr>
          <w:rFonts w:ascii="Times New Roman" w:hAnsi="Times New Roman" w:cs="Times New Roman"/>
          <w:bCs/>
        </w:rPr>
        <w:t xml:space="preserve">  </w:t>
      </w:r>
      <w:r w:rsidR="00D35892">
        <w:rPr>
          <w:rFonts w:ascii="Times New Roman" w:hAnsi="Times New Roman" w:cs="Times New Roman"/>
          <w:bCs/>
        </w:rPr>
        <w:t xml:space="preserve"> </w:t>
      </w:r>
      <w:r w:rsidRPr="00F14D56">
        <w:rPr>
          <w:rFonts w:ascii="Times New Roman" w:hAnsi="Times New Roman" w:cs="Times New Roman"/>
          <w:bCs/>
        </w:rPr>
        <w:t xml:space="preserve"> 20</w:t>
      </w:r>
      <w:r w:rsidR="00B727AB">
        <w:rPr>
          <w:rFonts w:ascii="Times New Roman" w:hAnsi="Times New Roman" w:cs="Times New Roman"/>
          <w:bCs/>
        </w:rPr>
        <w:t>2</w:t>
      </w:r>
      <w:r w:rsidR="004579E7">
        <w:rPr>
          <w:rFonts w:ascii="Times New Roman" w:hAnsi="Times New Roman" w:cs="Times New Roman"/>
          <w:bCs/>
        </w:rPr>
        <w:t>3</w:t>
      </w:r>
      <w:r w:rsidR="00EA49CF">
        <w:rPr>
          <w:rFonts w:ascii="Times New Roman" w:hAnsi="Times New Roman" w:cs="Times New Roman"/>
          <w:bCs/>
        </w:rPr>
        <w:t>г. №</w:t>
      </w:r>
      <w:r w:rsidR="005103DE">
        <w:rPr>
          <w:rFonts w:ascii="Times New Roman" w:hAnsi="Times New Roman" w:cs="Times New Roman"/>
          <w:bCs/>
        </w:rPr>
        <w:t xml:space="preserve"> </w:t>
      </w:r>
      <w:r w:rsidR="0024127E">
        <w:rPr>
          <w:rFonts w:ascii="Times New Roman" w:hAnsi="Times New Roman" w:cs="Times New Roman"/>
          <w:bCs/>
        </w:rPr>
        <w:t>711</w:t>
      </w:r>
    </w:p>
    <w:p w:rsidR="00574CD5" w:rsidRDefault="00574CD5" w:rsidP="00574CD5">
      <w:pPr>
        <w:pStyle w:val="ConsPlusNormal"/>
        <w:jc w:val="center"/>
        <w:outlineLvl w:val="0"/>
        <w:rPr>
          <w:rFonts w:ascii="Times New Roman" w:hAnsi="Times New Roman" w:cs="Times New Roman"/>
          <w:bCs/>
        </w:rPr>
      </w:pPr>
    </w:p>
    <w:p w:rsidR="005D08CE" w:rsidRDefault="005D08CE" w:rsidP="00574CD5">
      <w:pPr>
        <w:pStyle w:val="ConsPlusNormal"/>
        <w:jc w:val="center"/>
        <w:outlineLvl w:val="0"/>
        <w:rPr>
          <w:rFonts w:ascii="Times New Roman" w:hAnsi="Times New Roman" w:cs="Times New Roman"/>
          <w:bCs/>
        </w:rPr>
      </w:pPr>
    </w:p>
    <w:p w:rsidR="004C56A7" w:rsidRPr="00F14D56" w:rsidRDefault="004C56A7" w:rsidP="00574CD5">
      <w:pPr>
        <w:pStyle w:val="ConsPlusNormal"/>
        <w:jc w:val="center"/>
        <w:outlineLvl w:val="0"/>
        <w:rPr>
          <w:rFonts w:ascii="Times New Roman" w:hAnsi="Times New Roman" w:cs="Times New Roman"/>
          <w:bCs/>
        </w:rPr>
      </w:pPr>
    </w:p>
    <w:p w:rsidR="00574CD5" w:rsidRPr="00F14D56" w:rsidRDefault="00574CD5" w:rsidP="00574CD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4D56">
        <w:rPr>
          <w:rFonts w:ascii="Times New Roman" w:hAnsi="Times New Roman"/>
          <w:sz w:val="24"/>
          <w:szCs w:val="24"/>
        </w:rPr>
        <w:t>Раздел 6.  Перечень основных мероприятий подпрограммы «Библиотеки»</w:t>
      </w:r>
    </w:p>
    <w:p w:rsidR="00574CD5" w:rsidRPr="00F14D56" w:rsidRDefault="00574CD5" w:rsidP="00574CD5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47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2"/>
        <w:gridCol w:w="1843"/>
        <w:gridCol w:w="850"/>
        <w:gridCol w:w="992"/>
        <w:gridCol w:w="567"/>
        <w:gridCol w:w="426"/>
        <w:gridCol w:w="567"/>
        <w:gridCol w:w="567"/>
        <w:gridCol w:w="284"/>
        <w:gridCol w:w="424"/>
        <w:gridCol w:w="640"/>
        <w:gridCol w:w="709"/>
        <w:gridCol w:w="709"/>
        <w:gridCol w:w="708"/>
        <w:gridCol w:w="709"/>
        <w:gridCol w:w="709"/>
        <w:gridCol w:w="851"/>
        <w:gridCol w:w="851"/>
        <w:gridCol w:w="709"/>
        <w:gridCol w:w="997"/>
        <w:gridCol w:w="997"/>
      </w:tblGrid>
      <w:tr w:rsidR="00B1365E" w:rsidRPr="00EA1111" w:rsidTr="00B1365E">
        <w:trPr>
          <w:trHeight w:val="416"/>
        </w:trPr>
        <w:tc>
          <w:tcPr>
            <w:tcW w:w="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Наименование подпрограммы ведомственной целевой программы, основного мероприятия, мероприятий ведомственной целевой программы, мероприятий, реализуемых в рамках основного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tabs>
                <w:tab w:val="left" w:pos="1555"/>
                <w:tab w:val="left" w:pos="4260"/>
              </w:tabs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Ожидаемый социально-экономический эффект &lt;*&gt;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firstLine="68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EA1111">
              <w:rPr>
                <w:rFonts w:ascii="Times New Roman" w:eastAsia="Arial" w:hAnsi="Times New Roman"/>
                <w:sz w:val="20"/>
                <w:szCs w:val="20"/>
              </w:rPr>
              <w:t>Ответст-венный</w:t>
            </w:r>
            <w:proofErr w:type="spellEnd"/>
            <w:r w:rsidRPr="00EA1111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proofErr w:type="spellStart"/>
            <w:r w:rsidRPr="00EA1111">
              <w:rPr>
                <w:rFonts w:ascii="Times New Roman" w:eastAsia="Arial" w:hAnsi="Times New Roman"/>
                <w:sz w:val="20"/>
                <w:szCs w:val="20"/>
              </w:rPr>
              <w:t>исполни-тель</w:t>
            </w:r>
            <w:proofErr w:type="spellEnd"/>
            <w:r w:rsidRPr="00EA1111">
              <w:rPr>
                <w:rFonts w:ascii="Times New Roman" w:eastAsia="Arial" w:hAnsi="Times New Roman"/>
                <w:sz w:val="20"/>
                <w:szCs w:val="20"/>
              </w:rPr>
              <w:t xml:space="preserve"> (соисполнители)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Срок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B1365E" w:rsidRPr="00EA1111" w:rsidRDefault="00B1365E" w:rsidP="00926A12">
            <w:pPr>
              <w:suppressAutoHyphens w:val="0"/>
            </w:pPr>
          </w:p>
        </w:tc>
        <w:tc>
          <w:tcPr>
            <w:tcW w:w="9013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65E" w:rsidRPr="00EA1111" w:rsidRDefault="00B1365E" w:rsidP="00926A12">
            <w:pPr>
              <w:suppressAutoHyphens w:val="0"/>
            </w:pPr>
          </w:p>
        </w:tc>
      </w:tr>
      <w:tr w:rsidR="00B1365E" w:rsidRPr="00EA1111" w:rsidTr="00B1365E">
        <w:trPr>
          <w:trHeight w:val="313"/>
        </w:trPr>
        <w:tc>
          <w:tcPr>
            <w:tcW w:w="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hanging="10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Окончания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EA1111">
              <w:rPr>
                <w:rFonts w:ascii="Times New Roman" w:eastAsia="Arial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2015г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2016г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2017г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 xml:space="preserve">2018г.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 xml:space="preserve">2019г.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2020г.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  <w:r w:rsidRPr="00EA1111">
              <w:rPr>
                <w:rFonts w:ascii="Times New Roman" w:eastAsia="Arial" w:hAnsi="Times New Roman"/>
                <w:sz w:val="20"/>
                <w:szCs w:val="20"/>
              </w:rPr>
              <w:t xml:space="preserve">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805E4D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805E4D">
              <w:rPr>
                <w:rFonts w:ascii="Times New Roman" w:eastAsia="Arial" w:hAnsi="Times New Roman"/>
                <w:sz w:val="20"/>
                <w:szCs w:val="20"/>
              </w:rPr>
              <w:t>2022г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6E44BE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2023г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6E44BE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2023г.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2025г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2026г</w:t>
            </w:r>
          </w:p>
        </w:tc>
      </w:tr>
      <w:tr w:rsidR="00B1365E" w:rsidRPr="00EA1111" w:rsidTr="00B1365E">
        <w:trPr>
          <w:trHeight w:val="614"/>
        </w:trPr>
        <w:tc>
          <w:tcPr>
            <w:tcW w:w="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hanging="10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uppressAutoHyphens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факт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факт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факт</w:t>
            </w:r>
          </w:p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факт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факт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B1365E" w:rsidRPr="00805E4D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uppressAutoHyphens w:val="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uppressAutoHyphens w:val="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план по программе</w:t>
            </w:r>
          </w:p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План по программе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План</w:t>
            </w:r>
          </w:p>
          <w:p w:rsidR="00B1365E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По </w:t>
            </w:r>
          </w:p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программе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План по программе</w:t>
            </w:r>
          </w:p>
        </w:tc>
      </w:tr>
      <w:tr w:rsidR="00B1365E" w:rsidRPr="00EA1111" w:rsidTr="00B1365E">
        <w:trPr>
          <w:trHeight w:val="23"/>
        </w:trPr>
        <w:tc>
          <w:tcPr>
            <w:tcW w:w="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1365E" w:rsidRPr="00EA1111" w:rsidTr="00B1365E">
        <w:trPr>
          <w:trHeight w:val="23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1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111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hanging="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</w:t>
            </w:r>
          </w:p>
        </w:tc>
      </w:tr>
      <w:tr w:rsidR="00B1365E" w:rsidRPr="00EA1111" w:rsidTr="00B1365E">
        <w:trPr>
          <w:trHeight w:val="620"/>
        </w:trPr>
        <w:tc>
          <w:tcPr>
            <w:tcW w:w="3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sz w:val="20"/>
                <w:szCs w:val="20"/>
              </w:rPr>
            </w:pPr>
            <w:r w:rsidRPr="00EA1111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Содержание учреждений библиотек в сфере  культуры</w:t>
            </w:r>
            <w:r w:rsidRPr="00EA1111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Задача№1,2 индикатор №1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 xml:space="preserve">Управление культуры и </w:t>
            </w:r>
            <w:proofErr w:type="spellStart"/>
            <w:r w:rsidRPr="00EA1111">
              <w:rPr>
                <w:rFonts w:ascii="Times New Roman" w:eastAsia="Arial" w:hAnsi="Times New Roman"/>
                <w:sz w:val="20"/>
                <w:szCs w:val="20"/>
              </w:rPr>
              <w:t>туизма</w:t>
            </w:r>
            <w:proofErr w:type="spellEnd"/>
            <w:r w:rsidRPr="00EA1111">
              <w:rPr>
                <w:rFonts w:ascii="Times New Roman" w:eastAsia="Arial" w:hAnsi="Times New Roman"/>
                <w:sz w:val="20"/>
                <w:szCs w:val="20"/>
              </w:rPr>
              <w:t xml:space="preserve"> МО «Мухоршибирский 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2015г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5462F0">
            <w:pPr>
              <w:spacing w:after="0" w:line="240" w:lineRule="auto"/>
              <w:ind w:hanging="4"/>
              <w:rPr>
                <w:rFonts w:ascii="Times New Roman" w:eastAsia="Arial" w:hAnsi="Times New Roman"/>
                <w:sz w:val="20"/>
                <w:szCs w:val="20"/>
              </w:rPr>
            </w:pPr>
            <w:r w:rsidRPr="00EA1111">
              <w:rPr>
                <w:rFonts w:ascii="Times New Roman" w:eastAsia="Arial" w:hAnsi="Times New Roman"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  <w:r w:rsidRPr="00EA1111">
              <w:rPr>
                <w:rFonts w:ascii="Times New Roman" w:eastAsia="Arial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5770,2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8452,4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9632,6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11456,2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11767,74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3219,07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15873,97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C083C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C083C">
              <w:rPr>
                <w:rFonts w:ascii="Times New Roman" w:eastAsia="Calibri" w:hAnsi="Times New Roman"/>
                <w:b/>
                <w:sz w:val="20"/>
                <w:szCs w:val="20"/>
              </w:rPr>
              <w:t>20141,989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5121C2" w:rsidRDefault="00C622C7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14012,07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5121C2" w:rsidRDefault="00C622C7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18881,09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20235,0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20235</w:t>
            </w:r>
            <w:r w:rsidR="00EC083C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20235,0</w:t>
            </w:r>
          </w:p>
        </w:tc>
      </w:tr>
      <w:tr w:rsidR="00B1365E" w:rsidRPr="00EA1111" w:rsidTr="00B1365E">
        <w:trPr>
          <w:trHeight w:val="2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firstLine="720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hanging="4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bottom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bottom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1069,1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1014,0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4148,82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4876,44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6254,20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6006,39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C083C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C083C">
              <w:rPr>
                <w:rFonts w:ascii="Times New Roman" w:eastAsia="Calibri" w:hAnsi="Times New Roman"/>
                <w:sz w:val="20"/>
                <w:szCs w:val="20"/>
              </w:rPr>
              <w:t>8504,07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5121C2" w:rsidRDefault="00FB3271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7984,24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5121C2" w:rsidRDefault="00FB3271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10101,27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7819,20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7819,20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7819,20</w:t>
            </w:r>
          </w:p>
        </w:tc>
      </w:tr>
      <w:tr w:rsidR="00B1365E" w:rsidRPr="00EA1111" w:rsidTr="00B1365E">
        <w:trPr>
          <w:trHeight w:val="132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firstLine="720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hanging="4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hanging="4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5770,2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7383,3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8618,6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7307,38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6891,30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964,87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9867,58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C083C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C083C">
              <w:rPr>
                <w:rFonts w:ascii="Times New Roman" w:eastAsia="Calibri" w:hAnsi="Times New Roman"/>
                <w:sz w:val="20"/>
                <w:szCs w:val="20"/>
              </w:rPr>
              <w:t>11637,919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5121C2" w:rsidRDefault="00FB3271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6027,83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C622C7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8779,82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12415,8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12415,80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12415,80</w:t>
            </w:r>
          </w:p>
        </w:tc>
      </w:tr>
      <w:tr w:rsidR="00B1365E" w:rsidRPr="00EA1111" w:rsidTr="00B1365E">
        <w:trPr>
          <w:trHeight w:val="191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firstLine="720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hanging="4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hanging="4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65E" w:rsidRPr="00EC083C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C083C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5121C2" w:rsidRDefault="00FB3271" w:rsidP="00FB327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65E" w:rsidRPr="005121C2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65E" w:rsidRPr="005121C2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65E" w:rsidRPr="005121C2" w:rsidRDefault="00EC083C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95"/>
        </w:trPr>
        <w:tc>
          <w:tcPr>
            <w:tcW w:w="3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firstLine="720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hanging="4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ind w:hanging="4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365E" w:rsidRPr="00EC083C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C083C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5121C2" w:rsidRDefault="004A1EEC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365E" w:rsidRPr="005121C2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365E" w:rsidRPr="005121C2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365E" w:rsidRPr="005121C2" w:rsidRDefault="00EC083C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139"/>
        </w:trPr>
        <w:tc>
          <w:tcPr>
            <w:tcW w:w="3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Задача№1,2 Индикатор  №1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МЦБС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510DB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0DB3">
              <w:rPr>
                <w:rFonts w:ascii="Times New Roman" w:eastAsia="Calibri" w:hAnsi="Times New Roman"/>
                <w:b/>
                <w:sz w:val="20"/>
                <w:szCs w:val="20"/>
              </w:rPr>
              <w:t>34,4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208,68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92,52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352,11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469,71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C083C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C083C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5121C2" w:rsidRDefault="004A1EEC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13535,46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F52F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135</w:t>
            </w:r>
            <w:r w:rsidR="00F52F76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35</w:t>
            </w: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</w:t>
            </w:r>
            <w:r w:rsidR="00F52F76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1582</w:t>
            </w:r>
            <w:r w:rsidR="00EC083C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750</w:t>
            </w:r>
            <w:r w:rsidR="00EC083C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750,0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510DB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0DB3">
              <w:rPr>
                <w:rFonts w:ascii="Times New Roman" w:eastAsia="Calibri" w:hAnsi="Times New Roman"/>
                <w:sz w:val="20"/>
                <w:szCs w:val="20"/>
              </w:rPr>
              <w:t>34,4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91,3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176,8</w:t>
            </w: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C083C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C083C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5121C2" w:rsidRDefault="004A1EE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F52F76" w:rsidP="00F52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10,</w:t>
            </w:r>
            <w:r w:rsidR="00B1365E"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  <w:r w:rsidRPr="005121C2"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1078</w:t>
            </w:r>
            <w:r w:rsidR="00EC083C" w:rsidRPr="005121C2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200</w:t>
            </w:r>
            <w:r w:rsidR="00EC083C" w:rsidRPr="005121C2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200,0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1,22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341,45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143,20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221,0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C083C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C083C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6E44BE" w:rsidRDefault="004A1EE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3370,0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6E44BE" w:rsidRDefault="00B1365E" w:rsidP="004A1E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4A1EEC" w:rsidRPr="006E44BE">
              <w:rPr>
                <w:rFonts w:ascii="Times New Roman" w:eastAsia="Calibri" w:hAnsi="Times New Roman"/>
                <w:sz w:val="20"/>
                <w:szCs w:val="20"/>
              </w:rPr>
              <w:t>370</w:t>
            </w:r>
            <w:r w:rsidRPr="006E44BE">
              <w:rPr>
                <w:rFonts w:ascii="Times New Roman" w:eastAsia="Calibri" w:hAnsi="Times New Roman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504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550,0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168,66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6E44BE" w:rsidRDefault="004A1EE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10155,43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6E44BE" w:rsidRDefault="00B1365E" w:rsidP="004A1E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4A1EEC" w:rsidRPr="006E44BE">
              <w:rPr>
                <w:rFonts w:ascii="Times New Roman" w:eastAsia="Calibri" w:hAnsi="Times New Roman"/>
                <w:sz w:val="20"/>
                <w:szCs w:val="20"/>
              </w:rPr>
              <w:t>155</w:t>
            </w:r>
            <w:r w:rsidR="00EC083C" w:rsidRPr="006E44BE">
              <w:rPr>
                <w:rFonts w:ascii="Times New Roman" w:eastAsia="Calibri" w:hAnsi="Times New Roman"/>
                <w:sz w:val="20"/>
                <w:szCs w:val="20"/>
              </w:rPr>
              <w:t>,</w:t>
            </w:r>
            <w:r w:rsidR="004A1EEC" w:rsidRPr="006E44BE">
              <w:rPr>
                <w:rFonts w:ascii="Times New Roman" w:eastAsia="Calibri" w:hAnsi="Times New Roman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4A1EE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1365E" w:rsidRPr="00EA1111" w:rsidTr="00B1365E">
        <w:trPr>
          <w:trHeight w:val="100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2.1.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Комплектование книжных фондов (за счет средств РБ)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Задача№1,2 Индикатор  №1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МЦБС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510DB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0DB3">
              <w:rPr>
                <w:rFonts w:ascii="Times New Roman" w:eastAsia="Calibri" w:hAnsi="Times New Roman"/>
                <w:b/>
                <w:sz w:val="20"/>
                <w:szCs w:val="20"/>
              </w:rPr>
              <w:t>34,40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8C2D8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8C2D88">
              <w:rPr>
                <w:rFonts w:ascii="Times New Roman" w:eastAsia="Calibri" w:hAnsi="Times New Roman"/>
                <w:b/>
                <w:sz w:val="20"/>
                <w:szCs w:val="20"/>
              </w:rPr>
              <w:t>208,68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8C2D8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8C2D88">
              <w:rPr>
                <w:rFonts w:ascii="Times New Roman" w:eastAsia="Calibri" w:hAnsi="Times New Roman"/>
                <w:b/>
                <w:sz w:val="20"/>
                <w:szCs w:val="20"/>
              </w:rPr>
              <w:t>92,52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11,22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248,71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165,46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165,46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200</w:t>
            </w:r>
            <w:r w:rsidR="00EC083C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200,0</w:t>
            </w:r>
          </w:p>
        </w:tc>
      </w:tr>
      <w:tr w:rsidR="00B1365E" w:rsidRPr="00EA1111" w:rsidTr="00B1365E">
        <w:trPr>
          <w:trHeight w:val="147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510DB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0DB3">
              <w:rPr>
                <w:rFonts w:ascii="Times New Roman" w:eastAsia="Calibri" w:hAnsi="Times New Roman"/>
                <w:sz w:val="20"/>
                <w:szCs w:val="20"/>
              </w:rPr>
              <w:t>34,40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8C2D8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C2D88">
              <w:rPr>
                <w:rFonts w:ascii="Times New Roman" w:eastAsia="Calibri" w:hAnsi="Times New Roman"/>
                <w:sz w:val="20"/>
                <w:szCs w:val="20"/>
              </w:rPr>
              <w:t>201,60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8C2D8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C2D88">
              <w:rPr>
                <w:rFonts w:ascii="Times New Roman" w:eastAsia="Calibri" w:hAnsi="Times New Roman"/>
                <w:sz w:val="20"/>
                <w:szCs w:val="20"/>
              </w:rPr>
              <w:t>91,3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176,80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128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200,0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510DB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0DB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8C2D8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C2D88">
              <w:rPr>
                <w:rFonts w:ascii="Times New Roman" w:eastAsia="Calibri" w:hAnsi="Times New Roman"/>
                <w:sz w:val="20"/>
                <w:szCs w:val="20"/>
              </w:rPr>
              <w:t>0,38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8C2D8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C2D88">
              <w:rPr>
                <w:rFonts w:ascii="Times New Roman" w:eastAsia="Calibri" w:hAnsi="Times New Roman"/>
                <w:sz w:val="20"/>
                <w:szCs w:val="20"/>
              </w:rPr>
              <w:t>1,22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23,20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111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510DB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0DB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8C2D8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C2D88">
              <w:rPr>
                <w:rFonts w:ascii="Times New Roman" w:eastAsia="Calibri" w:hAnsi="Times New Roman"/>
                <w:sz w:val="20"/>
                <w:szCs w:val="20"/>
              </w:rPr>
              <w:t>6,70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8C2D8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C2D8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168,66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155,43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155,43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510DB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0DB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8C2D8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C2D8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8C2D8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C2D8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2.2.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Подписка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Задача№1,2 Индикатор  №1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МЦБС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510DB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0DB3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8C2D8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8C2D8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8C2D8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8C2D8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65</w:t>
            </w: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170,0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200</w:t>
            </w:r>
            <w:r w:rsidR="00EC083C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200,0</w:t>
            </w:r>
          </w:p>
        </w:tc>
      </w:tr>
      <w:tr w:rsidR="00B1365E" w:rsidRPr="00EA1111" w:rsidTr="00B1365E">
        <w:trPr>
          <w:trHeight w:val="300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510DB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0DB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510DB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0DB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65</w:t>
            </w:r>
            <w:r w:rsidRPr="004E3577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170,0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200,0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510DB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0DB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180"/>
        </w:trPr>
        <w:tc>
          <w:tcPr>
            <w:tcW w:w="3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510DB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0DB3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Комплектование (за счет средств МБ)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Задача№1,2 Индикатор  №1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МЦБС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510DB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0DB3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C083C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C083C">
              <w:rPr>
                <w:rFonts w:ascii="Times New Roman" w:eastAsia="Calibri" w:hAnsi="Times New Roman"/>
                <w:b/>
                <w:sz w:val="20"/>
                <w:szCs w:val="20"/>
              </w:rPr>
              <w:t>183,56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F52F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12</w:t>
            </w:r>
            <w:r w:rsidR="00F52F76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200</w:t>
            </w:r>
            <w:r w:rsidR="00EC083C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200,0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C083C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C083C">
              <w:rPr>
                <w:rFonts w:ascii="Times New Roman" w:eastAsia="Calibri" w:hAnsi="Times New Roman"/>
                <w:sz w:val="20"/>
                <w:szCs w:val="20"/>
              </w:rPr>
              <w:t>11,01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C083C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C083C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AF0840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F52F76" w:rsidP="00F52F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120</w:t>
            </w:r>
            <w:r w:rsidR="00B1365E" w:rsidRPr="004E3577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200,0</w:t>
            </w:r>
          </w:p>
        </w:tc>
      </w:tr>
      <w:tr w:rsidR="00B1365E" w:rsidRPr="00EA1111" w:rsidTr="00B1365E">
        <w:trPr>
          <w:trHeight w:val="98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C083C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C083C">
              <w:rPr>
                <w:rFonts w:ascii="Times New Roman" w:eastAsia="Calibri" w:hAnsi="Times New Roman"/>
                <w:sz w:val="20"/>
                <w:szCs w:val="20"/>
              </w:rPr>
              <w:t>172,55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52F76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125"/>
        </w:trPr>
        <w:tc>
          <w:tcPr>
            <w:tcW w:w="3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C083C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C083C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5B1106" w:rsidTr="00B1365E">
        <w:trPr>
          <w:trHeight w:val="234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Создание модельной библиотеки  СП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Задача№1,2 Индикатор  №1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МЦБС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37011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70118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7011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7011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7011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7011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7011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7011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37011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7011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625509" w:rsidRDefault="00AF0840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625509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625509">
              <w:rPr>
                <w:rFonts w:ascii="Times New Roman" w:eastAsia="Calibri" w:hAnsi="Times New Roman"/>
                <w:b/>
                <w:sz w:val="20"/>
                <w:szCs w:val="20"/>
              </w:rPr>
              <w:t>13000</w:t>
            </w:r>
            <w:r w:rsidR="00EC083C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1365E" w:rsidRPr="005B1106" w:rsidTr="00B1365E">
        <w:trPr>
          <w:trHeight w:val="20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625509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625509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2550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950,0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5B1106" w:rsidTr="00B1365E">
        <w:trPr>
          <w:trHeight w:val="172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625509" w:rsidRDefault="00AF0840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625509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25509">
              <w:rPr>
                <w:rFonts w:ascii="Times New Roman" w:eastAsia="Calibri" w:hAnsi="Times New Roman"/>
                <w:sz w:val="20"/>
                <w:szCs w:val="20"/>
              </w:rPr>
              <w:t>3000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5B1106" w:rsidTr="00B1365E">
        <w:trPr>
          <w:trHeight w:val="20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625509" w:rsidRDefault="00AF0840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625509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25509">
              <w:rPr>
                <w:rFonts w:ascii="Times New Roman" w:eastAsia="Calibri" w:hAnsi="Times New Roman"/>
                <w:sz w:val="20"/>
                <w:szCs w:val="20"/>
              </w:rPr>
              <w:t>10000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5B1106" w:rsidTr="00B1365E">
        <w:trPr>
          <w:trHeight w:val="234"/>
        </w:trPr>
        <w:tc>
          <w:tcPr>
            <w:tcW w:w="3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625509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625509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2550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203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2.5.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Приобретение орг.техники, компьютеров, лицензионных программ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Задача№1,2 Индикатор  №1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МЦБС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12743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27431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12743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2743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12743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2743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12743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2743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12743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2743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50,89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4A1EE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80</w:t>
            </w:r>
            <w:r w:rsidR="00B1365E"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</w:t>
            </w:r>
            <w:r w:rsidR="00EC083C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150,0</w:t>
            </w:r>
          </w:p>
        </w:tc>
      </w:tr>
      <w:tr w:rsidR="00B1365E" w:rsidRPr="00EA1111" w:rsidTr="00B1365E">
        <w:trPr>
          <w:trHeight w:val="141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7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50,89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4A1EE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80</w:t>
            </w:r>
            <w:r w:rsidR="00B1365E" w:rsidRPr="004E3577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150,0</w:t>
            </w:r>
          </w:p>
        </w:tc>
      </w:tr>
      <w:tr w:rsidR="00B1365E" w:rsidRPr="00EA1111" w:rsidTr="00B1365E">
        <w:trPr>
          <w:trHeight w:val="188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20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Поддержка лучших учреждений  библиотечной системы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131,71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40,32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5121C2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30</w:t>
            </w:r>
            <w:r w:rsidR="00B1365E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200</w:t>
            </w:r>
            <w:r w:rsidR="00EC083C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200,0</w:t>
            </w:r>
          </w:p>
        </w:tc>
      </w:tr>
      <w:tr w:rsidR="00B1365E" w:rsidRPr="00EA1111" w:rsidTr="00B1365E">
        <w:trPr>
          <w:trHeight w:val="80"/>
        </w:trPr>
        <w:tc>
          <w:tcPr>
            <w:tcW w:w="3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25,32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40,32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6E44BE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30</w:t>
            </w:r>
            <w:r w:rsidR="00B1365E" w:rsidRPr="006E44BE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</w:tr>
      <w:tr w:rsidR="00B1365E" w:rsidRPr="00EA1111" w:rsidTr="00B1365E">
        <w:trPr>
          <w:trHeight w:val="240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6,39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150,0</w:t>
            </w:r>
          </w:p>
        </w:tc>
      </w:tr>
      <w:tr w:rsidR="00B1365E" w:rsidRPr="00EA1111" w:rsidTr="00B1365E">
        <w:trPr>
          <w:trHeight w:val="225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225"/>
        </w:trPr>
        <w:tc>
          <w:tcPr>
            <w:tcW w:w="3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5B1106" w:rsidTr="00B1365E">
        <w:trPr>
          <w:trHeight w:val="225"/>
        </w:trPr>
        <w:tc>
          <w:tcPr>
            <w:tcW w:w="362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3.1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 xml:space="preserve">Поддержка лучших учреждений  библиотечной 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системы (за счет средств республиканского бюджета)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Задача №1, 2, Индикат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ор  №1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МЦБС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111,71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</w:t>
            </w:r>
            <w:r w:rsidR="00EC083C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150</w:t>
            </w:r>
            <w:r w:rsidR="00EC083C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225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5,32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225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6,39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150,0</w:t>
            </w:r>
          </w:p>
        </w:tc>
      </w:tr>
      <w:tr w:rsidR="00B1365E" w:rsidRPr="00EA1111" w:rsidTr="00B1365E">
        <w:trPr>
          <w:trHeight w:val="225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225"/>
        </w:trPr>
        <w:tc>
          <w:tcPr>
            <w:tcW w:w="3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225"/>
        </w:trPr>
        <w:tc>
          <w:tcPr>
            <w:tcW w:w="362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3.2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Поддержка лучших учреждений  библиотечной системы (за счет средств местного бюджета)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Задача №1, 2, Ин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EA1111">
              <w:rPr>
                <w:rFonts w:ascii="Times New Roman" w:eastAsia="Calibri" w:hAnsi="Times New Roman"/>
                <w:sz w:val="20"/>
                <w:szCs w:val="20"/>
              </w:rPr>
              <w:t>дикатор</w:t>
            </w:r>
            <w:proofErr w:type="spellEnd"/>
            <w:r w:rsidRPr="00EA1111">
              <w:rPr>
                <w:rFonts w:ascii="Times New Roman" w:eastAsia="Calibri" w:hAnsi="Times New Roman"/>
                <w:sz w:val="20"/>
                <w:szCs w:val="20"/>
              </w:rPr>
              <w:t xml:space="preserve">  №1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МЦБС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40,32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30</w:t>
            </w:r>
            <w:r w:rsidR="00B1365E"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,</w:t>
            </w:r>
            <w:r w:rsidR="00B1365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  <w:r w:rsidR="00B1365E"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</w:t>
            </w:r>
            <w:r w:rsidR="00EC083C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</w:t>
            </w:r>
            <w:r w:rsidR="00EC083C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50,0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40,32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</w:t>
            </w:r>
            <w:r w:rsidR="00B1365E">
              <w:rPr>
                <w:rFonts w:ascii="Times New Roman" w:eastAsia="Calibri" w:hAnsi="Times New Roman"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</w:tr>
      <w:tr w:rsidR="00B1365E" w:rsidRPr="00EA1111" w:rsidTr="00B1365E">
        <w:trPr>
          <w:trHeight w:val="225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9126B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126B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12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9126B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126B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9126B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126B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215"/>
        </w:trPr>
        <w:tc>
          <w:tcPr>
            <w:tcW w:w="3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Подключение библиотечных учреждений, к сети Интернет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Задача №1индикатор№1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МЦБС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2,51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9126B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9126B2">
              <w:rPr>
                <w:rFonts w:ascii="Times New Roman" w:eastAsia="Calibri" w:hAnsi="Times New Roman"/>
                <w:b/>
                <w:sz w:val="20"/>
                <w:szCs w:val="20"/>
              </w:rPr>
              <w:t>19,01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54,88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5121C2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20</w:t>
            </w:r>
            <w:r w:rsidR="00EC083C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1365E" w:rsidRPr="0095226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18,1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3,13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F665E4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2,74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84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49,01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Прохождение курсов  повышения квалификации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Задача №1, 2, Индикатор  №1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МЦБС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34,0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F665E4" w:rsidP="00F665E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7</w:t>
            </w:r>
            <w:r w:rsidR="00B1365E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35</w:t>
            </w:r>
            <w:r w:rsidR="00EC083C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35</w:t>
            </w:r>
            <w:r w:rsidR="00EC083C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35,0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34,0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F665E4" w:rsidP="00F66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35,0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35</w:t>
            </w:r>
            <w:r w:rsidR="00EC083C" w:rsidRPr="005121C2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35,0</w:t>
            </w:r>
          </w:p>
        </w:tc>
      </w:tr>
      <w:tr w:rsidR="00B1365E" w:rsidRPr="00EA1111" w:rsidTr="00B1365E">
        <w:trPr>
          <w:trHeight w:val="73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225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Ремонт, реконструкция библиотечных зданий, в т.ч.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Задача №1, 2, Индикатор  №1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МЦБС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15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A1111">
              <w:rPr>
                <w:rFonts w:ascii="Times New Roman" w:eastAsia="Calibri" w:hAnsi="Times New Roman"/>
                <w:sz w:val="20"/>
                <w:szCs w:val="20"/>
              </w:rPr>
              <w:t>20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26</w:t>
            </w:r>
            <w:r w:rsidRPr="00EA1111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128,5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92,77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D961E8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400</w:t>
            </w:r>
            <w:r w:rsidR="00EC083C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500</w:t>
            </w:r>
            <w:r w:rsidR="00EC083C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500,0</w:t>
            </w:r>
          </w:p>
        </w:tc>
      </w:tr>
      <w:tr w:rsidR="00B1365E" w:rsidRPr="00EA1111" w:rsidTr="00B1365E">
        <w:trPr>
          <w:trHeight w:val="270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88,13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D961E8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  <w:r w:rsidR="00EC083C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125</w:t>
            </w:r>
            <w:r w:rsidR="00EC083C"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5121C2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121C2">
              <w:rPr>
                <w:rFonts w:ascii="Times New Roman" w:eastAsia="Calibri" w:hAnsi="Times New Roman"/>
                <w:b/>
                <w:sz w:val="20"/>
                <w:szCs w:val="20"/>
              </w:rPr>
              <w:t>125,0</w:t>
            </w:r>
          </w:p>
        </w:tc>
      </w:tr>
      <w:tr w:rsidR="00B1365E" w:rsidRPr="00EA1111" w:rsidTr="00B1365E">
        <w:trPr>
          <w:trHeight w:val="300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128,5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4,64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D961E8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400</w:t>
            </w:r>
            <w:r w:rsidR="00EC083C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375</w:t>
            </w:r>
            <w:r w:rsidR="00EC083C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375,0</w:t>
            </w:r>
          </w:p>
        </w:tc>
      </w:tr>
      <w:tr w:rsidR="00B1365E" w:rsidRPr="00EA1111" w:rsidTr="00B1365E">
        <w:trPr>
          <w:trHeight w:val="300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1365E" w:rsidRPr="00EA1111" w:rsidTr="00B1365E">
        <w:trPr>
          <w:trHeight w:val="150"/>
        </w:trPr>
        <w:tc>
          <w:tcPr>
            <w:tcW w:w="3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EA1111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237361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37361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228"/>
        </w:trPr>
        <w:tc>
          <w:tcPr>
            <w:tcW w:w="362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6.1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 xml:space="preserve">Ремонт сельской библиотеки в с. Калиновка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и  СП.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Задача №1, 2, Индикатор  №1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МЦБС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2D3928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2D3928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862E7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  <w:r w:rsidR="00B1365E">
              <w:rPr>
                <w:rFonts w:ascii="Times New Roman" w:eastAsia="Calibri" w:hAnsi="Times New Roman"/>
                <w:b/>
                <w:sz w:val="20"/>
                <w:szCs w:val="20"/>
              </w:rPr>
              <w:t>00</w:t>
            </w:r>
            <w:r w:rsidR="00EC083C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180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03D2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  <w:r w:rsidR="00862E7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240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862E7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 w:rsidR="00B1365E">
              <w:rPr>
                <w:rFonts w:ascii="Times New Roman" w:eastAsia="Calibri" w:hAnsi="Times New Roman"/>
                <w:sz w:val="20"/>
                <w:szCs w:val="20"/>
              </w:rPr>
              <w:t>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270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180"/>
        </w:trPr>
        <w:tc>
          <w:tcPr>
            <w:tcW w:w="3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300"/>
        </w:trPr>
        <w:tc>
          <w:tcPr>
            <w:tcW w:w="362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6.2.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Ремонт  сельской библиотеки  с. Хонхолой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 и СП.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Задача №1, 2, Индикатор  №1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МЦБС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2D3928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201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2D3928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42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1365E" w:rsidRPr="002D3928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2D3928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108,5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03D2" w:rsidP="00B103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20</w:t>
            </w:r>
            <w:r w:rsidR="00B1365E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  <w:r w:rsidR="00EC083C">
              <w:rPr>
                <w:rFonts w:ascii="Times New Roman" w:eastAsia="Calibri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150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03D2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210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108,5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03D2" w:rsidP="00EC083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</w:t>
            </w:r>
            <w:r w:rsidR="00EC083C"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270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240"/>
        </w:trPr>
        <w:tc>
          <w:tcPr>
            <w:tcW w:w="3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5B4607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270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6.3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Ремонт детской библиотеки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Задача №1, 2, Индикатор  №1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МЦБС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2015г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362966" w:rsidRDefault="00B1365E" w:rsidP="005462F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  <w:r w:rsidRPr="00362966">
              <w:rPr>
                <w:rFonts w:ascii="Times New Roman" w:eastAsia="Calibri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92,77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5B4607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218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88,13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5B4607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250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4,64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5B4607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219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362966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62966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5B4607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242"/>
        </w:trPr>
        <w:tc>
          <w:tcPr>
            <w:tcW w:w="3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ВБ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EC083C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5B4607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202"/>
        </w:trPr>
        <w:tc>
          <w:tcPr>
            <w:tcW w:w="3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5804,6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8452,4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930B80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shd w:val="clear" w:color="auto" w:fill="FFFFFF"/>
              </w:rPr>
            </w:pPr>
            <w:r w:rsidRPr="00FE67C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9843,79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326D3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4326D3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11878,44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12341,82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3539,07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6373,68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A1EEC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A1EEC">
              <w:rPr>
                <w:rFonts w:ascii="Times New Roman" w:eastAsia="Calibri" w:hAnsi="Times New Roman"/>
                <w:b/>
                <w:sz w:val="20"/>
                <w:szCs w:val="20"/>
              </w:rPr>
              <w:t>20325,549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FA4716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27577,53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FA4716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32453,55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22422,0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21720,0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5B4607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21720,0</w:t>
            </w:r>
          </w:p>
        </w:tc>
      </w:tr>
      <w:tr w:rsidR="00B1365E" w:rsidRPr="002D3928" w:rsidTr="00B1365E">
        <w:trPr>
          <w:trHeight w:val="202"/>
        </w:trPr>
        <w:tc>
          <w:tcPr>
            <w:tcW w:w="3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59,03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168,66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A1EEC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A1EEC">
              <w:rPr>
                <w:rFonts w:ascii="Times New Roman" w:eastAsia="Calibri" w:hAnsi="Times New Roman"/>
                <w:b/>
                <w:sz w:val="20"/>
                <w:szCs w:val="20"/>
              </w:rPr>
              <w:t>172,55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FA4716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10155,43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FA4716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10155,43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5B4607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  <w:tr w:rsidR="00B1365E" w:rsidRPr="002D3928" w:rsidTr="00B1365E">
        <w:trPr>
          <w:trHeight w:val="202"/>
        </w:trPr>
        <w:tc>
          <w:tcPr>
            <w:tcW w:w="3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Республиканский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34,4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1069,1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FE67C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FE67C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1215,6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4314,61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4968,34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6431,0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6086,44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A1EEC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A1EEC">
              <w:rPr>
                <w:rFonts w:ascii="Times New Roman" w:eastAsia="Calibri" w:hAnsi="Times New Roman"/>
                <w:b/>
                <w:sz w:val="20"/>
                <w:szCs w:val="20"/>
              </w:rPr>
              <w:t>8515,08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Default="00FA4716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7994,27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4A1EEC" w:rsidP="00FA471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</w:t>
            </w:r>
            <w:r w:rsidR="00FA4716">
              <w:rPr>
                <w:rFonts w:ascii="Times New Roman" w:eastAsia="Calibri" w:hAnsi="Times New Roman"/>
                <w:b/>
                <w:sz w:val="20"/>
                <w:szCs w:val="20"/>
              </w:rPr>
              <w:t>111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,</w:t>
            </w:r>
            <w:r w:rsidR="00FA4716">
              <w:rPr>
                <w:rFonts w:ascii="Times New Roman" w:eastAsia="Calibri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9</w:t>
            </w:r>
            <w:r w:rsidR="00F14497">
              <w:rPr>
                <w:rFonts w:ascii="Times New Roman" w:eastAsia="Calibri" w:hAnsi="Times New Roman"/>
                <w:b/>
                <w:sz w:val="20"/>
                <w:szCs w:val="20"/>
              </w:rPr>
              <w:t>048,20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8294,20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5B4607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8294,20</w:t>
            </w:r>
          </w:p>
        </w:tc>
      </w:tr>
      <w:tr w:rsidR="00B1365E" w:rsidRPr="002D3928" w:rsidTr="00B1365E">
        <w:trPr>
          <w:trHeight w:val="202"/>
        </w:trPr>
        <w:tc>
          <w:tcPr>
            <w:tcW w:w="3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5770,2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7383,3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8621,49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7463,83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7314,45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7108,0</w:t>
            </w:r>
            <w:r w:rsidR="00B03225">
              <w:rPr>
                <w:rFonts w:ascii="Times New Roman" w:eastAsia="Calibri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10118,58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A1EEC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A1EEC">
              <w:rPr>
                <w:rFonts w:ascii="Times New Roman" w:eastAsia="Calibri" w:hAnsi="Times New Roman"/>
                <w:b/>
                <w:sz w:val="20"/>
                <w:szCs w:val="20"/>
              </w:rPr>
              <w:t>11637,919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365E" w:rsidRPr="004E3577" w:rsidRDefault="00FA4716" w:rsidP="004867B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9</w:t>
            </w:r>
            <w:r w:rsidR="004867B0">
              <w:rPr>
                <w:rFonts w:ascii="Times New Roman" w:eastAsia="Calibri" w:hAnsi="Times New Roman"/>
                <w:b/>
                <w:sz w:val="20"/>
                <w:szCs w:val="20"/>
              </w:rPr>
              <w:t>427,83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FA4716" w:rsidP="00683DF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12</w:t>
            </w:r>
            <w:r w:rsidR="004867B0">
              <w:rPr>
                <w:rFonts w:ascii="Times New Roman" w:eastAsia="Calibri" w:hAnsi="Times New Roman"/>
                <w:b/>
                <w:sz w:val="20"/>
                <w:szCs w:val="20"/>
              </w:rPr>
              <w:t>186,82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13288,80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13425,80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65E" w:rsidRDefault="005B4607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13425,80</w:t>
            </w:r>
          </w:p>
        </w:tc>
      </w:tr>
      <w:tr w:rsidR="00B1365E" w:rsidRPr="002D3928" w:rsidTr="00B1365E">
        <w:trPr>
          <w:trHeight w:val="202"/>
        </w:trPr>
        <w:tc>
          <w:tcPr>
            <w:tcW w:w="3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2D3928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A1EEC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A1EEC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365E" w:rsidRPr="004E3577" w:rsidRDefault="00FA4716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Pr="004E3577" w:rsidRDefault="00B1365E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365E" w:rsidRDefault="005B4607" w:rsidP="00926A1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0</w:t>
            </w:r>
          </w:p>
        </w:tc>
      </w:tr>
    </w:tbl>
    <w:p w:rsidR="005A77B7" w:rsidRDefault="005A77B7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5A77B7" w:rsidRDefault="005A77B7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675931" w:rsidRDefault="0067593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675931" w:rsidRPr="002D3928" w:rsidRDefault="00675931" w:rsidP="00675931">
      <w:pPr>
        <w:pStyle w:val="ConsPlusNormal"/>
        <w:rPr>
          <w:rFonts w:ascii="Times New Roman" w:hAnsi="Times New Roman"/>
        </w:rPr>
      </w:pPr>
      <w:r w:rsidRPr="002D3928">
        <w:rPr>
          <w:rFonts w:ascii="Times New Roman" w:hAnsi="Times New Roman"/>
        </w:rPr>
        <w:t>*- при наличии финансовых средств из соответствующего бюджета</w:t>
      </w:r>
    </w:p>
    <w:p w:rsidR="00675931" w:rsidRDefault="00675931" w:rsidP="00675931">
      <w:pPr>
        <w:pStyle w:val="ConsPlusNormal"/>
        <w:outlineLvl w:val="0"/>
        <w:rPr>
          <w:rFonts w:ascii="Times New Roman" w:hAnsi="Times New Roman" w:cs="Times New Roman"/>
          <w:bCs/>
        </w:rPr>
      </w:pPr>
    </w:p>
    <w:p w:rsidR="00675931" w:rsidRDefault="0067593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675931" w:rsidRDefault="0067593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675931" w:rsidRDefault="00675931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C52252" w:rsidRDefault="00C52252" w:rsidP="00C52252">
      <w:pPr>
        <w:pStyle w:val="ConsPlusNormal"/>
        <w:jc w:val="center"/>
        <w:outlineLvl w:val="0"/>
        <w:rPr>
          <w:rFonts w:ascii="Times New Roman" w:hAnsi="Times New Roman" w:cs="Times New Roman"/>
          <w:bCs/>
        </w:rPr>
      </w:pPr>
    </w:p>
    <w:p w:rsidR="00007C4C" w:rsidRDefault="00007C4C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007C4C" w:rsidRDefault="00007C4C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007C4C" w:rsidRDefault="00007C4C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007C4C" w:rsidRDefault="00007C4C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007C4C" w:rsidRDefault="00007C4C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007C4C" w:rsidRDefault="00007C4C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D31E68" w:rsidRDefault="00D31E68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D31E68" w:rsidRDefault="00D31E68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D31E68" w:rsidRDefault="00D31E68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D31E68" w:rsidRDefault="00D31E68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574CD5" w:rsidRPr="002D3928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lastRenderedPageBreak/>
        <w:t>Приложение</w:t>
      </w:r>
      <w:r w:rsidR="00FF2BDF" w:rsidRPr="002D3928">
        <w:rPr>
          <w:rFonts w:ascii="Times New Roman" w:hAnsi="Times New Roman" w:cs="Times New Roman"/>
          <w:bCs/>
        </w:rPr>
        <w:t xml:space="preserve"> </w:t>
      </w:r>
      <w:r w:rsidR="0040707E">
        <w:rPr>
          <w:rFonts w:ascii="Times New Roman" w:hAnsi="Times New Roman" w:cs="Times New Roman"/>
          <w:bCs/>
        </w:rPr>
        <w:t>9</w:t>
      </w:r>
    </w:p>
    <w:p w:rsidR="00574CD5" w:rsidRPr="002D3928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574CD5" w:rsidRPr="002D3928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574CD5" w:rsidRPr="002D3928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от «</w:t>
      </w:r>
      <w:r w:rsidR="0024127E">
        <w:rPr>
          <w:rFonts w:ascii="Times New Roman" w:hAnsi="Times New Roman" w:cs="Times New Roman"/>
          <w:bCs/>
        </w:rPr>
        <w:t>01</w:t>
      </w:r>
      <w:r w:rsidRPr="002D3928">
        <w:rPr>
          <w:rFonts w:ascii="Times New Roman" w:hAnsi="Times New Roman" w:cs="Times New Roman"/>
          <w:bCs/>
        </w:rPr>
        <w:t>»</w:t>
      </w:r>
      <w:r w:rsidR="00007C4C">
        <w:rPr>
          <w:rFonts w:ascii="Times New Roman" w:hAnsi="Times New Roman" w:cs="Times New Roman"/>
          <w:bCs/>
        </w:rPr>
        <w:t xml:space="preserve"> </w:t>
      </w:r>
      <w:r w:rsidR="00AB3C51">
        <w:rPr>
          <w:rFonts w:ascii="Times New Roman" w:hAnsi="Times New Roman" w:cs="Times New Roman"/>
          <w:bCs/>
        </w:rPr>
        <w:t xml:space="preserve"> </w:t>
      </w:r>
      <w:r w:rsidR="0024127E">
        <w:rPr>
          <w:rFonts w:ascii="Times New Roman" w:hAnsi="Times New Roman" w:cs="Times New Roman"/>
          <w:bCs/>
        </w:rPr>
        <w:t>ноября</w:t>
      </w:r>
      <w:r w:rsidR="00AB3C51">
        <w:rPr>
          <w:rFonts w:ascii="Times New Roman" w:hAnsi="Times New Roman" w:cs="Times New Roman"/>
          <w:bCs/>
        </w:rPr>
        <w:t xml:space="preserve"> </w:t>
      </w:r>
      <w:r w:rsidR="00185EEA" w:rsidRPr="002D3928">
        <w:rPr>
          <w:rFonts w:ascii="Times New Roman" w:hAnsi="Times New Roman" w:cs="Times New Roman"/>
          <w:bCs/>
        </w:rPr>
        <w:t xml:space="preserve"> 202</w:t>
      </w:r>
      <w:r w:rsidR="00C73D06">
        <w:rPr>
          <w:rFonts w:ascii="Times New Roman" w:hAnsi="Times New Roman" w:cs="Times New Roman"/>
          <w:bCs/>
        </w:rPr>
        <w:t>3</w:t>
      </w:r>
      <w:r w:rsidRPr="002D3928">
        <w:rPr>
          <w:rFonts w:ascii="Times New Roman" w:hAnsi="Times New Roman" w:cs="Times New Roman"/>
          <w:bCs/>
        </w:rPr>
        <w:t>г. №</w:t>
      </w:r>
      <w:r w:rsidR="00097287" w:rsidRPr="002D3928">
        <w:rPr>
          <w:rFonts w:ascii="Times New Roman" w:hAnsi="Times New Roman" w:cs="Times New Roman"/>
          <w:bCs/>
        </w:rPr>
        <w:t xml:space="preserve"> </w:t>
      </w:r>
      <w:r w:rsidR="0024127E">
        <w:rPr>
          <w:rFonts w:ascii="Times New Roman" w:hAnsi="Times New Roman" w:cs="Times New Roman"/>
          <w:bCs/>
        </w:rPr>
        <w:t>711</w:t>
      </w:r>
    </w:p>
    <w:p w:rsidR="00574CD5" w:rsidRPr="002D3928" w:rsidRDefault="00E82FA2" w:rsidP="00007C4C">
      <w:pPr>
        <w:pStyle w:val="1"/>
        <w:spacing w:line="240" w:lineRule="auto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</w:t>
      </w:r>
      <w:r w:rsidR="00574CD5" w:rsidRPr="002D3928">
        <w:rPr>
          <w:b w:val="0"/>
          <w:sz w:val="24"/>
          <w:szCs w:val="24"/>
        </w:rPr>
        <w:t xml:space="preserve">аздел 7.Ресурсное обеспечение подпрограммы </w:t>
      </w:r>
      <w:r w:rsidR="00574CD5" w:rsidRPr="002D3928">
        <w:rPr>
          <w:rFonts w:eastAsia="Calibri"/>
          <w:b w:val="0"/>
          <w:sz w:val="24"/>
          <w:szCs w:val="24"/>
        </w:rPr>
        <w:t>«Библиотеки»</w:t>
      </w:r>
    </w:p>
    <w:p w:rsidR="004628D4" w:rsidRPr="002D3928" w:rsidRDefault="00574CD5" w:rsidP="00007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D3928">
        <w:rPr>
          <w:rFonts w:ascii="Times New Roman" w:hAnsi="Times New Roman" w:cs="Times New Roman"/>
          <w:bCs/>
          <w:sz w:val="24"/>
          <w:szCs w:val="24"/>
        </w:rPr>
        <w:t>за счёт средств муниципального образования «Мухоршибирский район»</w:t>
      </w:r>
    </w:p>
    <w:tbl>
      <w:tblPr>
        <w:tblW w:w="1590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1"/>
        <w:gridCol w:w="847"/>
        <w:gridCol w:w="1557"/>
        <w:gridCol w:w="995"/>
        <w:gridCol w:w="425"/>
        <w:gridCol w:w="567"/>
        <w:gridCol w:w="425"/>
        <w:gridCol w:w="426"/>
        <w:gridCol w:w="708"/>
        <w:gridCol w:w="709"/>
        <w:gridCol w:w="709"/>
        <w:gridCol w:w="709"/>
        <w:gridCol w:w="708"/>
        <w:gridCol w:w="709"/>
        <w:gridCol w:w="709"/>
        <w:gridCol w:w="713"/>
        <w:gridCol w:w="988"/>
        <w:gridCol w:w="988"/>
        <w:gridCol w:w="571"/>
        <w:gridCol w:w="850"/>
        <w:gridCol w:w="713"/>
        <w:gridCol w:w="453"/>
      </w:tblGrid>
      <w:tr w:rsidR="00AC79EF" w:rsidRPr="002D3928" w:rsidTr="00AC79EF">
        <w:trPr>
          <w:gridAfter w:val="1"/>
          <w:wAfter w:w="453" w:type="dxa"/>
          <w:trHeight w:val="31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Наименование подпрограммы, мероприятия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</w:tcPr>
          <w:p w:rsidR="00AC79EF" w:rsidRPr="002D3928" w:rsidRDefault="00AC79EF">
            <w:pPr>
              <w:suppressAutoHyphens w:val="0"/>
            </w:pPr>
          </w:p>
        </w:tc>
        <w:tc>
          <w:tcPr>
            <w:tcW w:w="1063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9EF" w:rsidRPr="002D3928" w:rsidRDefault="00AC79EF">
            <w:pPr>
              <w:suppressAutoHyphens w:val="0"/>
            </w:pPr>
          </w:p>
        </w:tc>
      </w:tr>
      <w:tr w:rsidR="00AC79EF" w:rsidRPr="002D3928" w:rsidTr="00AC79EF">
        <w:trPr>
          <w:gridAfter w:val="1"/>
          <w:wAfter w:w="453" w:type="dxa"/>
          <w:trHeight w:val="828"/>
        </w:trPr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C79EF" w:rsidRPr="002D3928" w:rsidRDefault="00AC79EF" w:rsidP="00D353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РзПр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РБ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pStyle w:val="ConsPlusNormal"/>
              <w:ind w:left="-75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2016г</w:t>
            </w:r>
          </w:p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2018г.</w:t>
            </w:r>
          </w:p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</w:p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</w:p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Default="00AC79EF" w:rsidP="00F65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2D3928">
              <w:rPr>
                <w:rFonts w:ascii="Times New Roman" w:hAnsi="Times New Roman"/>
                <w:sz w:val="18"/>
                <w:szCs w:val="18"/>
              </w:rPr>
              <w:t xml:space="preserve">г. </w:t>
            </w:r>
          </w:p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  <w:r w:rsidRPr="002D392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A331EF" w:rsidRDefault="00AC79EF" w:rsidP="00F65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1EF">
              <w:rPr>
                <w:rFonts w:ascii="Times New Roman" w:hAnsi="Times New Roman"/>
                <w:sz w:val="18"/>
                <w:szCs w:val="18"/>
              </w:rPr>
              <w:t>2022г</w:t>
            </w:r>
          </w:p>
          <w:p w:rsidR="00AC79EF" w:rsidRPr="00A331EF" w:rsidRDefault="00AC79EF" w:rsidP="00F65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4BE">
              <w:rPr>
                <w:rFonts w:ascii="Times New Roman" w:hAnsi="Times New Roman"/>
                <w:sz w:val="18"/>
                <w:szCs w:val="18"/>
              </w:rPr>
              <w:t>2023г факт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4BE">
              <w:rPr>
                <w:rFonts w:ascii="Times New Roman" w:hAnsi="Times New Roman"/>
                <w:sz w:val="18"/>
                <w:szCs w:val="18"/>
              </w:rPr>
              <w:t>2023г план по программе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2024г план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Default="00AC79EF" w:rsidP="00B446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2025г</w:t>
            </w:r>
          </w:p>
          <w:p w:rsidR="00AC79EF" w:rsidRPr="002D3928" w:rsidRDefault="00AC79EF" w:rsidP="00B446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AC79EF" w:rsidP="00B446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2026г</w:t>
            </w:r>
          </w:p>
          <w:p w:rsidR="00AC79EF" w:rsidRDefault="00AC79EF" w:rsidP="00B446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 по программе</w:t>
            </w:r>
          </w:p>
        </w:tc>
      </w:tr>
      <w:tr w:rsidR="00AC79EF" w:rsidRPr="002D3928" w:rsidTr="00AC79EF">
        <w:trPr>
          <w:trHeight w:val="28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79EF" w:rsidRPr="002D3928" w:rsidRDefault="00AC79EF" w:rsidP="00D3533B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Основное мероприятие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bCs/>
                <w:sz w:val="18"/>
                <w:szCs w:val="18"/>
              </w:rPr>
              <w:t>Содержание учреждения культуры и оплата труда работников учреждения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МЦБС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5770,2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ind w:left="165" w:right="-75" w:hanging="24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7383,3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ind w:left="-7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8618,6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ind w:left="-7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7463,33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ind w:left="-75" w:right="-75" w:firstLine="7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7314,45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ind w:left="-216" w:right="-7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7108,07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ind w:left="-216" w:right="-7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10118,58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11637,919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56206C" w:rsidP="00A0238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6122,40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56206C" w:rsidP="00683DF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8874,3</w:t>
            </w:r>
            <w:r w:rsidR="00683DF1">
              <w:rPr>
                <w:rFonts w:ascii="Times New Roman" w:eastAsia="Calibri" w:hAnsi="Times New Roman"/>
                <w:sz w:val="18"/>
                <w:szCs w:val="18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A9488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12415,80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9B2A2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12415,80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C79EF" w:rsidRPr="002D3928" w:rsidRDefault="0036421A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12415,80</w:t>
            </w:r>
          </w:p>
        </w:tc>
        <w:tc>
          <w:tcPr>
            <w:tcW w:w="453" w:type="dxa"/>
            <w:tcBorders>
              <w:left w:val="single" w:sz="4" w:space="0" w:color="auto"/>
            </w:tcBorders>
          </w:tcPr>
          <w:p w:rsidR="00AC79EF" w:rsidRPr="002D3928" w:rsidRDefault="00AC79EF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AC79EF" w:rsidRPr="002D3928" w:rsidTr="00AC79EF">
        <w:trPr>
          <w:gridAfter w:val="1"/>
          <w:wAfter w:w="453" w:type="dxa"/>
          <w:trHeight w:val="49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79EF" w:rsidRPr="002D3928" w:rsidRDefault="00AC79EF" w:rsidP="00D3533B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Основное мероприятие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Комплектование книжного фонда.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 w:cs="Times New Roman"/>
                <w:sz w:val="18"/>
                <w:szCs w:val="18"/>
              </w:rPr>
              <w:t>МЦБС</w:t>
            </w:r>
          </w:p>
          <w:p w:rsidR="00AC79EF" w:rsidRPr="002D3928" w:rsidRDefault="00AC79EF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Библиотечные учреждения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1,22</w:t>
            </w:r>
          </w:p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341,45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tabs>
                <w:tab w:val="left" w:pos="210"/>
                <w:tab w:val="center" w:pos="28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143,2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tabs>
                <w:tab w:val="left" w:pos="210"/>
                <w:tab w:val="center" w:pos="28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tabs>
                <w:tab w:val="left" w:pos="210"/>
                <w:tab w:val="center" w:pos="28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36421A" w:rsidP="007461C7">
            <w:pPr>
              <w:tabs>
                <w:tab w:val="left" w:pos="210"/>
                <w:tab w:val="center" w:pos="28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120,0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36421A" w:rsidP="007461C7">
            <w:pPr>
              <w:tabs>
                <w:tab w:val="left" w:pos="210"/>
                <w:tab w:val="center" w:pos="28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120,0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tabs>
                <w:tab w:val="left" w:pos="210"/>
                <w:tab w:val="center" w:pos="28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504</w:t>
            </w:r>
            <w:r w:rsidR="0036421A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2D310B">
            <w:pPr>
              <w:tabs>
                <w:tab w:val="left" w:pos="210"/>
                <w:tab w:val="center" w:pos="28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550</w:t>
            </w:r>
            <w:r w:rsidR="0036421A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36421A" w:rsidP="002D310B">
            <w:pPr>
              <w:tabs>
                <w:tab w:val="left" w:pos="210"/>
                <w:tab w:val="center" w:pos="28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550,0</w:t>
            </w:r>
          </w:p>
        </w:tc>
      </w:tr>
      <w:tr w:rsidR="00AC79EF" w:rsidRPr="002D3928" w:rsidTr="00AC79EF">
        <w:trPr>
          <w:gridAfter w:val="1"/>
          <w:wAfter w:w="453" w:type="dxa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79EF" w:rsidRPr="002D3928" w:rsidRDefault="00AC79EF" w:rsidP="00D3533B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Основное мероприятие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Поддержка лучших учреждений культуры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 w:cs="Times New Roman"/>
                <w:sz w:val="18"/>
                <w:szCs w:val="18"/>
              </w:rPr>
              <w:t>МЦБС</w:t>
            </w:r>
          </w:p>
          <w:p w:rsidR="00AC79EF" w:rsidRPr="002D3928" w:rsidRDefault="00AC79EF" w:rsidP="00D3533B">
            <w:pPr>
              <w:pStyle w:val="ConsPlusNormal"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Библиотечные учреждения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25,32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40,32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36421A" w:rsidP="00E14E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36421A" w:rsidP="00E14E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30,0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50</w:t>
            </w:r>
            <w:r w:rsidR="0036421A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53710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50</w:t>
            </w:r>
            <w:r w:rsidR="0036421A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36421A" w:rsidP="0053710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50,0</w:t>
            </w:r>
          </w:p>
        </w:tc>
      </w:tr>
      <w:tr w:rsidR="00AC79EF" w:rsidRPr="002D3928" w:rsidTr="00AC79EF">
        <w:trPr>
          <w:gridAfter w:val="1"/>
          <w:wAfter w:w="453" w:type="dxa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79EF" w:rsidRPr="002D3928" w:rsidRDefault="00AC79EF" w:rsidP="00D3533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Основное мероприятие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Подключение библиотечных учреждений к сети интернет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 w:cs="Times New Roman"/>
                <w:sz w:val="18"/>
                <w:szCs w:val="18"/>
              </w:rPr>
              <w:t>МЦБС</w:t>
            </w:r>
          </w:p>
          <w:p w:rsidR="00AC79EF" w:rsidRPr="002D3928" w:rsidRDefault="00AC79EF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Библиотечные учреждения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2,51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0,91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2,74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36421A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36421A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19</w:t>
            </w:r>
            <w:r w:rsidR="0036421A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367D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36421A" w:rsidP="00367D7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AC79EF" w:rsidRPr="002D3928" w:rsidTr="00AC79EF">
        <w:trPr>
          <w:gridAfter w:val="1"/>
          <w:wAfter w:w="453" w:type="dxa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79EF" w:rsidRPr="002D3928" w:rsidRDefault="00AC79EF" w:rsidP="00D3533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Основно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е мероприятие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Прохождение 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курсов повышения квалификации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</w:t>
            </w:r>
            <w:r w:rsidRPr="002D39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 культуры и туризма, МО «Мухоршибирский район»,  МЦБС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34,0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4E3577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36421A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36421A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7,0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B4469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35</w:t>
            </w:r>
            <w:r w:rsidR="0036421A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36421A" w:rsidP="00B4469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35,0</w:t>
            </w:r>
          </w:p>
        </w:tc>
      </w:tr>
      <w:tr w:rsidR="00AC79EF" w:rsidRPr="006E44BE" w:rsidTr="00AC79EF">
        <w:trPr>
          <w:gridAfter w:val="1"/>
          <w:wAfter w:w="453" w:type="dxa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79EF" w:rsidRPr="006E44BE" w:rsidRDefault="00AC79EF" w:rsidP="00D3533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3533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Основное мероприятие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Ремонт, реконструкция библиотечных учреждений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3533B">
            <w:pPr>
              <w:pStyle w:val="ConsPlusNormal"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E44BE">
              <w:rPr>
                <w:rFonts w:ascii="Times New Roman" w:eastAsia="Arial" w:hAnsi="Times New Roman" w:cs="Times New Roman"/>
                <w:sz w:val="18"/>
                <w:szCs w:val="18"/>
              </w:rPr>
              <w:t>МЦБС</w:t>
            </w:r>
          </w:p>
          <w:p w:rsidR="00AC79EF" w:rsidRPr="006E44BE" w:rsidRDefault="00AC79EF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44BE">
              <w:rPr>
                <w:rFonts w:ascii="Times New Roman" w:hAnsi="Times New Roman" w:cs="Times New Roman"/>
                <w:sz w:val="18"/>
                <w:szCs w:val="18"/>
              </w:rPr>
              <w:t>Библиотечные учреждения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4BE">
              <w:rPr>
                <w:rFonts w:ascii="Times New Roman" w:hAnsi="Times New Roman" w:cs="Times New Roman"/>
                <w:sz w:val="18"/>
                <w:szCs w:val="18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4B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4BE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4BE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128,5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4,64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pacing w:after="0" w:line="240" w:lineRule="auto"/>
              <w:ind w:left="51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pacing w:after="0" w:line="240" w:lineRule="auto"/>
              <w:ind w:left="51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BC4384" w:rsidP="00D00E6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3000,0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00E6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3000,0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265,0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B446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375</w:t>
            </w:r>
            <w:r w:rsidR="0036421A" w:rsidRPr="006E44BE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36421A" w:rsidP="00B446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375,0</w:t>
            </w:r>
          </w:p>
        </w:tc>
      </w:tr>
      <w:tr w:rsidR="00AC79EF" w:rsidRPr="006E44BE" w:rsidTr="00AC79EF">
        <w:trPr>
          <w:gridAfter w:val="1"/>
          <w:wAfter w:w="453" w:type="dxa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79EF" w:rsidRPr="006E44BE" w:rsidRDefault="00AC79EF" w:rsidP="00D3533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3533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Основное мероприятие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Ремонт, реконструкция библиотечных учреждений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1C224B">
            <w:pPr>
              <w:pStyle w:val="ConsPlusNormal"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E44BE">
              <w:rPr>
                <w:rFonts w:ascii="Times New Roman" w:eastAsia="Arial" w:hAnsi="Times New Roman" w:cs="Times New Roman"/>
                <w:sz w:val="18"/>
                <w:szCs w:val="18"/>
              </w:rPr>
              <w:t>МЦБС</w:t>
            </w:r>
          </w:p>
          <w:p w:rsidR="00AC79EF" w:rsidRPr="006E44BE" w:rsidRDefault="00AC79EF" w:rsidP="001C224B">
            <w:pPr>
              <w:pStyle w:val="ConsPlusNormal"/>
              <w:ind w:firstLine="0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E44BE">
              <w:rPr>
                <w:rFonts w:ascii="Times New Roman" w:hAnsi="Times New Roman" w:cs="Times New Roman"/>
                <w:sz w:val="18"/>
                <w:szCs w:val="18"/>
              </w:rPr>
              <w:t>Библиотечные учреждения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0973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4BE">
              <w:rPr>
                <w:rFonts w:ascii="Times New Roman" w:hAnsi="Times New Roman" w:cs="Times New Roman"/>
                <w:sz w:val="18"/>
                <w:szCs w:val="18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0973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4B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0973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4BE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0973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44BE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pacing w:after="0" w:line="240" w:lineRule="auto"/>
              <w:ind w:left="51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pacing w:after="0" w:line="240" w:lineRule="auto"/>
              <w:ind w:left="51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pacing w:after="0" w:line="240" w:lineRule="auto"/>
              <w:ind w:left="51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36421A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B446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36421A" w:rsidP="00B446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</w:tbl>
    <w:p w:rsidR="00574CD5" w:rsidRPr="006E44BE" w:rsidRDefault="00FD71A7" w:rsidP="00574CD5">
      <w:pPr>
        <w:pStyle w:val="1"/>
        <w:jc w:val="center"/>
        <w:rPr>
          <w:rFonts w:ascii="Times New Roman" w:hAnsi="Times New Roman"/>
          <w:b w:val="0"/>
          <w:sz w:val="24"/>
          <w:szCs w:val="24"/>
        </w:rPr>
      </w:pPr>
      <w:r w:rsidRPr="006E44BE">
        <w:rPr>
          <w:rFonts w:ascii="Times New Roman" w:hAnsi="Times New Roman"/>
          <w:b w:val="0"/>
          <w:sz w:val="24"/>
          <w:szCs w:val="24"/>
        </w:rPr>
        <w:t>Р</w:t>
      </w:r>
      <w:r w:rsidR="00574CD5" w:rsidRPr="006E44BE">
        <w:rPr>
          <w:rFonts w:ascii="Times New Roman" w:hAnsi="Times New Roman"/>
          <w:b w:val="0"/>
          <w:sz w:val="24"/>
          <w:szCs w:val="24"/>
        </w:rPr>
        <w:t>есурсное обеспечение подпрограммы «Библиотеки» за счёт всех источник</w:t>
      </w:r>
      <w:r w:rsidR="00D31E68" w:rsidRPr="006E44BE">
        <w:rPr>
          <w:rFonts w:ascii="Times New Roman" w:hAnsi="Times New Roman"/>
          <w:b w:val="0"/>
          <w:sz w:val="24"/>
          <w:szCs w:val="24"/>
        </w:rPr>
        <w:t>ов и направлений финансирования</w:t>
      </w: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1701"/>
        <w:gridCol w:w="1275"/>
        <w:gridCol w:w="1134"/>
        <w:gridCol w:w="567"/>
        <w:gridCol w:w="851"/>
        <w:gridCol w:w="709"/>
        <w:gridCol w:w="850"/>
        <w:gridCol w:w="851"/>
        <w:gridCol w:w="850"/>
        <w:gridCol w:w="851"/>
        <w:gridCol w:w="992"/>
        <w:gridCol w:w="851"/>
        <w:gridCol w:w="851"/>
        <w:gridCol w:w="708"/>
        <w:gridCol w:w="851"/>
        <w:gridCol w:w="708"/>
      </w:tblGrid>
      <w:tr w:rsidR="00AC79EF" w:rsidRPr="002D3928" w:rsidTr="00AC79EF">
        <w:trPr>
          <w:trHeight w:val="745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Наименование муниципальной</w:t>
            </w:r>
          </w:p>
          <w:p w:rsidR="00AC79EF" w:rsidRPr="006E44BE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программы, подпрограммы, ведомственной целевой программы,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Статья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D3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2015г 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pStyle w:val="ConsPlusNormal"/>
              <w:ind w:left="-75"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 xml:space="preserve">2016г </w:t>
            </w:r>
          </w:p>
          <w:p w:rsidR="00AC79EF" w:rsidRPr="006E44BE" w:rsidRDefault="00AC79EF" w:rsidP="00F65659">
            <w:pPr>
              <w:pStyle w:val="ConsPlusNormal"/>
              <w:ind w:left="-75"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2017г 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2018 г. 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 xml:space="preserve">2019 г. </w:t>
            </w:r>
          </w:p>
          <w:p w:rsidR="00AC79EF" w:rsidRPr="006E44BE" w:rsidRDefault="00AC79EF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2020 г. 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 xml:space="preserve">2021г. </w:t>
            </w:r>
          </w:p>
          <w:p w:rsidR="00AC79EF" w:rsidRPr="006E44BE" w:rsidRDefault="00AC79EF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8121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2022г 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2023г 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2023г план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2024 план по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6E44BE" w:rsidRDefault="00AC79EF" w:rsidP="00367D7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2025г</w:t>
            </w:r>
          </w:p>
          <w:p w:rsidR="00AC79EF" w:rsidRPr="006E44BE" w:rsidRDefault="00AC79EF" w:rsidP="00367D7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План</w:t>
            </w:r>
          </w:p>
          <w:p w:rsidR="00AC79EF" w:rsidRPr="006E44BE" w:rsidRDefault="00AC79EF" w:rsidP="00367D7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По</w:t>
            </w:r>
          </w:p>
          <w:p w:rsidR="00AC79EF" w:rsidRPr="006E44BE" w:rsidRDefault="00AC79EF" w:rsidP="00367D7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AC79EF" w:rsidP="00367D7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2026г План по программе</w:t>
            </w:r>
          </w:p>
        </w:tc>
      </w:tr>
      <w:tr w:rsidR="00AC79EF" w:rsidRPr="002D3928" w:rsidTr="00AC79EF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Подпрограмма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«Библиотеки»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Всего по программе (подпрограмме):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5804,6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ind w:right="-75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8452,4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ind w:left="-75" w:firstLine="75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98</w:t>
            </w:r>
            <w:r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4</w:t>
            </w: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11878,44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12341,82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3539,</w:t>
            </w: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6373,68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A02380" w:rsidRDefault="00AC79EF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02380">
              <w:rPr>
                <w:rFonts w:ascii="Times New Roman" w:eastAsia="Calibri" w:hAnsi="Times New Roman"/>
                <w:sz w:val="20"/>
                <w:szCs w:val="20"/>
              </w:rPr>
              <w:t>20325,549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6E7F83" w:rsidP="00926EF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27577,53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6E7F83" w:rsidP="00926EF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32453,55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22422</w:t>
            </w:r>
            <w:r w:rsidR="0036421A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21720</w:t>
            </w:r>
            <w:r w:rsidR="0036421A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36421A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21720,0</w:t>
            </w:r>
          </w:p>
        </w:tc>
      </w:tr>
      <w:tr w:rsidR="00AC79EF" w:rsidRPr="002D3928" w:rsidTr="00AC79EF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59,03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168,66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A02380" w:rsidRDefault="00AC79EF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02380">
              <w:rPr>
                <w:rFonts w:ascii="Times New Roman" w:eastAsia="Calibri" w:hAnsi="Times New Roman"/>
                <w:sz w:val="20"/>
                <w:szCs w:val="20"/>
              </w:rPr>
              <w:t>172,55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A02380" w:rsidP="00926EF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56206C">
              <w:rPr>
                <w:rFonts w:ascii="Times New Roman" w:eastAsia="Calibri" w:hAnsi="Times New Roman"/>
                <w:sz w:val="20"/>
                <w:szCs w:val="20"/>
              </w:rPr>
              <w:t> 155,43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926EF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56206C">
              <w:rPr>
                <w:rFonts w:ascii="Times New Roman" w:eastAsia="Calibri" w:hAnsi="Times New Roman"/>
                <w:sz w:val="20"/>
                <w:szCs w:val="20"/>
              </w:rPr>
              <w:t>155,43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  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    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36421A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AC79EF" w:rsidRPr="002D3928" w:rsidTr="00AC79EF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34,4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1069,1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121</w:t>
            </w: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4314,61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4968,34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6431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6086,44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A02380" w:rsidRDefault="00AC79EF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02380">
              <w:rPr>
                <w:rFonts w:ascii="Times New Roman" w:eastAsia="Calibri" w:hAnsi="Times New Roman"/>
                <w:sz w:val="20"/>
                <w:szCs w:val="20"/>
              </w:rPr>
              <w:t>8515,08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6E7F83" w:rsidP="00926EF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8149,70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6E7F83" w:rsidP="00926EF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10266,73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926EF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9133,2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8294,2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36421A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8294,2</w:t>
            </w:r>
          </w:p>
        </w:tc>
      </w:tr>
      <w:tr w:rsidR="00AC79EF" w:rsidRPr="002D3928" w:rsidTr="00AC79EF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5770,2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7383,3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8621,49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7463,83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7314,45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10118,58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A02380" w:rsidRDefault="00AC79EF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02380">
              <w:rPr>
                <w:rFonts w:ascii="Times New Roman" w:eastAsia="Calibri" w:hAnsi="Times New Roman"/>
                <w:sz w:val="20"/>
                <w:szCs w:val="20"/>
              </w:rPr>
              <w:t>11637,919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02380" w:rsidP="00926EF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</w:t>
            </w:r>
            <w:r w:rsidR="0056206C">
              <w:rPr>
                <w:rFonts w:ascii="Times New Roman" w:eastAsia="Calibri" w:hAnsi="Times New Roman"/>
                <w:sz w:val="20"/>
                <w:szCs w:val="20"/>
              </w:rPr>
              <w:t>272,40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56206C" w:rsidP="00926EF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12031,3</w:t>
            </w:r>
            <w:r w:rsidR="00683DF1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926EF8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13288,8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BA0E6B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13425,80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36421A" w:rsidP="00BA0E6B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13425,8</w:t>
            </w:r>
          </w:p>
        </w:tc>
      </w:tr>
      <w:tr w:rsidR="00AC79EF" w:rsidRPr="002D3928" w:rsidTr="00AC79EF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D3533B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Внебюджетные с</w:t>
            </w:r>
            <w:r>
              <w:rPr>
                <w:rFonts w:ascii="Times New Roman" w:hAnsi="Times New Roman" w:cs="Times New Roman"/>
              </w:rPr>
              <w:t>р</w:t>
            </w:r>
            <w:r w:rsidRPr="002D3928">
              <w:rPr>
                <w:rFonts w:ascii="Times New Roman" w:hAnsi="Times New Roman" w:cs="Times New Roman"/>
              </w:rPr>
              <w:t>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2D3928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ind w:left="238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ind w:left="238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0238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 w:rsidRPr="004E3577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Pr="004E3577" w:rsidRDefault="00AC79EF" w:rsidP="006B44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EF" w:rsidRDefault="0036421A" w:rsidP="006B440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0</w:t>
            </w:r>
          </w:p>
        </w:tc>
      </w:tr>
    </w:tbl>
    <w:p w:rsidR="00AB2F45" w:rsidRPr="002D3928" w:rsidRDefault="00AB2F45" w:rsidP="00D3533B">
      <w:pPr>
        <w:widowControl w:val="0"/>
        <w:spacing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9700F" w:rsidRPr="002D3928" w:rsidRDefault="0019700F" w:rsidP="0019700F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 xml:space="preserve">Приложение </w:t>
      </w:r>
      <w:r>
        <w:rPr>
          <w:rFonts w:ascii="Times New Roman" w:hAnsi="Times New Roman" w:cs="Times New Roman"/>
          <w:bCs/>
        </w:rPr>
        <w:t>10</w:t>
      </w:r>
    </w:p>
    <w:p w:rsidR="0019700F" w:rsidRPr="002D3928" w:rsidRDefault="0019700F" w:rsidP="0019700F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19700F" w:rsidRPr="002D3928" w:rsidRDefault="0019700F" w:rsidP="0019700F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19700F" w:rsidRPr="002D3928" w:rsidRDefault="0019700F" w:rsidP="0019700F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от «</w:t>
      </w:r>
      <w:r w:rsidR="0024127E">
        <w:rPr>
          <w:rFonts w:ascii="Times New Roman" w:hAnsi="Times New Roman" w:cs="Times New Roman"/>
          <w:bCs/>
        </w:rPr>
        <w:t>01</w:t>
      </w:r>
      <w:r w:rsidRPr="002D3928">
        <w:rPr>
          <w:rFonts w:ascii="Times New Roman" w:hAnsi="Times New Roman" w:cs="Times New Roman"/>
          <w:bCs/>
        </w:rPr>
        <w:t>»</w:t>
      </w:r>
      <w:r w:rsidR="005A77B7">
        <w:rPr>
          <w:rFonts w:ascii="Times New Roman" w:hAnsi="Times New Roman" w:cs="Times New Roman"/>
          <w:bCs/>
        </w:rPr>
        <w:t xml:space="preserve"> </w:t>
      </w:r>
      <w:r w:rsidR="0024127E">
        <w:rPr>
          <w:rFonts w:ascii="Times New Roman" w:hAnsi="Times New Roman" w:cs="Times New Roman"/>
          <w:bCs/>
        </w:rPr>
        <w:t>ноября</w:t>
      </w:r>
      <w:r w:rsidR="00C73D06">
        <w:rPr>
          <w:rFonts w:ascii="Times New Roman" w:hAnsi="Times New Roman" w:cs="Times New Roman"/>
          <w:bCs/>
        </w:rPr>
        <w:t xml:space="preserve"> </w:t>
      </w:r>
      <w:r w:rsidR="00D03426">
        <w:rPr>
          <w:rFonts w:ascii="Times New Roman" w:hAnsi="Times New Roman" w:cs="Times New Roman"/>
          <w:bCs/>
        </w:rPr>
        <w:t xml:space="preserve"> </w:t>
      </w:r>
      <w:r w:rsidRPr="002D3928">
        <w:rPr>
          <w:rFonts w:ascii="Times New Roman" w:hAnsi="Times New Roman" w:cs="Times New Roman"/>
          <w:bCs/>
        </w:rPr>
        <w:t xml:space="preserve"> 202</w:t>
      </w:r>
      <w:r w:rsidR="00C73D06">
        <w:rPr>
          <w:rFonts w:ascii="Times New Roman" w:hAnsi="Times New Roman" w:cs="Times New Roman"/>
          <w:bCs/>
        </w:rPr>
        <w:t>3</w:t>
      </w:r>
      <w:r w:rsidRPr="002D3928">
        <w:rPr>
          <w:rFonts w:ascii="Times New Roman" w:hAnsi="Times New Roman" w:cs="Times New Roman"/>
          <w:bCs/>
        </w:rPr>
        <w:t xml:space="preserve">г. № </w:t>
      </w:r>
      <w:r w:rsidR="0024127E">
        <w:rPr>
          <w:rFonts w:ascii="Times New Roman" w:hAnsi="Times New Roman" w:cs="Times New Roman"/>
          <w:bCs/>
        </w:rPr>
        <w:t>711</w:t>
      </w:r>
    </w:p>
    <w:p w:rsidR="0019700F" w:rsidRDefault="0019700F" w:rsidP="0019700F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5D08CE" w:rsidRDefault="005D08CE" w:rsidP="0019700F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19700F" w:rsidRPr="002D3928" w:rsidRDefault="0019700F" w:rsidP="0019700F">
      <w:pPr>
        <w:widowControl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D3928">
        <w:rPr>
          <w:rFonts w:ascii="Times New Roman" w:eastAsia="Calibri" w:hAnsi="Times New Roman"/>
          <w:sz w:val="28"/>
          <w:szCs w:val="28"/>
        </w:rPr>
        <w:t>Раздел 4.  Целевые индикаторы</w:t>
      </w:r>
      <w:r w:rsidRPr="002D3928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2D3928">
        <w:rPr>
          <w:rFonts w:ascii="Times New Roman" w:hAnsi="Times New Roman"/>
          <w:sz w:val="28"/>
          <w:szCs w:val="28"/>
        </w:rPr>
        <w:t>подпрограммы «Дополнительное образование в сфере культуры»</w:t>
      </w:r>
    </w:p>
    <w:tbl>
      <w:tblPr>
        <w:tblW w:w="15344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1"/>
        <w:gridCol w:w="2292"/>
        <w:gridCol w:w="680"/>
        <w:gridCol w:w="747"/>
        <w:gridCol w:w="992"/>
        <w:gridCol w:w="851"/>
        <w:gridCol w:w="708"/>
        <w:gridCol w:w="851"/>
        <w:gridCol w:w="709"/>
        <w:gridCol w:w="850"/>
        <w:gridCol w:w="851"/>
        <w:gridCol w:w="708"/>
        <w:gridCol w:w="851"/>
        <w:gridCol w:w="712"/>
        <w:gridCol w:w="708"/>
        <w:gridCol w:w="815"/>
        <w:gridCol w:w="744"/>
        <w:gridCol w:w="744"/>
      </w:tblGrid>
      <w:tr w:rsidR="0068465F" w:rsidRPr="00B623A9" w:rsidTr="0068465F">
        <w:trPr>
          <w:trHeight w:val="1890"/>
        </w:trPr>
        <w:tc>
          <w:tcPr>
            <w:tcW w:w="5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465F" w:rsidRPr="00B623A9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hAnsi="Times New Roman"/>
                <w:b/>
              </w:rPr>
              <w:t xml:space="preserve"> </w:t>
            </w:r>
            <w:r w:rsidRPr="00B623A9">
              <w:rPr>
                <w:rFonts w:ascii="Times New Roman" w:eastAsia="Calibri" w:hAnsi="Times New Roman"/>
              </w:rPr>
              <w:t>№</w:t>
            </w:r>
          </w:p>
          <w:p w:rsidR="0068465F" w:rsidRPr="00B623A9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п/п </w:t>
            </w:r>
          </w:p>
        </w:tc>
        <w:tc>
          <w:tcPr>
            <w:tcW w:w="2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465F" w:rsidRPr="00B623A9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Наименование</w:t>
            </w:r>
          </w:p>
          <w:p w:rsidR="0068465F" w:rsidRPr="00B623A9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показателя 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465F" w:rsidRPr="00B623A9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Ед. изм.</w:t>
            </w:r>
          </w:p>
        </w:tc>
        <w:tc>
          <w:tcPr>
            <w:tcW w:w="7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465F" w:rsidRPr="00B623A9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Формула</w:t>
            </w:r>
          </w:p>
          <w:p w:rsidR="0068465F" w:rsidRPr="00B623A9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расчета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465F" w:rsidRPr="00B623A9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Необходимое </w:t>
            </w:r>
          </w:p>
          <w:p w:rsidR="0068465F" w:rsidRPr="00B623A9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направление</w:t>
            </w:r>
          </w:p>
          <w:p w:rsidR="0068465F" w:rsidRPr="00B623A9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изменений </w:t>
            </w:r>
          </w:p>
          <w:p w:rsidR="0068465F" w:rsidRPr="00B623A9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(&gt;,&lt;, 0)</w:t>
            </w:r>
          </w:p>
        </w:tc>
        <w:tc>
          <w:tcPr>
            <w:tcW w:w="7091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68465F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68465F" w:rsidRDefault="0068465F" w:rsidP="0068465F">
            <w:pPr>
              <w:rPr>
                <w:rFonts w:ascii="Times New Roman" w:eastAsia="Calibri" w:hAnsi="Times New Roman"/>
              </w:rPr>
            </w:pPr>
          </w:p>
          <w:p w:rsidR="0068465F" w:rsidRPr="0068465F" w:rsidRDefault="0068465F" w:rsidP="0068465F">
            <w:pPr>
              <w:ind w:firstLine="708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Фактические значения</w:t>
            </w:r>
          </w:p>
        </w:tc>
        <w:tc>
          <w:tcPr>
            <w:tcW w:w="3008" w:type="dxa"/>
            <w:gridSpan w:val="4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8465F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68465F" w:rsidRDefault="0068465F" w:rsidP="0068465F">
            <w:pPr>
              <w:rPr>
                <w:rFonts w:ascii="Times New Roman" w:eastAsia="Calibri" w:hAnsi="Times New Roman"/>
              </w:rPr>
            </w:pPr>
          </w:p>
          <w:p w:rsidR="0068465F" w:rsidRPr="0068465F" w:rsidRDefault="0068465F" w:rsidP="0068465F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Базовые значения</w:t>
            </w:r>
          </w:p>
        </w:tc>
      </w:tr>
      <w:tr w:rsidR="00C73D06" w:rsidRPr="00B623A9" w:rsidTr="00C73D06">
        <w:trPr>
          <w:trHeight w:val="23"/>
        </w:trPr>
        <w:tc>
          <w:tcPr>
            <w:tcW w:w="5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2014г.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2015г.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2016г.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2017г.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2018г.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2019г.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2020г.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2021г.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2022г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2023г.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2024г.</w:t>
            </w:r>
          </w:p>
        </w:tc>
        <w:tc>
          <w:tcPr>
            <w:tcW w:w="74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2025г</w:t>
            </w:r>
          </w:p>
        </w:tc>
        <w:tc>
          <w:tcPr>
            <w:tcW w:w="74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2026г</w:t>
            </w:r>
          </w:p>
        </w:tc>
      </w:tr>
      <w:tr w:rsidR="00C73D06" w:rsidRPr="00B623A9" w:rsidTr="00C73D06">
        <w:trPr>
          <w:trHeight w:val="178"/>
        </w:trPr>
        <w:tc>
          <w:tcPr>
            <w:tcW w:w="5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1 </w:t>
            </w:r>
          </w:p>
        </w:tc>
        <w:tc>
          <w:tcPr>
            <w:tcW w:w="2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2 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3 </w:t>
            </w:r>
          </w:p>
        </w:tc>
        <w:tc>
          <w:tcPr>
            <w:tcW w:w="7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4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5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6 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7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8 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9 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10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11 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12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 xml:space="preserve">13 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74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</w:t>
            </w:r>
          </w:p>
        </w:tc>
        <w:tc>
          <w:tcPr>
            <w:tcW w:w="74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18</w:t>
            </w:r>
          </w:p>
        </w:tc>
      </w:tr>
      <w:tr w:rsidR="00C73D06" w:rsidRPr="00B623A9" w:rsidTr="00C73D06">
        <w:trPr>
          <w:trHeight w:val="515"/>
        </w:trPr>
        <w:tc>
          <w:tcPr>
            <w:tcW w:w="5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2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-объём платных услуг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B623A9">
              <w:rPr>
                <w:rFonts w:ascii="Times New Roman" w:eastAsia="Calibri" w:hAnsi="Times New Roman"/>
              </w:rPr>
              <w:t>Тыс</w:t>
            </w:r>
            <w:proofErr w:type="spellEnd"/>
          </w:p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.</w:t>
            </w:r>
            <w:proofErr w:type="spellStart"/>
            <w:r w:rsidRPr="00B623A9">
              <w:rPr>
                <w:rFonts w:ascii="Times New Roman" w:eastAsia="Calibri" w:hAnsi="Times New Roman"/>
              </w:rPr>
              <w:t>руб</w:t>
            </w:r>
            <w:proofErr w:type="spellEnd"/>
          </w:p>
        </w:tc>
        <w:tc>
          <w:tcPr>
            <w:tcW w:w="7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napToGrid w:val="0"/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450,0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455,0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459,0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464,0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522,7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483,5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20165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386,5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459,1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315,0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315,0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335,0</w:t>
            </w:r>
          </w:p>
        </w:tc>
        <w:tc>
          <w:tcPr>
            <w:tcW w:w="74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350</w:t>
            </w:r>
          </w:p>
        </w:tc>
        <w:tc>
          <w:tcPr>
            <w:tcW w:w="74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Default="00CE73EF" w:rsidP="00DE0AD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350,0</w:t>
            </w:r>
          </w:p>
        </w:tc>
      </w:tr>
      <w:tr w:rsidR="00C73D06" w:rsidRPr="00B623A9" w:rsidTr="00C73D06">
        <w:trPr>
          <w:trHeight w:val="1055"/>
        </w:trPr>
        <w:tc>
          <w:tcPr>
            <w:tcW w:w="5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hAnsi="Times New Roman"/>
                <w:spacing w:val="-4"/>
              </w:rPr>
              <w:t xml:space="preserve">- охват детей до 15 лет,  дополнительным образованием в сфере культуры и </w:t>
            </w:r>
            <w:proofErr w:type="spellStart"/>
            <w:r w:rsidRPr="00B623A9">
              <w:rPr>
                <w:rFonts w:ascii="Times New Roman" w:hAnsi="Times New Roman"/>
                <w:spacing w:val="-4"/>
              </w:rPr>
              <w:t>искусства,%</w:t>
            </w:r>
            <w:proofErr w:type="spellEnd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%</w:t>
            </w:r>
          </w:p>
        </w:tc>
        <w:tc>
          <w:tcPr>
            <w:tcW w:w="7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napToGrid w:val="0"/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5,5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20165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5,6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20165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5,7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20165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5,8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5,8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5,8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5,8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5,8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20165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B623A9">
              <w:rPr>
                <w:rFonts w:ascii="Times New Roman" w:eastAsia="Calibri" w:hAnsi="Times New Roman"/>
              </w:rPr>
              <w:t>5,9</w:t>
            </w:r>
          </w:p>
        </w:tc>
        <w:tc>
          <w:tcPr>
            <w:tcW w:w="74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Pr="00B623A9" w:rsidRDefault="00C73D06" w:rsidP="0020165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6,0</w:t>
            </w:r>
          </w:p>
        </w:tc>
        <w:tc>
          <w:tcPr>
            <w:tcW w:w="74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73D06" w:rsidRDefault="00CE73EF" w:rsidP="0020165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6,0</w:t>
            </w:r>
          </w:p>
        </w:tc>
      </w:tr>
    </w:tbl>
    <w:p w:rsidR="0019700F" w:rsidRPr="002D3928" w:rsidRDefault="0019700F" w:rsidP="0019700F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19700F" w:rsidRDefault="0019700F" w:rsidP="0019700F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BF5C89" w:rsidRDefault="00BF5C89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BF5C89" w:rsidRDefault="00BF5C89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251E2B" w:rsidRDefault="00251E2B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251E2B" w:rsidRDefault="00251E2B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007C4C" w:rsidRDefault="00007C4C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D31E68" w:rsidRDefault="00D31E68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0A7A85" w:rsidRDefault="000A7A8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574CD5" w:rsidRPr="002D3928" w:rsidRDefault="0026284F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</w:t>
      </w:r>
      <w:r w:rsidR="00574CD5" w:rsidRPr="002D3928">
        <w:rPr>
          <w:rFonts w:ascii="Times New Roman" w:hAnsi="Times New Roman" w:cs="Times New Roman"/>
          <w:bCs/>
        </w:rPr>
        <w:t>риложение</w:t>
      </w:r>
      <w:r w:rsidR="00FF2BDF" w:rsidRPr="002D3928">
        <w:rPr>
          <w:rFonts w:ascii="Times New Roman" w:hAnsi="Times New Roman" w:cs="Times New Roman"/>
          <w:bCs/>
        </w:rPr>
        <w:t xml:space="preserve"> </w:t>
      </w:r>
      <w:r w:rsidR="00A65007">
        <w:rPr>
          <w:rFonts w:ascii="Times New Roman" w:hAnsi="Times New Roman" w:cs="Times New Roman"/>
          <w:bCs/>
        </w:rPr>
        <w:t>1</w:t>
      </w:r>
      <w:r w:rsidR="0019700F">
        <w:rPr>
          <w:rFonts w:ascii="Times New Roman" w:hAnsi="Times New Roman" w:cs="Times New Roman"/>
          <w:bCs/>
        </w:rPr>
        <w:t>1</w:t>
      </w:r>
    </w:p>
    <w:p w:rsidR="00574CD5" w:rsidRPr="002D3928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574CD5" w:rsidRPr="002D3928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574CD5" w:rsidRDefault="00574CD5" w:rsidP="0059628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от «</w:t>
      </w:r>
      <w:r w:rsidR="0024127E">
        <w:rPr>
          <w:rFonts w:ascii="Times New Roman" w:hAnsi="Times New Roman" w:cs="Times New Roman"/>
          <w:bCs/>
        </w:rPr>
        <w:t>01</w:t>
      </w:r>
      <w:r w:rsidRPr="002D3928">
        <w:rPr>
          <w:rFonts w:ascii="Times New Roman" w:hAnsi="Times New Roman" w:cs="Times New Roman"/>
          <w:bCs/>
        </w:rPr>
        <w:t>»</w:t>
      </w:r>
      <w:r w:rsidR="0024127E">
        <w:rPr>
          <w:rFonts w:ascii="Times New Roman" w:hAnsi="Times New Roman" w:cs="Times New Roman"/>
          <w:bCs/>
        </w:rPr>
        <w:t>ноября</w:t>
      </w:r>
      <w:r w:rsidR="00966367">
        <w:rPr>
          <w:rFonts w:ascii="Times New Roman" w:hAnsi="Times New Roman" w:cs="Times New Roman"/>
          <w:bCs/>
        </w:rPr>
        <w:t xml:space="preserve"> </w:t>
      </w:r>
      <w:r w:rsidR="00E94E80">
        <w:rPr>
          <w:rFonts w:ascii="Times New Roman" w:hAnsi="Times New Roman" w:cs="Times New Roman"/>
          <w:bCs/>
        </w:rPr>
        <w:t xml:space="preserve"> </w:t>
      </w:r>
      <w:r w:rsidRPr="002D3928">
        <w:rPr>
          <w:rFonts w:ascii="Times New Roman" w:hAnsi="Times New Roman" w:cs="Times New Roman"/>
          <w:bCs/>
        </w:rPr>
        <w:t xml:space="preserve"> 20</w:t>
      </w:r>
      <w:r w:rsidR="004A2168" w:rsidRPr="002D3928">
        <w:rPr>
          <w:rFonts w:ascii="Times New Roman" w:hAnsi="Times New Roman" w:cs="Times New Roman"/>
          <w:bCs/>
        </w:rPr>
        <w:t>2</w:t>
      </w:r>
      <w:r w:rsidR="00966367">
        <w:rPr>
          <w:rFonts w:ascii="Times New Roman" w:hAnsi="Times New Roman" w:cs="Times New Roman"/>
          <w:bCs/>
        </w:rPr>
        <w:t>3</w:t>
      </w:r>
      <w:r w:rsidRPr="002D3928">
        <w:rPr>
          <w:rFonts w:ascii="Times New Roman" w:hAnsi="Times New Roman" w:cs="Times New Roman"/>
          <w:bCs/>
        </w:rPr>
        <w:t>г. №</w:t>
      </w:r>
      <w:r w:rsidR="0024127E">
        <w:rPr>
          <w:rFonts w:ascii="Times New Roman" w:hAnsi="Times New Roman" w:cs="Times New Roman"/>
          <w:bCs/>
        </w:rPr>
        <w:t>711</w:t>
      </w:r>
    </w:p>
    <w:p w:rsidR="00574CD5" w:rsidRPr="002D3928" w:rsidRDefault="00574CD5" w:rsidP="00574CD5">
      <w:pPr>
        <w:tabs>
          <w:tab w:val="left" w:pos="5655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2D3928">
        <w:rPr>
          <w:rFonts w:ascii="Times New Roman" w:hAnsi="Times New Roman"/>
          <w:sz w:val="24"/>
          <w:szCs w:val="24"/>
        </w:rPr>
        <w:t>Раздел 6.  Перечень основных мероприятий подпрограммы «Дополнительное образование в сфере культуры»</w:t>
      </w:r>
    </w:p>
    <w:tbl>
      <w:tblPr>
        <w:tblW w:w="15169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37"/>
        <w:gridCol w:w="1790"/>
        <w:gridCol w:w="567"/>
        <w:gridCol w:w="1134"/>
        <w:gridCol w:w="567"/>
        <w:gridCol w:w="283"/>
        <w:gridCol w:w="284"/>
        <w:gridCol w:w="567"/>
        <w:gridCol w:w="709"/>
        <w:gridCol w:w="709"/>
        <w:gridCol w:w="708"/>
        <w:gridCol w:w="709"/>
        <w:gridCol w:w="850"/>
        <w:gridCol w:w="709"/>
        <w:gridCol w:w="709"/>
        <w:gridCol w:w="708"/>
        <w:gridCol w:w="850"/>
        <w:gridCol w:w="850"/>
        <w:gridCol w:w="709"/>
        <w:gridCol w:w="710"/>
        <w:gridCol w:w="710"/>
      </w:tblGrid>
      <w:tr w:rsidR="00EF14F4" w:rsidRPr="002D3928" w:rsidTr="00EF14F4">
        <w:trPr>
          <w:trHeight w:val="824"/>
        </w:trPr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pacing w:after="0" w:line="240" w:lineRule="auto"/>
              <w:ind w:firstLine="720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N п/п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pacing w:after="0" w:line="240" w:lineRule="auto"/>
              <w:ind w:firstLine="5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Наименование подпрограммы ведомственной целевой программы, основного мероприятия, мероприятий ведомственной целевой программы, мероприятий, реализуемых в рамках основного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tabs>
                <w:tab w:val="left" w:pos="4260"/>
              </w:tabs>
              <w:spacing w:after="0" w:line="240" w:lineRule="auto"/>
              <w:ind w:firstLine="5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Ожидаемый социально-экономический эффект &lt;*&gt;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2D3928" w:rsidRDefault="00EF14F4" w:rsidP="00D3533B">
            <w:pPr>
              <w:spacing w:after="0" w:line="240" w:lineRule="auto"/>
              <w:ind w:firstLine="68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Ответственный исполнитель (соисполнители)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EF14F4" w:rsidRPr="002D3928" w:rsidRDefault="00EF14F4">
            <w:pPr>
              <w:suppressAutoHyphens w:val="0"/>
            </w:pPr>
          </w:p>
        </w:tc>
        <w:tc>
          <w:tcPr>
            <w:tcW w:w="10491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4F4" w:rsidRPr="002D3928" w:rsidRDefault="00EF14F4">
            <w:pPr>
              <w:suppressAutoHyphens w:val="0"/>
            </w:pPr>
          </w:p>
        </w:tc>
      </w:tr>
      <w:tr w:rsidR="00EF14F4" w:rsidRPr="002D3928" w:rsidTr="00EF14F4">
        <w:trPr>
          <w:trHeight w:val="1960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napToGrid w:val="0"/>
              <w:spacing w:after="0" w:line="240" w:lineRule="auto"/>
              <w:ind w:firstLine="59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napToGrid w:val="0"/>
              <w:spacing w:after="0" w:line="240" w:lineRule="auto"/>
              <w:ind w:firstLine="59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2D3928" w:rsidRDefault="00EF14F4" w:rsidP="00D3533B">
            <w:pPr>
              <w:snapToGrid w:val="0"/>
              <w:spacing w:after="0" w:line="240" w:lineRule="auto"/>
              <w:ind w:firstLine="59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</w:tcPr>
          <w:p w:rsidR="00EF14F4" w:rsidRPr="002D3928" w:rsidRDefault="00EF14F4" w:rsidP="00D3533B">
            <w:pPr>
              <w:spacing w:after="0" w:line="240" w:lineRule="auto"/>
              <w:ind w:firstLine="5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pacing w:after="0" w:line="240" w:lineRule="auto"/>
              <w:ind w:firstLine="59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Окончания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 w:rsidRPr="002D3928">
              <w:rPr>
                <w:rFonts w:ascii="Times New Roman" w:eastAsia="Arial" w:hAnsi="Times New Roman"/>
                <w:sz w:val="18"/>
                <w:szCs w:val="18"/>
              </w:rPr>
              <w:t>реализации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</w:tcPr>
          <w:p w:rsidR="00EF14F4" w:rsidRPr="002D3928" w:rsidRDefault="00EF14F4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2015г.</w:t>
            </w:r>
          </w:p>
          <w:p w:rsidR="00EF14F4" w:rsidRPr="002D3928" w:rsidRDefault="00EF14F4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  <w:p w:rsidR="00EF14F4" w:rsidRPr="002D3928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</w:tcPr>
          <w:p w:rsidR="00EF14F4" w:rsidRPr="002D3928" w:rsidRDefault="00EF14F4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2016г.</w:t>
            </w:r>
          </w:p>
          <w:p w:rsidR="00EF14F4" w:rsidRPr="002D3928" w:rsidRDefault="00EF14F4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  <w:p w:rsidR="00EF14F4" w:rsidRPr="002D3928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</w:tcPr>
          <w:p w:rsidR="00EF14F4" w:rsidRPr="002D3928" w:rsidRDefault="00EF14F4" w:rsidP="00F65659">
            <w:pPr>
              <w:spacing w:after="0" w:line="240" w:lineRule="auto"/>
              <w:ind w:firstLine="5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2017г.</w:t>
            </w:r>
          </w:p>
          <w:p w:rsidR="00EF14F4" w:rsidRPr="002D3928" w:rsidRDefault="00EF14F4" w:rsidP="00F65659">
            <w:pPr>
              <w:spacing w:after="0" w:line="240" w:lineRule="auto"/>
              <w:ind w:firstLine="5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  <w:p w:rsidR="00EF14F4" w:rsidRPr="002D3928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F14F4" w:rsidRPr="002D3928" w:rsidRDefault="00EF14F4" w:rsidP="00F65659">
            <w:pPr>
              <w:spacing w:after="0" w:line="240" w:lineRule="auto"/>
              <w:ind w:firstLine="5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2018г.</w:t>
            </w:r>
          </w:p>
          <w:p w:rsidR="00EF14F4" w:rsidRPr="002D3928" w:rsidRDefault="00EF14F4" w:rsidP="00F65659">
            <w:pPr>
              <w:spacing w:after="0" w:line="240" w:lineRule="auto"/>
              <w:ind w:firstLine="5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 xml:space="preserve">факт </w:t>
            </w:r>
          </w:p>
          <w:p w:rsidR="00EF14F4" w:rsidRPr="002D3928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2D3928" w:rsidRDefault="00EF14F4" w:rsidP="00F65659">
            <w:pPr>
              <w:spacing w:after="0" w:line="240" w:lineRule="auto"/>
              <w:ind w:firstLine="5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 xml:space="preserve">2019г </w:t>
            </w:r>
          </w:p>
          <w:p w:rsidR="00EF14F4" w:rsidRPr="002D3928" w:rsidRDefault="00EF14F4" w:rsidP="00F65659">
            <w:pPr>
              <w:spacing w:after="0" w:line="240" w:lineRule="auto"/>
              <w:ind w:firstLine="5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  <w:p w:rsidR="00EF14F4" w:rsidRPr="002D3928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</w:tcPr>
          <w:p w:rsidR="00EF14F4" w:rsidRPr="002D3928" w:rsidRDefault="00EF14F4" w:rsidP="00F65659">
            <w:pPr>
              <w:spacing w:after="0" w:line="240" w:lineRule="auto"/>
              <w:ind w:firstLine="5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2020г.</w:t>
            </w:r>
          </w:p>
          <w:p w:rsidR="00EF14F4" w:rsidRPr="002D3928" w:rsidRDefault="00EF14F4" w:rsidP="00F65659">
            <w:pPr>
              <w:spacing w:after="0" w:line="240" w:lineRule="auto"/>
              <w:ind w:firstLine="5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Default="00EF14F4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202</w:t>
            </w:r>
            <w:r>
              <w:rPr>
                <w:rFonts w:ascii="Times New Roman" w:eastAsia="Arial" w:hAnsi="Times New Roman"/>
                <w:sz w:val="18"/>
                <w:szCs w:val="18"/>
              </w:rPr>
              <w:t>1</w:t>
            </w:r>
            <w:r w:rsidRPr="002D3928">
              <w:rPr>
                <w:rFonts w:ascii="Times New Roman" w:eastAsia="Arial" w:hAnsi="Times New Roman"/>
                <w:sz w:val="18"/>
                <w:szCs w:val="18"/>
              </w:rPr>
              <w:t xml:space="preserve">. </w:t>
            </w:r>
          </w:p>
          <w:p w:rsidR="00EF14F4" w:rsidRPr="002D3928" w:rsidRDefault="00EF14F4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  <w:p w:rsidR="00EF14F4" w:rsidRPr="002D3928" w:rsidRDefault="00EF14F4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</w:p>
          <w:p w:rsidR="00EF14F4" w:rsidRPr="002D3928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8E6255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8E6255">
              <w:rPr>
                <w:rFonts w:ascii="Times New Roman" w:eastAsia="Arial" w:hAnsi="Times New Roman"/>
                <w:sz w:val="18"/>
                <w:szCs w:val="18"/>
              </w:rPr>
              <w:t>2022г</w:t>
            </w:r>
          </w:p>
          <w:p w:rsidR="00EF14F4" w:rsidRPr="002D3928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F14F4" w:rsidRPr="006E44BE" w:rsidRDefault="00EF14F4" w:rsidP="00F65659">
            <w:pPr>
              <w:suppressAutoHyphens w:val="0"/>
              <w:rPr>
                <w:rFonts w:ascii="Times New Roman" w:eastAsia="Arial" w:hAnsi="Times New Roman"/>
                <w:sz w:val="18"/>
                <w:szCs w:val="18"/>
              </w:rPr>
            </w:pPr>
            <w:r w:rsidRPr="006E44BE">
              <w:rPr>
                <w:rFonts w:ascii="Times New Roman" w:eastAsia="Arial" w:hAnsi="Times New Roman"/>
                <w:sz w:val="18"/>
                <w:szCs w:val="18"/>
              </w:rPr>
              <w:t>2023г</w:t>
            </w:r>
          </w:p>
          <w:p w:rsidR="00EF14F4" w:rsidRPr="006E44BE" w:rsidRDefault="00EF14F4" w:rsidP="00F65659">
            <w:pPr>
              <w:suppressAutoHyphens w:val="0"/>
              <w:rPr>
                <w:rFonts w:ascii="Times New Roman" w:eastAsia="Arial" w:hAnsi="Times New Roman"/>
                <w:sz w:val="18"/>
                <w:szCs w:val="18"/>
              </w:rPr>
            </w:pPr>
            <w:r w:rsidRPr="006E44BE"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6E44BE" w:rsidRDefault="00EF14F4" w:rsidP="00F65659">
            <w:pPr>
              <w:suppressAutoHyphens w:val="0"/>
              <w:rPr>
                <w:rFonts w:ascii="Times New Roman" w:eastAsia="Arial" w:hAnsi="Times New Roman"/>
                <w:sz w:val="18"/>
                <w:szCs w:val="18"/>
              </w:rPr>
            </w:pPr>
            <w:r w:rsidRPr="006E44BE">
              <w:rPr>
                <w:rFonts w:ascii="Times New Roman" w:eastAsia="Arial" w:hAnsi="Times New Roman"/>
                <w:sz w:val="18"/>
                <w:szCs w:val="18"/>
              </w:rPr>
              <w:t>2023г план по программе</w:t>
            </w:r>
          </w:p>
          <w:p w:rsidR="00EF14F4" w:rsidRPr="006E44BE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 xml:space="preserve">2024 </w:t>
            </w:r>
          </w:p>
          <w:p w:rsidR="00EF14F4" w:rsidRPr="002D3928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План по программе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Default="00EF14F4" w:rsidP="00FE19BE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2025г</w:t>
            </w:r>
          </w:p>
          <w:p w:rsidR="00EF14F4" w:rsidRDefault="00EF14F4" w:rsidP="00FE19BE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План</w:t>
            </w:r>
          </w:p>
          <w:p w:rsidR="00EF14F4" w:rsidRDefault="00EF14F4" w:rsidP="00FE19BE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По</w:t>
            </w:r>
          </w:p>
          <w:p w:rsidR="00EF14F4" w:rsidRPr="002D3928" w:rsidRDefault="00EF14F4" w:rsidP="00FE19BE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программе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Default="00EF14F4" w:rsidP="00FE19BE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2026г план по программе</w:t>
            </w:r>
          </w:p>
        </w:tc>
      </w:tr>
      <w:tr w:rsidR="00EF14F4" w:rsidRPr="002D3928" w:rsidTr="00EF14F4">
        <w:trPr>
          <w:trHeight w:val="130"/>
        </w:trPr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2D3928" w:rsidRDefault="00EF14F4" w:rsidP="00D3533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2D3928" w:rsidRDefault="00EF14F4" w:rsidP="00A8296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2D3928" w:rsidRDefault="00EF14F4" w:rsidP="00A8296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2D3928" w:rsidRDefault="00EF14F4" w:rsidP="00A8296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14F4" w:rsidRPr="002D3928" w:rsidRDefault="00EF14F4" w:rsidP="00A8296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2D3928" w:rsidRDefault="00EF14F4" w:rsidP="00A8296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2D3928" w:rsidRDefault="00EF14F4" w:rsidP="00A8296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2D3928" w:rsidRDefault="00EF14F4" w:rsidP="00A8296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2D3928" w:rsidRDefault="00EF14F4" w:rsidP="00A8296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14F4" w:rsidRPr="006E44BE" w:rsidRDefault="00EF14F4" w:rsidP="00A8296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6E44BE">
              <w:rPr>
                <w:rFonts w:ascii="Times New Roman" w:eastAsia="Arial" w:hAnsi="Times New Roman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6E44BE" w:rsidRDefault="00EF14F4" w:rsidP="00A8296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6E44BE">
              <w:rPr>
                <w:rFonts w:ascii="Times New Roman" w:eastAsia="Arial" w:hAnsi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2D3928" w:rsidRDefault="00EF14F4" w:rsidP="00A8296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2D3928" w:rsidRDefault="00EF14F4" w:rsidP="003C6EB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Default="00EF14F4" w:rsidP="003C6EB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20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1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BE28DB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Содержание  учреждений дополнительного образования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Задача №1,2 индикатор №1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hAnsi="Times New Roman"/>
                <w:sz w:val="18"/>
                <w:szCs w:val="18"/>
              </w:rPr>
              <w:t>МДШИ, СДШИ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2015г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6F2A72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2026г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6583,1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F14F4" w:rsidRPr="005121C2" w:rsidRDefault="00EF14F4" w:rsidP="00F65659">
            <w:pPr>
              <w:spacing w:after="0" w:line="240" w:lineRule="auto"/>
              <w:ind w:left="-10" w:right="-74" w:firstLine="10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7565,25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8712,12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11906,77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12683,92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11311,56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13691,05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13573,307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7FBF" w:rsidRPr="005121C2" w:rsidRDefault="00BC7FBF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</w:p>
          <w:p w:rsidR="00EF14F4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10139,96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F14F4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14630,61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20500,0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F14F4" w:rsidRPr="005121C2" w:rsidRDefault="00EF14F4" w:rsidP="0070036C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20500</w:t>
            </w:r>
            <w:r w:rsidR="001C6E28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70036C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20500,0</w:t>
            </w:r>
          </w:p>
        </w:tc>
      </w:tr>
      <w:tr w:rsidR="00EF14F4" w:rsidRPr="005121C2" w:rsidTr="00EF14F4">
        <w:trPr>
          <w:trHeight w:val="2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РБ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2687,0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left="-10" w:firstLine="1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2687,0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2936,0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3832,3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3227,89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4445,8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6677,80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6725,29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14F4" w:rsidRPr="005121C2" w:rsidRDefault="00921E76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5338,85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3303D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6727,10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8115,0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7003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8115</w:t>
            </w:r>
            <w:r w:rsidR="001C6E28" w:rsidRPr="005121C2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7003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8115,0</w:t>
            </w:r>
          </w:p>
        </w:tc>
      </w:tr>
      <w:tr w:rsidR="00EF14F4" w:rsidRPr="005121C2" w:rsidTr="00EF14F4">
        <w:trPr>
          <w:trHeight w:val="2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МБ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 xml:space="preserve">  3896,1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 xml:space="preserve">    4878,25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5776,12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8074,47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9456,03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6865,76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7013,25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6848,017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14F4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4801,11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7903,51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12385,0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70036C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12385</w:t>
            </w:r>
            <w:r w:rsidR="001C6E28" w:rsidRPr="005121C2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70036C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12385,0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ВБ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A1267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E19BE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DB7A72" w:rsidP="00FE19BE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136"/>
        </w:trPr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ФБ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E19BE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DB7A72" w:rsidP="00FE19BE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106"/>
        </w:trPr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2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121C2">
              <w:rPr>
                <w:rFonts w:ascii="Times New Roman" w:hAnsi="Times New Roman"/>
                <w:bCs/>
                <w:sz w:val="18"/>
                <w:szCs w:val="18"/>
              </w:rPr>
              <w:t>Поддержка одарённых детей (премия главы района)*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Задача №2,3 индикатор №1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hAnsi="Times New Roman"/>
                <w:sz w:val="18"/>
                <w:szCs w:val="18"/>
              </w:rPr>
              <w:t>МДШИ, СДШИ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2015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6F2A72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</w:t>
            </w:r>
            <w:r w:rsidR="00EF14F4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50</w:t>
            </w:r>
            <w:r w:rsidR="001C6E28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E19B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100</w:t>
            </w:r>
            <w:r w:rsidR="001C6E28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FE19B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100,0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tabs>
                <w:tab w:val="left" w:pos="188"/>
                <w:tab w:val="center" w:pos="484"/>
              </w:tabs>
              <w:spacing w:after="0" w:line="240" w:lineRule="auto"/>
              <w:ind w:hanging="4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ab/>
              <w:t xml:space="preserve">     </w:t>
            </w:r>
            <w:r w:rsidRPr="005121C2">
              <w:rPr>
                <w:rFonts w:ascii="Times New Roman" w:eastAsia="Calibri" w:hAnsi="Times New Roman"/>
                <w:sz w:val="18"/>
                <w:szCs w:val="18"/>
              </w:rPr>
              <w:tab/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10</w:t>
            </w:r>
            <w:r w:rsidR="00EF14F4" w:rsidRPr="005121C2">
              <w:rPr>
                <w:rFonts w:ascii="Times New Roman" w:eastAsia="Calibri" w:hAnsi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50</w:t>
            </w:r>
            <w:r w:rsidR="001C6E28" w:rsidRPr="005121C2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E19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100</w:t>
            </w:r>
            <w:r w:rsidR="001C6E28" w:rsidRPr="005121C2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FE19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100,0</w:t>
            </w:r>
          </w:p>
        </w:tc>
      </w:tr>
      <w:tr w:rsidR="00EF14F4" w:rsidRPr="005121C2" w:rsidTr="00EF14F4">
        <w:trPr>
          <w:trHeight w:val="98"/>
        </w:trPr>
        <w:tc>
          <w:tcPr>
            <w:tcW w:w="33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ФБ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E19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DB7A72" w:rsidP="00FE19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EF294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DB7A72" w:rsidP="00EF294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ВБ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E19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DB7A72" w:rsidP="00FE19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3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121C2">
              <w:rPr>
                <w:rFonts w:ascii="Times New Roman" w:hAnsi="Times New Roman"/>
                <w:bCs/>
                <w:sz w:val="18"/>
                <w:szCs w:val="18"/>
              </w:rPr>
              <w:t xml:space="preserve">Укрепление МТБ (приобретение  орг.техники, мультимедийного оборудования, музыкальной техники, </w:t>
            </w:r>
            <w:r w:rsidRPr="005121C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сценических костюмов, приобретение мебели)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lastRenderedPageBreak/>
              <w:t>Задача №2,3индикатор №1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1C2">
              <w:rPr>
                <w:rFonts w:ascii="Times New Roman" w:hAnsi="Times New Roman"/>
                <w:sz w:val="18"/>
                <w:szCs w:val="18"/>
              </w:rPr>
              <w:t>МДШИ, СДШИ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2015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6F2A72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85,10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135,40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90,4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48,4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273</w:t>
            </w:r>
            <w:r w:rsidR="00EF14F4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200</w:t>
            </w:r>
            <w:r w:rsidR="001C6E28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84778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500</w:t>
            </w:r>
            <w:r w:rsidR="001C6E28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84778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500,0</w:t>
            </w:r>
          </w:p>
        </w:tc>
      </w:tr>
      <w:tr w:rsidR="00EF14F4" w:rsidRPr="005121C2" w:rsidTr="00EF14F4">
        <w:trPr>
          <w:trHeight w:val="82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E19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DB7A72" w:rsidP="00FE19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75,40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90,4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48,4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273</w:t>
            </w:r>
            <w:r w:rsidR="00EF14F4" w:rsidRPr="005121C2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200</w:t>
            </w:r>
            <w:r w:rsidR="001C6E28" w:rsidRPr="005121C2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8477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500</w:t>
            </w:r>
            <w:r w:rsidR="001C6E28" w:rsidRPr="005121C2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8477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500,0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ВБ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85,1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ФБ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121C2">
              <w:rPr>
                <w:rFonts w:ascii="Times New Roman" w:hAnsi="Times New Roman"/>
                <w:bCs/>
                <w:sz w:val="18"/>
                <w:szCs w:val="18"/>
              </w:rPr>
              <w:t>Ремонт зданий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Задача №2,3индикатор №1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1C2">
              <w:rPr>
                <w:rFonts w:ascii="Times New Roman" w:hAnsi="Times New Roman"/>
                <w:sz w:val="18"/>
                <w:szCs w:val="18"/>
              </w:rPr>
              <w:t>МДШИ, СДШИ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2015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6F2A72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863,68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1009,47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3325,09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1000,0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D50E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1000,0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D50E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1000,0</w:t>
            </w:r>
          </w:p>
        </w:tc>
      </w:tr>
      <w:tr w:rsidR="00EF14F4" w:rsidRPr="005121C2" w:rsidTr="00EF14F4">
        <w:trPr>
          <w:trHeight w:val="126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950,0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EC35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950,0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EC35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950,0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293,68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1009,47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3325,09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EC35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EC35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50,0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ВБ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ФБ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95"/>
        </w:trPr>
        <w:tc>
          <w:tcPr>
            <w:tcW w:w="33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4.1</w:t>
            </w:r>
          </w:p>
        </w:tc>
        <w:tc>
          <w:tcPr>
            <w:tcW w:w="179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AC07E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Ремонт МБУ ДО «СДШИ», «МДШИ»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Задача №2,3индикатор №1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hAnsi="Times New Roman"/>
                <w:sz w:val="18"/>
                <w:szCs w:val="18"/>
              </w:rPr>
              <w:t>МБУ ДО «Саганнурская детская школа искусств»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6F2A7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263,68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1009,47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3325,09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1000,0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EC358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1000,0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EC358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1000,0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4F035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950,0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EC35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950,0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EC35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950,0</w:t>
            </w:r>
          </w:p>
        </w:tc>
      </w:tr>
      <w:tr w:rsidR="00EF14F4" w:rsidRPr="005121C2" w:rsidTr="00EF14F4">
        <w:trPr>
          <w:trHeight w:val="86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4F035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ВБ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93"/>
        </w:trPr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263,68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tabs>
                <w:tab w:val="center" w:pos="486"/>
              </w:tabs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 xml:space="preserve">    1009,47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3325,09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95F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50,0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4.2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Отделочные работы  МБУ ДО  «СДШИ»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Задача №2,3индикатор №1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hAnsi="Times New Roman"/>
                <w:sz w:val="18"/>
                <w:szCs w:val="18"/>
              </w:rPr>
              <w:t>МБУ ДО «Саганнурская детская школа искусств»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F2A7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EC35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EC35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1C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74AE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74AE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95F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95F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95F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95F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122"/>
        </w:trPr>
        <w:tc>
          <w:tcPr>
            <w:tcW w:w="3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ВБ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95F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95F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5.</w:t>
            </w:r>
          </w:p>
        </w:tc>
        <w:tc>
          <w:tcPr>
            <w:tcW w:w="179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B6787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Поддержка лучших учреждений культуры (за счет местного бюджета)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Задача №2,3индикатор №1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1C2">
              <w:rPr>
                <w:rFonts w:ascii="Times New Roman" w:hAnsi="Times New Roman"/>
                <w:sz w:val="18"/>
                <w:szCs w:val="18"/>
              </w:rPr>
              <w:t>МБУ ДО «Саганнурская детская школа искусств»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AC1E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AC1E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200</w:t>
            </w:r>
            <w:r w:rsidR="001C6E28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21411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200</w:t>
            </w:r>
            <w:r w:rsidR="001C6E28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21411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200,0</w:t>
            </w:r>
          </w:p>
        </w:tc>
      </w:tr>
      <w:tr w:rsidR="00EF14F4" w:rsidRPr="005121C2" w:rsidTr="00EF14F4">
        <w:trPr>
          <w:trHeight w:val="102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1C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200</w:t>
            </w:r>
            <w:r w:rsidR="001C6E28" w:rsidRPr="005121C2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74AE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200</w:t>
            </w:r>
            <w:r w:rsidR="001C6E28" w:rsidRPr="005121C2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74AE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200,0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95F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95F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95F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95F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D353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ВБ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695F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695F8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5.1</w:t>
            </w:r>
          </w:p>
        </w:tc>
        <w:tc>
          <w:tcPr>
            <w:tcW w:w="179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Проведение мероприятий.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5121C2">
              <w:rPr>
                <w:rFonts w:ascii="Times New Roman" w:eastAsia="Arial" w:hAnsi="Times New Roman"/>
                <w:sz w:val="18"/>
                <w:szCs w:val="18"/>
              </w:rPr>
              <w:t>Задача №2,3индикатор №1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1C2">
              <w:rPr>
                <w:rFonts w:ascii="Times New Roman" w:hAnsi="Times New Roman"/>
                <w:sz w:val="18"/>
                <w:szCs w:val="18"/>
              </w:rPr>
              <w:t>МБУ ДО «Саганнурская детская школа искусств»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AC1E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AC1E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3</w:t>
            </w:r>
            <w:r w:rsidR="00EF14F4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200</w:t>
            </w:r>
            <w:r w:rsidR="001C6E28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200</w:t>
            </w:r>
            <w:r w:rsidR="001C6E28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3C6EB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200,0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1C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3</w:t>
            </w:r>
            <w:r w:rsidR="00EF14F4" w:rsidRPr="005121C2">
              <w:rPr>
                <w:rFonts w:ascii="Times New Roman" w:eastAsia="Calibri" w:hAnsi="Times New Roman"/>
                <w:sz w:val="18"/>
                <w:szCs w:val="18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200</w:t>
            </w:r>
            <w:r w:rsidR="001C6E28" w:rsidRPr="005121C2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200</w:t>
            </w:r>
            <w:r w:rsidR="001C6E28" w:rsidRPr="005121C2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3C6EB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200,0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3C6EB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F14F4" w:rsidRPr="005121C2" w:rsidRDefault="00EF14F4" w:rsidP="003C6EB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3C6EB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EF14F4" w:rsidRPr="005121C2" w:rsidTr="00EF14F4">
        <w:trPr>
          <w:trHeight w:val="73"/>
        </w:trPr>
        <w:tc>
          <w:tcPr>
            <w:tcW w:w="3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sz w:val="18"/>
                <w:szCs w:val="18"/>
              </w:rPr>
              <w:t>ВБ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F14F4" w:rsidRPr="005121C2" w:rsidRDefault="00BC7FBF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EF14F4" w:rsidP="003C6EB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4F4" w:rsidRPr="005121C2" w:rsidRDefault="001C6E28" w:rsidP="003C6EB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921E76" w:rsidRPr="005121C2" w:rsidTr="00EC083C">
        <w:trPr>
          <w:trHeight w:val="269"/>
        </w:trPr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6668,2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7585,25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9595,8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11951,77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12859,32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12451,43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17104,54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13678,307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76" w:rsidRPr="005121C2" w:rsidRDefault="00921E76" w:rsidP="00EC083C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</w:p>
          <w:p w:rsidR="00921E76" w:rsidRPr="005121C2" w:rsidRDefault="00921E76" w:rsidP="00EC083C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10139,96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1E76" w:rsidRPr="005121C2" w:rsidRDefault="00921E76" w:rsidP="00EC083C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15038,61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9E14E4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21950,0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70036C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22300</w:t>
            </w:r>
            <w:r w:rsidR="001C6E28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1E76" w:rsidRPr="005121C2" w:rsidRDefault="001C6E28" w:rsidP="0070036C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22300,0</w:t>
            </w:r>
          </w:p>
        </w:tc>
      </w:tr>
      <w:tr w:rsidR="00921E76" w:rsidRPr="005121C2" w:rsidTr="00EF14F4">
        <w:trPr>
          <w:trHeight w:val="23"/>
        </w:trPr>
        <w:tc>
          <w:tcPr>
            <w:tcW w:w="3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2687,0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2687,0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3506,0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21C2">
              <w:rPr>
                <w:rFonts w:ascii="Times New Roman" w:hAnsi="Times New Roman" w:cs="Times New Roman"/>
                <w:b/>
                <w:sz w:val="18"/>
                <w:szCs w:val="18"/>
              </w:rPr>
              <w:t>3832,30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3287,89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4445,8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6677,80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6725,29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76" w:rsidRPr="005121C2" w:rsidRDefault="00921E76" w:rsidP="00EC083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5338,85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EC083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6727,10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9E14E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9065,0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7003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9065</w:t>
            </w:r>
            <w:r w:rsidR="001C6E28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1E76" w:rsidRPr="005121C2" w:rsidRDefault="001C6E28" w:rsidP="007003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9065,0</w:t>
            </w:r>
          </w:p>
        </w:tc>
      </w:tr>
      <w:tr w:rsidR="00921E76" w:rsidRPr="005121C2" w:rsidTr="00EF14F4">
        <w:trPr>
          <w:trHeight w:val="73"/>
        </w:trPr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3896,1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4898,25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6089,8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8119,47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9571,43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8005,63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10426,74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6953,017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1E76" w:rsidRPr="005121C2" w:rsidRDefault="00921E76" w:rsidP="00EC083C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4801,11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EC083C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sz w:val="18"/>
                <w:szCs w:val="18"/>
              </w:rPr>
              <w:t>7903,51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9E14E4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12885,0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E76" w:rsidRPr="005121C2" w:rsidRDefault="00921E76" w:rsidP="0070036C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13235</w:t>
            </w:r>
            <w:r w:rsidR="001C6E28"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1E76" w:rsidRPr="005121C2" w:rsidRDefault="001C6E28" w:rsidP="0070036C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13235,0</w:t>
            </w:r>
          </w:p>
        </w:tc>
      </w:tr>
      <w:tr w:rsidR="00921E76" w:rsidRPr="005121C2" w:rsidTr="00EF14F4">
        <w:trPr>
          <w:trHeight w:val="73"/>
        </w:trPr>
        <w:tc>
          <w:tcPr>
            <w:tcW w:w="3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695F8D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1C6E28" w:rsidP="00695F8D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921E76" w:rsidRPr="005121C2" w:rsidTr="00EF14F4">
        <w:trPr>
          <w:trHeight w:val="23"/>
        </w:trPr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  <w:shd w:val="clear" w:color="auto" w:fill="FFFFFF"/>
              </w:rPr>
              <w:t>Внебюджетные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D353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85,10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921E76" w:rsidP="00695F8D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1E76" w:rsidRPr="005121C2" w:rsidRDefault="001C6E28" w:rsidP="00695F8D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121C2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</w:tbl>
    <w:p w:rsidR="00740EAF" w:rsidRPr="005121C2" w:rsidRDefault="00740EAF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0776B9" w:rsidRPr="005121C2" w:rsidRDefault="000776B9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0776B9" w:rsidRPr="005121C2" w:rsidRDefault="000776B9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0776B9" w:rsidRPr="005121C2" w:rsidRDefault="000776B9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0776B9" w:rsidRPr="005121C2" w:rsidRDefault="000776B9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FF2BDF" w:rsidRPr="005121C2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5121C2">
        <w:rPr>
          <w:rFonts w:ascii="Times New Roman" w:hAnsi="Times New Roman" w:cs="Times New Roman"/>
          <w:bCs/>
        </w:rPr>
        <w:t>Приложение</w:t>
      </w:r>
      <w:r w:rsidR="00FF2BDF" w:rsidRPr="005121C2">
        <w:rPr>
          <w:rFonts w:ascii="Times New Roman" w:hAnsi="Times New Roman" w:cs="Times New Roman"/>
          <w:bCs/>
        </w:rPr>
        <w:t xml:space="preserve"> </w:t>
      </w:r>
      <w:r w:rsidR="00A65007" w:rsidRPr="005121C2">
        <w:rPr>
          <w:rFonts w:ascii="Times New Roman" w:hAnsi="Times New Roman" w:cs="Times New Roman"/>
          <w:bCs/>
        </w:rPr>
        <w:t>1</w:t>
      </w:r>
      <w:r w:rsidR="0019700F" w:rsidRPr="005121C2">
        <w:rPr>
          <w:rFonts w:ascii="Times New Roman" w:hAnsi="Times New Roman" w:cs="Times New Roman"/>
          <w:bCs/>
        </w:rPr>
        <w:t>2</w:t>
      </w:r>
      <w:r w:rsidRPr="005121C2">
        <w:rPr>
          <w:rFonts w:ascii="Times New Roman" w:hAnsi="Times New Roman" w:cs="Times New Roman"/>
          <w:bCs/>
        </w:rPr>
        <w:t xml:space="preserve"> </w:t>
      </w:r>
    </w:p>
    <w:p w:rsidR="00574CD5" w:rsidRPr="005121C2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5121C2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574CD5" w:rsidRPr="005121C2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5121C2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574CD5" w:rsidRPr="002D3928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5121C2">
        <w:rPr>
          <w:rFonts w:ascii="Times New Roman" w:hAnsi="Times New Roman" w:cs="Times New Roman"/>
          <w:bCs/>
        </w:rPr>
        <w:t>от «</w:t>
      </w:r>
      <w:r w:rsidR="0024127E">
        <w:rPr>
          <w:rFonts w:ascii="Times New Roman" w:hAnsi="Times New Roman" w:cs="Times New Roman"/>
          <w:bCs/>
        </w:rPr>
        <w:t>01</w:t>
      </w:r>
      <w:r w:rsidRPr="005121C2">
        <w:rPr>
          <w:rFonts w:ascii="Times New Roman" w:hAnsi="Times New Roman" w:cs="Times New Roman"/>
          <w:bCs/>
        </w:rPr>
        <w:t>»</w:t>
      </w:r>
      <w:r w:rsidR="0024127E">
        <w:rPr>
          <w:rFonts w:ascii="Times New Roman" w:hAnsi="Times New Roman" w:cs="Times New Roman"/>
          <w:bCs/>
        </w:rPr>
        <w:t xml:space="preserve"> ноября</w:t>
      </w:r>
      <w:r w:rsidR="00BC3414" w:rsidRPr="005121C2">
        <w:rPr>
          <w:rFonts w:ascii="Times New Roman" w:hAnsi="Times New Roman" w:cs="Times New Roman"/>
          <w:bCs/>
        </w:rPr>
        <w:t xml:space="preserve"> </w:t>
      </w:r>
      <w:r w:rsidR="00717074" w:rsidRPr="005121C2">
        <w:rPr>
          <w:rFonts w:ascii="Times New Roman" w:hAnsi="Times New Roman" w:cs="Times New Roman"/>
          <w:bCs/>
        </w:rPr>
        <w:t xml:space="preserve"> 20</w:t>
      </w:r>
      <w:r w:rsidR="00E424A3" w:rsidRPr="005121C2">
        <w:rPr>
          <w:rFonts w:ascii="Times New Roman" w:hAnsi="Times New Roman" w:cs="Times New Roman"/>
          <w:bCs/>
        </w:rPr>
        <w:t>2</w:t>
      </w:r>
      <w:r w:rsidR="00966367" w:rsidRPr="005121C2">
        <w:rPr>
          <w:rFonts w:ascii="Times New Roman" w:hAnsi="Times New Roman" w:cs="Times New Roman"/>
          <w:bCs/>
        </w:rPr>
        <w:t>3</w:t>
      </w:r>
      <w:r w:rsidRPr="005121C2">
        <w:rPr>
          <w:rFonts w:ascii="Times New Roman" w:hAnsi="Times New Roman" w:cs="Times New Roman"/>
          <w:bCs/>
        </w:rPr>
        <w:t>г. №</w:t>
      </w:r>
      <w:r w:rsidR="00097287" w:rsidRPr="005121C2">
        <w:rPr>
          <w:rFonts w:ascii="Times New Roman" w:hAnsi="Times New Roman" w:cs="Times New Roman"/>
          <w:bCs/>
        </w:rPr>
        <w:t xml:space="preserve"> </w:t>
      </w:r>
      <w:r w:rsidR="0024127E">
        <w:rPr>
          <w:rFonts w:ascii="Times New Roman" w:hAnsi="Times New Roman" w:cs="Times New Roman"/>
          <w:bCs/>
        </w:rPr>
        <w:t>711</w:t>
      </w:r>
    </w:p>
    <w:p w:rsidR="00574CD5" w:rsidRPr="002D3928" w:rsidRDefault="00574CD5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74CD5" w:rsidRPr="002D3928" w:rsidRDefault="00574CD5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D3928">
        <w:rPr>
          <w:rFonts w:ascii="Times New Roman" w:hAnsi="Times New Roman" w:cs="Times New Roman"/>
          <w:bCs/>
          <w:sz w:val="24"/>
          <w:szCs w:val="24"/>
        </w:rPr>
        <w:t xml:space="preserve">Раздел 7. Ресурсное обеспечение подпрограммы  </w:t>
      </w:r>
      <w:r w:rsidRPr="002D3928">
        <w:rPr>
          <w:rFonts w:ascii="Times New Roman" w:eastAsia="Calibri" w:hAnsi="Times New Roman"/>
          <w:sz w:val="24"/>
          <w:szCs w:val="24"/>
        </w:rPr>
        <w:t>«</w:t>
      </w:r>
      <w:r w:rsidRPr="002D3928">
        <w:rPr>
          <w:rFonts w:ascii="Times New Roman" w:hAnsi="Times New Roman"/>
          <w:sz w:val="24"/>
          <w:szCs w:val="24"/>
        </w:rPr>
        <w:t>Дополнительное образование в сфере культуры»</w:t>
      </w:r>
    </w:p>
    <w:p w:rsidR="00574CD5" w:rsidRPr="002D3928" w:rsidRDefault="00574CD5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D3928">
        <w:rPr>
          <w:rFonts w:ascii="Times New Roman" w:hAnsi="Times New Roman" w:cs="Times New Roman"/>
          <w:bCs/>
          <w:sz w:val="24"/>
          <w:szCs w:val="24"/>
        </w:rPr>
        <w:t>за счет средств бюджета муниципального образования «Мухоршибирский район»</w:t>
      </w:r>
    </w:p>
    <w:p w:rsidR="00574CD5" w:rsidRPr="002D3928" w:rsidRDefault="00574CD5" w:rsidP="00574CD5">
      <w:pPr>
        <w:pStyle w:val="ConsPlusNormal"/>
        <w:jc w:val="both"/>
        <w:rPr>
          <w:sz w:val="6"/>
          <w:szCs w:val="6"/>
        </w:rPr>
      </w:pPr>
    </w:p>
    <w:tbl>
      <w:tblPr>
        <w:tblW w:w="15953" w:type="dxa"/>
        <w:tblCellSpacing w:w="5" w:type="nil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60"/>
        <w:gridCol w:w="567"/>
        <w:gridCol w:w="1701"/>
        <w:gridCol w:w="1985"/>
        <w:gridCol w:w="426"/>
        <w:gridCol w:w="567"/>
        <w:gridCol w:w="567"/>
        <w:gridCol w:w="567"/>
        <w:gridCol w:w="708"/>
        <w:gridCol w:w="709"/>
        <w:gridCol w:w="708"/>
        <w:gridCol w:w="709"/>
        <w:gridCol w:w="567"/>
        <w:gridCol w:w="709"/>
        <w:gridCol w:w="709"/>
        <w:gridCol w:w="567"/>
        <w:gridCol w:w="850"/>
        <w:gridCol w:w="850"/>
        <w:gridCol w:w="709"/>
        <w:gridCol w:w="709"/>
        <w:gridCol w:w="709"/>
      </w:tblGrid>
      <w:tr w:rsidR="00D47B36" w:rsidRPr="002D3928" w:rsidTr="00D47B36">
        <w:trPr>
          <w:trHeight w:val="982"/>
          <w:tblCellSpacing w:w="5" w:type="nil"/>
        </w:trPr>
        <w:tc>
          <w:tcPr>
            <w:tcW w:w="360" w:type="dxa"/>
            <w:vMerge w:val="restart"/>
            <w:shd w:val="clear" w:color="auto" w:fill="auto"/>
          </w:tcPr>
          <w:p w:rsidR="00D47B36" w:rsidRPr="002D3928" w:rsidRDefault="00D47B36" w:rsidP="005A5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67" w:type="dxa"/>
            <w:vMerge w:val="restart"/>
          </w:tcPr>
          <w:p w:rsidR="00D47B36" w:rsidRPr="002D3928" w:rsidRDefault="00D47B36" w:rsidP="005A5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701" w:type="dxa"/>
            <w:vMerge w:val="restart"/>
          </w:tcPr>
          <w:p w:rsidR="00D47B36" w:rsidRPr="002D3928" w:rsidRDefault="00D47B36" w:rsidP="005A5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 xml:space="preserve">Наименование </w:t>
            </w:r>
            <w:proofErr w:type="spellStart"/>
            <w:r w:rsidRPr="002D3928">
              <w:rPr>
                <w:rFonts w:ascii="Times New Roman" w:hAnsi="Times New Roman" w:cs="Times New Roman"/>
              </w:rPr>
              <w:t>подпрограммы,мероприятия</w:t>
            </w:r>
            <w:proofErr w:type="spellEnd"/>
          </w:p>
        </w:tc>
        <w:tc>
          <w:tcPr>
            <w:tcW w:w="1985" w:type="dxa"/>
            <w:vMerge w:val="restart"/>
          </w:tcPr>
          <w:p w:rsidR="00D47B36" w:rsidRPr="002D3928" w:rsidRDefault="00D47B36" w:rsidP="005A5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11340" w:type="dxa"/>
            <w:gridSpan w:val="17"/>
          </w:tcPr>
          <w:p w:rsidR="00D47B36" w:rsidRPr="002D3928" w:rsidRDefault="00D47B36">
            <w:pPr>
              <w:suppressAutoHyphens w:val="0"/>
            </w:pPr>
          </w:p>
        </w:tc>
      </w:tr>
      <w:tr w:rsidR="00D47B36" w:rsidRPr="002D3928" w:rsidTr="00D47B36">
        <w:trPr>
          <w:trHeight w:val="847"/>
          <w:tblCellSpacing w:w="5" w:type="nil"/>
        </w:trPr>
        <w:tc>
          <w:tcPr>
            <w:tcW w:w="360" w:type="dxa"/>
            <w:vMerge/>
            <w:shd w:val="clear" w:color="auto" w:fill="auto"/>
          </w:tcPr>
          <w:p w:rsidR="00D47B36" w:rsidRPr="002D3928" w:rsidRDefault="00D47B36" w:rsidP="005A5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D47B36" w:rsidRPr="002D3928" w:rsidRDefault="00D47B36" w:rsidP="005A5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47B36" w:rsidRPr="002D3928" w:rsidRDefault="00D47B36" w:rsidP="005A5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D47B36" w:rsidRPr="002D3928" w:rsidRDefault="00D47B36" w:rsidP="005A5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47B36" w:rsidRPr="002D3928" w:rsidRDefault="00D47B36" w:rsidP="005A5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РзПр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2015г. факт.</w:t>
            </w:r>
          </w:p>
        </w:tc>
        <w:tc>
          <w:tcPr>
            <w:tcW w:w="709" w:type="dxa"/>
          </w:tcPr>
          <w:p w:rsidR="00D47B36" w:rsidRPr="002D3928" w:rsidRDefault="00D47B36" w:rsidP="00F65659">
            <w:pPr>
              <w:pStyle w:val="ConsPlusNormal"/>
              <w:ind w:left="-116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</w:rPr>
              <w:t>2016г</w:t>
            </w: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47B36" w:rsidRPr="002D3928" w:rsidRDefault="00D47B36" w:rsidP="00F65659">
            <w:pPr>
              <w:pStyle w:val="ConsPlusNormal"/>
              <w:ind w:left="-116"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факт.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2017г факт.</w:t>
            </w:r>
          </w:p>
        </w:tc>
        <w:tc>
          <w:tcPr>
            <w:tcW w:w="709" w:type="dxa"/>
          </w:tcPr>
          <w:p w:rsidR="00D47B36" w:rsidRPr="002D3928" w:rsidRDefault="00D47B36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2018г. факт.</w:t>
            </w:r>
          </w:p>
        </w:tc>
        <w:tc>
          <w:tcPr>
            <w:tcW w:w="567" w:type="dxa"/>
          </w:tcPr>
          <w:p w:rsidR="00D47B36" w:rsidRPr="002D3928" w:rsidRDefault="00D47B36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 xml:space="preserve">2019г. </w:t>
            </w: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</w:tcPr>
          <w:p w:rsidR="00D47B36" w:rsidRDefault="00D47B36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2020г.</w:t>
            </w:r>
          </w:p>
          <w:p w:rsidR="00D47B36" w:rsidRPr="002D3928" w:rsidRDefault="00D47B36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</w:tcPr>
          <w:p w:rsidR="00D47B36" w:rsidRDefault="00D47B36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2D3928">
              <w:rPr>
                <w:rFonts w:ascii="Times New Roman" w:hAnsi="Times New Roman" w:cs="Times New Roman"/>
              </w:rPr>
              <w:t xml:space="preserve">г. </w:t>
            </w:r>
          </w:p>
          <w:p w:rsidR="00D47B36" w:rsidRPr="002D3928" w:rsidRDefault="00D47B36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</w:tcPr>
          <w:p w:rsidR="00D47B36" w:rsidRPr="00342C8F" w:rsidRDefault="00D47B36" w:rsidP="001258BC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FD2259">
              <w:rPr>
                <w:rFonts w:ascii="Times New Roman" w:hAnsi="Times New Roman" w:cs="Times New Roman"/>
              </w:rPr>
              <w:t xml:space="preserve">2022г </w:t>
            </w: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:rsidR="00D47B36" w:rsidRPr="006E44BE" w:rsidRDefault="00D47B36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2023г</w:t>
            </w:r>
          </w:p>
          <w:p w:rsidR="00D47B36" w:rsidRPr="006E44BE" w:rsidRDefault="00D47B36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:rsidR="00D47B36" w:rsidRPr="006E44BE" w:rsidRDefault="00D47B36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2023г план по программе</w:t>
            </w:r>
          </w:p>
        </w:tc>
        <w:tc>
          <w:tcPr>
            <w:tcW w:w="709" w:type="dxa"/>
          </w:tcPr>
          <w:p w:rsidR="00D47B36" w:rsidRPr="002D3928" w:rsidRDefault="00D47B36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2024г план по  программе</w:t>
            </w:r>
          </w:p>
        </w:tc>
        <w:tc>
          <w:tcPr>
            <w:tcW w:w="709" w:type="dxa"/>
          </w:tcPr>
          <w:p w:rsidR="00D47B36" w:rsidRDefault="00D47B36" w:rsidP="00FE19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2025г план</w:t>
            </w:r>
          </w:p>
          <w:p w:rsidR="00D47B36" w:rsidRPr="002D3928" w:rsidRDefault="00D47B36" w:rsidP="00FE19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программе</w:t>
            </w:r>
          </w:p>
        </w:tc>
        <w:tc>
          <w:tcPr>
            <w:tcW w:w="709" w:type="dxa"/>
          </w:tcPr>
          <w:p w:rsidR="00D47B36" w:rsidRDefault="00D47B36" w:rsidP="00FE19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2026г</w:t>
            </w:r>
          </w:p>
          <w:p w:rsidR="00D47B36" w:rsidRDefault="00D47B36" w:rsidP="00FE19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по программе</w:t>
            </w:r>
          </w:p>
        </w:tc>
      </w:tr>
      <w:tr w:rsidR="00D47B36" w:rsidRPr="002D3928" w:rsidTr="00D47B36">
        <w:trPr>
          <w:trHeight w:val="674"/>
          <w:tblCellSpacing w:w="5" w:type="nil"/>
        </w:trPr>
        <w:tc>
          <w:tcPr>
            <w:tcW w:w="360" w:type="dxa"/>
            <w:shd w:val="clear" w:color="auto" w:fill="auto"/>
          </w:tcPr>
          <w:p w:rsidR="00D47B36" w:rsidRPr="002D3928" w:rsidRDefault="00D47B36" w:rsidP="005A53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1701" w:type="dxa"/>
          </w:tcPr>
          <w:p w:rsidR="00D47B36" w:rsidRDefault="00D47B36" w:rsidP="00F32294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Содержание</w:t>
            </w:r>
          </w:p>
          <w:p w:rsidR="00D47B36" w:rsidRPr="002D3928" w:rsidRDefault="00D47B36" w:rsidP="00F32294">
            <w:pPr>
              <w:pStyle w:val="ConsPlusNormal"/>
              <w:ind w:firstLine="0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учреждений дополнительного образования</w:t>
            </w:r>
          </w:p>
        </w:tc>
        <w:tc>
          <w:tcPr>
            <w:tcW w:w="1985" w:type="dxa"/>
          </w:tcPr>
          <w:p w:rsidR="00D47B36" w:rsidRPr="002D3928" w:rsidRDefault="00D47B36" w:rsidP="005A531A">
            <w:pPr>
              <w:pStyle w:val="ConsPlusNormal"/>
              <w:ind w:firstLine="0"/>
              <w:jc w:val="both"/>
            </w:pPr>
            <w:r w:rsidRPr="002D3928">
              <w:rPr>
                <w:rFonts w:ascii="Times New Roman" w:hAnsi="Times New Roman"/>
              </w:rPr>
              <w:t>МБУ ДО «Саганнурская детская школа искусств», МБУ ДО «Мухоршибирская школа искусств»</w:t>
            </w:r>
          </w:p>
        </w:tc>
        <w:tc>
          <w:tcPr>
            <w:tcW w:w="426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948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0703</w:t>
            </w:r>
          </w:p>
        </w:tc>
        <w:tc>
          <w:tcPr>
            <w:tcW w:w="567" w:type="dxa"/>
          </w:tcPr>
          <w:p w:rsidR="00D47B36" w:rsidRPr="002D3928" w:rsidRDefault="00D47B36" w:rsidP="00AD2D81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 xml:space="preserve">611 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ind w:left="-75"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3896,1</w:t>
            </w:r>
          </w:p>
        </w:tc>
        <w:tc>
          <w:tcPr>
            <w:tcW w:w="709" w:type="dxa"/>
          </w:tcPr>
          <w:p w:rsidR="00D47B36" w:rsidRPr="002D3928" w:rsidRDefault="00D47B36" w:rsidP="00F65659">
            <w:pPr>
              <w:ind w:left="-75"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4878,25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ind w:left="-75" w:right="-74" w:firstLine="7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5776,12</w:t>
            </w:r>
          </w:p>
        </w:tc>
        <w:tc>
          <w:tcPr>
            <w:tcW w:w="709" w:type="dxa"/>
          </w:tcPr>
          <w:p w:rsidR="00D47B36" w:rsidRPr="002D3928" w:rsidRDefault="00D47B36" w:rsidP="00F65659">
            <w:pPr>
              <w:ind w:left="-75" w:right="-74" w:firstLine="7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8074,47</w:t>
            </w:r>
          </w:p>
        </w:tc>
        <w:tc>
          <w:tcPr>
            <w:tcW w:w="567" w:type="dxa"/>
          </w:tcPr>
          <w:p w:rsidR="00D47B36" w:rsidRPr="005D7B34" w:rsidRDefault="00D47B36" w:rsidP="00F65659">
            <w:pPr>
              <w:ind w:left="-75" w:right="-74" w:firstLine="7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9456,03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ind w:right="-74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6865,76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ind w:right="-7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7013,25</w:t>
            </w:r>
          </w:p>
        </w:tc>
        <w:tc>
          <w:tcPr>
            <w:tcW w:w="567" w:type="dxa"/>
          </w:tcPr>
          <w:p w:rsidR="00D47B36" w:rsidRPr="00477168" w:rsidRDefault="00D47B36" w:rsidP="00F65659">
            <w:pPr>
              <w:ind w:right="-74"/>
              <w:rPr>
                <w:rFonts w:ascii="Times New Roman" w:eastAsia="Calibri" w:hAnsi="Times New Roman"/>
                <w:sz w:val="18"/>
                <w:szCs w:val="18"/>
              </w:rPr>
            </w:pPr>
            <w:r w:rsidRPr="00477168">
              <w:rPr>
                <w:rFonts w:ascii="Times New Roman" w:eastAsia="Calibri" w:hAnsi="Times New Roman"/>
                <w:sz w:val="18"/>
                <w:szCs w:val="18"/>
              </w:rPr>
              <w:t>6848,017</w:t>
            </w:r>
          </w:p>
        </w:tc>
        <w:tc>
          <w:tcPr>
            <w:tcW w:w="850" w:type="dxa"/>
          </w:tcPr>
          <w:p w:rsidR="00D47B36" w:rsidRPr="006E44BE" w:rsidRDefault="002633CF" w:rsidP="00954553">
            <w:pPr>
              <w:ind w:right="-74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 xml:space="preserve">    </w:t>
            </w:r>
            <w:r w:rsidR="00954553" w:rsidRPr="006E44BE">
              <w:rPr>
                <w:rFonts w:ascii="Times New Roman" w:eastAsia="Calibri" w:hAnsi="Times New Roman"/>
                <w:sz w:val="18"/>
                <w:szCs w:val="18"/>
              </w:rPr>
              <w:t>4801,11</w:t>
            </w:r>
          </w:p>
        </w:tc>
        <w:tc>
          <w:tcPr>
            <w:tcW w:w="850" w:type="dxa"/>
          </w:tcPr>
          <w:p w:rsidR="00D47B36" w:rsidRPr="006E44BE" w:rsidRDefault="00954553" w:rsidP="00F65659">
            <w:pPr>
              <w:ind w:right="-74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7903,51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ind w:right="-7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12385,0</w:t>
            </w:r>
          </w:p>
        </w:tc>
        <w:tc>
          <w:tcPr>
            <w:tcW w:w="709" w:type="dxa"/>
          </w:tcPr>
          <w:p w:rsidR="00D47B36" w:rsidRPr="005D7B34" w:rsidRDefault="00D47B36" w:rsidP="00B17612">
            <w:pPr>
              <w:ind w:right="-7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12385,0</w:t>
            </w:r>
          </w:p>
        </w:tc>
        <w:tc>
          <w:tcPr>
            <w:tcW w:w="709" w:type="dxa"/>
          </w:tcPr>
          <w:p w:rsidR="00D47B36" w:rsidRDefault="00F659D7" w:rsidP="00B17612">
            <w:pPr>
              <w:ind w:right="-7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12385,0</w:t>
            </w:r>
          </w:p>
        </w:tc>
      </w:tr>
      <w:tr w:rsidR="00D47B36" w:rsidRPr="002D3928" w:rsidTr="00D47B36">
        <w:trPr>
          <w:tblCellSpacing w:w="5" w:type="nil"/>
        </w:trPr>
        <w:tc>
          <w:tcPr>
            <w:tcW w:w="360" w:type="dxa"/>
            <w:shd w:val="clear" w:color="auto" w:fill="auto"/>
          </w:tcPr>
          <w:p w:rsidR="00D47B36" w:rsidRPr="002D3928" w:rsidRDefault="00D47B36" w:rsidP="005A531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701" w:type="dxa"/>
          </w:tcPr>
          <w:p w:rsidR="00D47B36" w:rsidRPr="002D3928" w:rsidRDefault="00D47B36" w:rsidP="005A531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D3928">
              <w:rPr>
                <w:rFonts w:ascii="Times New Roman" w:hAnsi="Times New Roman"/>
                <w:bCs/>
                <w:sz w:val="20"/>
                <w:szCs w:val="20"/>
              </w:rPr>
              <w:t>Поддержка одарённых детей (премия главы района)*</w:t>
            </w:r>
          </w:p>
        </w:tc>
        <w:tc>
          <w:tcPr>
            <w:tcW w:w="1985" w:type="dxa"/>
          </w:tcPr>
          <w:p w:rsidR="00D47B36" w:rsidRPr="002D3928" w:rsidRDefault="00D47B36" w:rsidP="005A53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МБУ ДО «Саганнурская детская школа искусств», МБУ ДО «Мухоршибирская школа искусств»</w:t>
            </w:r>
          </w:p>
        </w:tc>
        <w:tc>
          <w:tcPr>
            <w:tcW w:w="426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948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0703</w:t>
            </w:r>
          </w:p>
        </w:tc>
        <w:tc>
          <w:tcPr>
            <w:tcW w:w="567" w:type="dxa"/>
          </w:tcPr>
          <w:p w:rsidR="00D47B36" w:rsidRPr="002D3928" w:rsidRDefault="00D47B36" w:rsidP="00FD0778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567" w:type="dxa"/>
          </w:tcPr>
          <w:p w:rsidR="00D47B36" w:rsidRPr="002D3928" w:rsidRDefault="00D47B36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snapToGrid w:val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7B36" w:rsidRPr="002D3928" w:rsidRDefault="00D47B36" w:rsidP="00F65659">
            <w:pPr>
              <w:snapToGrid w:val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D47B36" w:rsidRPr="002D3928" w:rsidRDefault="00D47B36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25,0</w:t>
            </w:r>
          </w:p>
        </w:tc>
        <w:tc>
          <w:tcPr>
            <w:tcW w:w="567" w:type="dxa"/>
          </w:tcPr>
          <w:p w:rsidR="00D47B36" w:rsidRPr="005D7B34" w:rsidRDefault="00D47B36" w:rsidP="00F65659">
            <w:pPr>
              <w:snapToGrid w:val="0"/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25,0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D47B36" w:rsidRDefault="00D47B3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</w:t>
            </w:r>
            <w:r w:rsidRPr="005D7B34"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  <w:p w:rsidR="00D47B36" w:rsidRDefault="00D47B3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47B36" w:rsidRDefault="00D47B3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47B36" w:rsidRDefault="00D47B3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47B36" w:rsidRDefault="00D47B3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47B36" w:rsidRDefault="00D47B3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47B36" w:rsidRDefault="00D47B3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47B36" w:rsidRDefault="00D47B3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47B36" w:rsidRPr="005D7B34" w:rsidRDefault="00D47B36" w:rsidP="00F656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47B36" w:rsidRPr="00477168" w:rsidRDefault="00D47B3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77168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40,0</w:t>
            </w:r>
          </w:p>
        </w:tc>
        <w:tc>
          <w:tcPr>
            <w:tcW w:w="850" w:type="dxa"/>
          </w:tcPr>
          <w:p w:rsidR="00D47B36" w:rsidRPr="006E44BE" w:rsidRDefault="00477168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D47B36" w:rsidRPr="006E44BE" w:rsidRDefault="00AC1E78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</w:tcPr>
          <w:p w:rsidR="00D47B36" w:rsidRPr="005D7B34" w:rsidRDefault="00D47B36" w:rsidP="00FE19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:rsidR="00D47B36" w:rsidRDefault="00F659D7" w:rsidP="00FE19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  <w:r w:rsidR="008D034C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</w:tr>
      <w:tr w:rsidR="00D47B36" w:rsidRPr="002D3928" w:rsidTr="00DD67B9">
        <w:trPr>
          <w:trHeight w:val="1406"/>
          <w:tblCellSpacing w:w="5" w:type="nil"/>
        </w:trPr>
        <w:tc>
          <w:tcPr>
            <w:tcW w:w="360" w:type="dxa"/>
            <w:shd w:val="clear" w:color="auto" w:fill="auto"/>
          </w:tcPr>
          <w:p w:rsidR="00D47B36" w:rsidRPr="002D3928" w:rsidRDefault="00D47B36" w:rsidP="005A531A">
            <w:r w:rsidRPr="002D3928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1701" w:type="dxa"/>
          </w:tcPr>
          <w:p w:rsidR="00D47B36" w:rsidRPr="002D3928" w:rsidRDefault="00D47B36" w:rsidP="00312FC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 xml:space="preserve">Укрепление </w:t>
            </w:r>
            <w:proofErr w:type="spellStart"/>
            <w:r w:rsidRPr="002D3928">
              <w:rPr>
                <w:rFonts w:ascii="Times New Roman" w:eastAsia="Calibri" w:hAnsi="Times New Roman"/>
                <w:sz w:val="20"/>
                <w:szCs w:val="20"/>
              </w:rPr>
              <w:t>материальнотехнической</w:t>
            </w:r>
            <w:proofErr w:type="spellEnd"/>
            <w:r w:rsidRPr="002D3928">
              <w:rPr>
                <w:rFonts w:ascii="Times New Roman" w:eastAsia="Calibri" w:hAnsi="Times New Roman"/>
                <w:sz w:val="20"/>
                <w:szCs w:val="20"/>
              </w:rPr>
              <w:t xml:space="preserve"> базы (приобретение орг.техники, </w:t>
            </w:r>
            <w:proofErr w:type="spellStart"/>
            <w:r w:rsidRPr="002D3928">
              <w:rPr>
                <w:rFonts w:ascii="Times New Roman" w:eastAsia="Calibri" w:hAnsi="Times New Roman"/>
                <w:sz w:val="20"/>
                <w:szCs w:val="20"/>
              </w:rPr>
              <w:t>мультимед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 w:rsidRPr="002D3928">
              <w:rPr>
                <w:rFonts w:ascii="Times New Roman" w:eastAsia="Calibri" w:hAnsi="Times New Roman"/>
                <w:sz w:val="20"/>
                <w:szCs w:val="20"/>
              </w:rPr>
              <w:t xml:space="preserve"> оборудования, </w:t>
            </w:r>
            <w:proofErr w:type="spellStart"/>
            <w:r w:rsidRPr="002D3928">
              <w:rPr>
                <w:rFonts w:ascii="Times New Roman" w:eastAsia="Calibri" w:hAnsi="Times New Roman"/>
                <w:sz w:val="20"/>
                <w:szCs w:val="20"/>
              </w:rPr>
              <w:t>музыкал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</w:rPr>
              <w:t>.-</w:t>
            </w:r>
            <w:r w:rsidRPr="002D3928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2D3928">
              <w:rPr>
                <w:rFonts w:ascii="Times New Roman" w:eastAsia="Calibri" w:hAnsi="Times New Roman"/>
                <w:sz w:val="20"/>
                <w:szCs w:val="20"/>
              </w:rPr>
              <w:t>техники,сценических</w:t>
            </w:r>
            <w:proofErr w:type="spellEnd"/>
            <w:r w:rsidRPr="002D3928">
              <w:rPr>
                <w:rFonts w:ascii="Times New Roman" w:eastAsia="Calibri" w:hAnsi="Times New Roman"/>
                <w:sz w:val="20"/>
                <w:szCs w:val="20"/>
              </w:rPr>
              <w:t xml:space="preserve"> костюмов, приобретение  мебели </w:t>
            </w:r>
          </w:p>
        </w:tc>
        <w:tc>
          <w:tcPr>
            <w:tcW w:w="1985" w:type="dxa"/>
          </w:tcPr>
          <w:p w:rsidR="00D47B36" w:rsidRPr="002D3928" w:rsidRDefault="00D47B36" w:rsidP="005A53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МБУ ДО «Саганнурская детская школа искусств», МБУ ДО «Мухоршибирская школа искусств»</w:t>
            </w:r>
          </w:p>
        </w:tc>
        <w:tc>
          <w:tcPr>
            <w:tcW w:w="426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948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0703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567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47B36" w:rsidRPr="005D7B34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75,40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90,4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  48,4</w:t>
            </w:r>
          </w:p>
        </w:tc>
        <w:tc>
          <w:tcPr>
            <w:tcW w:w="567" w:type="dxa"/>
          </w:tcPr>
          <w:p w:rsidR="00D47B36" w:rsidRPr="00477168" w:rsidRDefault="00AC1E78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7716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D47B36" w:rsidRPr="006E44BE" w:rsidRDefault="00AC1E78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D47B36" w:rsidRPr="006E44BE" w:rsidRDefault="00AC1E78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273,0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D47B36" w:rsidRPr="005D7B34" w:rsidRDefault="00D47B36" w:rsidP="00671B5E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</w:tcPr>
          <w:p w:rsidR="00D47B36" w:rsidRDefault="00F659D7" w:rsidP="00671B5E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500,0</w:t>
            </w:r>
          </w:p>
        </w:tc>
      </w:tr>
      <w:tr w:rsidR="00D47B36" w:rsidRPr="002D3928" w:rsidTr="00DD67B9">
        <w:trPr>
          <w:trHeight w:val="1678"/>
          <w:tblCellSpacing w:w="5" w:type="nil"/>
        </w:trPr>
        <w:tc>
          <w:tcPr>
            <w:tcW w:w="360" w:type="dxa"/>
            <w:shd w:val="clear" w:color="auto" w:fill="auto"/>
          </w:tcPr>
          <w:p w:rsidR="00D47B36" w:rsidRPr="002D3928" w:rsidRDefault="00D47B36" w:rsidP="005A531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701" w:type="dxa"/>
          </w:tcPr>
          <w:p w:rsidR="00D47B36" w:rsidRPr="002D3928" w:rsidRDefault="00D47B36" w:rsidP="005A53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Ремонт зданий</w:t>
            </w:r>
          </w:p>
        </w:tc>
        <w:tc>
          <w:tcPr>
            <w:tcW w:w="1985" w:type="dxa"/>
          </w:tcPr>
          <w:p w:rsidR="00D47B36" w:rsidRPr="002D3928" w:rsidRDefault="00D47B36" w:rsidP="00312FC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 xml:space="preserve">МБУДО Саганнурская детская школа искусств», МБУ ДО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2D3928">
              <w:rPr>
                <w:rFonts w:ascii="Times New Roman" w:hAnsi="Times New Roman"/>
                <w:sz w:val="20"/>
                <w:szCs w:val="20"/>
              </w:rPr>
              <w:t>ухоршибирская школа искусств»</w:t>
            </w:r>
          </w:p>
        </w:tc>
        <w:tc>
          <w:tcPr>
            <w:tcW w:w="426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948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 xml:space="preserve"> 0702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567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293,68</w:t>
            </w:r>
          </w:p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47B36" w:rsidRPr="005D7B34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1009,47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3325,09</w:t>
            </w:r>
          </w:p>
        </w:tc>
        <w:tc>
          <w:tcPr>
            <w:tcW w:w="567" w:type="dxa"/>
          </w:tcPr>
          <w:p w:rsidR="00D47B36" w:rsidRPr="00477168" w:rsidRDefault="00AC1E78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7716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D47B36" w:rsidRPr="006E44BE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D47B36" w:rsidRPr="006E44BE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D47B36" w:rsidRPr="005D7B34" w:rsidRDefault="00D47B36" w:rsidP="00671B5E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D47B36" w:rsidRDefault="00F659D7" w:rsidP="00671B5E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</w:tr>
      <w:tr w:rsidR="00D47B36" w:rsidRPr="002D3928" w:rsidTr="00DD67B9">
        <w:trPr>
          <w:trHeight w:val="237"/>
          <w:tblCellSpacing w:w="5" w:type="nil"/>
        </w:trPr>
        <w:tc>
          <w:tcPr>
            <w:tcW w:w="360" w:type="dxa"/>
            <w:shd w:val="clear" w:color="auto" w:fill="auto"/>
          </w:tcPr>
          <w:p w:rsidR="00D47B36" w:rsidRPr="002D3928" w:rsidRDefault="00D47B36" w:rsidP="005A531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701" w:type="dxa"/>
          </w:tcPr>
          <w:p w:rsidR="00D47B36" w:rsidRPr="002D3928" w:rsidRDefault="00D47B36" w:rsidP="005A53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Поддержка лучших учреждений культуры (за счет местного бюджета)</w:t>
            </w:r>
          </w:p>
        </w:tc>
        <w:tc>
          <w:tcPr>
            <w:tcW w:w="1985" w:type="dxa"/>
          </w:tcPr>
          <w:p w:rsidR="00D47B36" w:rsidRPr="002D3928" w:rsidRDefault="00D47B36" w:rsidP="005A53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МБУ ДО «Саганнурская детская школа искусств», МБУ ДО «Мухоршибирская школа искусств»</w:t>
            </w:r>
          </w:p>
        </w:tc>
        <w:tc>
          <w:tcPr>
            <w:tcW w:w="426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948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 xml:space="preserve"> 0702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567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20,0</w:t>
            </w:r>
          </w:p>
        </w:tc>
        <w:tc>
          <w:tcPr>
            <w:tcW w:w="567" w:type="dxa"/>
          </w:tcPr>
          <w:p w:rsidR="00D47B36" w:rsidRPr="005D7B34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47B36" w:rsidRPr="00477168" w:rsidRDefault="00AC1E78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7716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D47B36" w:rsidRPr="00AC1E7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C1E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D47B36" w:rsidRPr="005D7B34" w:rsidRDefault="00D47B36" w:rsidP="00DB433E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7B36" w:rsidRPr="005D7B34" w:rsidRDefault="00D47B36" w:rsidP="00DB433E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180,0</w:t>
            </w:r>
          </w:p>
        </w:tc>
        <w:tc>
          <w:tcPr>
            <w:tcW w:w="709" w:type="dxa"/>
          </w:tcPr>
          <w:p w:rsidR="00D47B36" w:rsidRPr="005D7B34" w:rsidRDefault="00D47B36" w:rsidP="00DB433E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180,0</w:t>
            </w:r>
          </w:p>
        </w:tc>
        <w:tc>
          <w:tcPr>
            <w:tcW w:w="709" w:type="dxa"/>
          </w:tcPr>
          <w:p w:rsidR="00D47B36" w:rsidRDefault="00F659D7" w:rsidP="00DB433E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180,0</w:t>
            </w:r>
          </w:p>
        </w:tc>
      </w:tr>
      <w:tr w:rsidR="00D47B36" w:rsidRPr="002D3928" w:rsidTr="00DD67B9">
        <w:trPr>
          <w:trHeight w:val="237"/>
          <w:tblCellSpacing w:w="5" w:type="nil"/>
        </w:trPr>
        <w:tc>
          <w:tcPr>
            <w:tcW w:w="360" w:type="dxa"/>
            <w:shd w:val="clear" w:color="auto" w:fill="auto"/>
          </w:tcPr>
          <w:p w:rsidR="00D47B36" w:rsidRPr="002D3928" w:rsidRDefault="00D47B36" w:rsidP="005A531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D47B36" w:rsidRPr="002D3928" w:rsidRDefault="00D47B36" w:rsidP="005A531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701" w:type="dxa"/>
          </w:tcPr>
          <w:p w:rsidR="00D47B36" w:rsidRPr="002D3928" w:rsidRDefault="00D47B36" w:rsidP="005A53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Проведение мероприятий</w:t>
            </w:r>
          </w:p>
        </w:tc>
        <w:tc>
          <w:tcPr>
            <w:tcW w:w="1985" w:type="dxa"/>
          </w:tcPr>
          <w:p w:rsidR="00D47B36" w:rsidRPr="002D3928" w:rsidRDefault="00D47B36" w:rsidP="005A53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МБУ ДО «Саганнурская детская школа искусств», МБУ ДО «Мухоршибирская школа искусств»</w:t>
            </w:r>
          </w:p>
        </w:tc>
        <w:tc>
          <w:tcPr>
            <w:tcW w:w="426" w:type="dxa"/>
          </w:tcPr>
          <w:p w:rsidR="00D47B36" w:rsidRPr="002D3928" w:rsidRDefault="00D47B36" w:rsidP="0009734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948</w:t>
            </w:r>
          </w:p>
        </w:tc>
        <w:tc>
          <w:tcPr>
            <w:tcW w:w="567" w:type="dxa"/>
          </w:tcPr>
          <w:p w:rsidR="00D47B36" w:rsidRPr="002D3928" w:rsidRDefault="00D47B36" w:rsidP="0009734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 xml:space="preserve"> 0702</w:t>
            </w:r>
          </w:p>
        </w:tc>
        <w:tc>
          <w:tcPr>
            <w:tcW w:w="567" w:type="dxa"/>
          </w:tcPr>
          <w:p w:rsidR="00D47B36" w:rsidRPr="002D3928" w:rsidRDefault="00D47B36" w:rsidP="0009734A">
            <w:pPr>
              <w:pStyle w:val="af3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567" w:type="dxa"/>
          </w:tcPr>
          <w:p w:rsidR="00D47B36" w:rsidRPr="002D3928" w:rsidRDefault="00D47B36" w:rsidP="0009734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3928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7B36" w:rsidRPr="002D3928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47B36" w:rsidRPr="005D7B34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7B36" w:rsidRPr="005D7B34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47B36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47B36" w:rsidRPr="00477168" w:rsidRDefault="00AC1E78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77168">
              <w:rPr>
                <w:rFonts w:ascii="Times New Roman" w:eastAsia="Calibri" w:hAnsi="Times New Roman"/>
                <w:sz w:val="20"/>
                <w:szCs w:val="20"/>
              </w:rPr>
              <w:t>65,0</w:t>
            </w:r>
          </w:p>
        </w:tc>
        <w:tc>
          <w:tcPr>
            <w:tcW w:w="850" w:type="dxa"/>
          </w:tcPr>
          <w:p w:rsidR="00D47B36" w:rsidRPr="00AC1E78" w:rsidRDefault="00477168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D47B36" w:rsidRPr="005D7B34" w:rsidRDefault="00A84829" w:rsidP="00A8482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35</w:t>
            </w:r>
            <w:r w:rsidR="00D47B36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47B36" w:rsidRDefault="00D47B36" w:rsidP="00F65659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20,0</w:t>
            </w:r>
          </w:p>
        </w:tc>
        <w:tc>
          <w:tcPr>
            <w:tcW w:w="709" w:type="dxa"/>
          </w:tcPr>
          <w:p w:rsidR="00D47B36" w:rsidRDefault="00D47B36" w:rsidP="001427F1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20,0</w:t>
            </w:r>
          </w:p>
        </w:tc>
        <w:tc>
          <w:tcPr>
            <w:tcW w:w="709" w:type="dxa"/>
          </w:tcPr>
          <w:p w:rsidR="00D47B36" w:rsidRDefault="00013F6A" w:rsidP="001427F1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="00F659D7"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</w:tr>
    </w:tbl>
    <w:p w:rsidR="000A7A85" w:rsidRDefault="000A7A85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A7A85" w:rsidRDefault="000A7A85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A7A85" w:rsidRDefault="000A7A85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74CD5" w:rsidRPr="002D3928" w:rsidRDefault="00574CD5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D3928">
        <w:rPr>
          <w:rFonts w:ascii="Times New Roman" w:hAnsi="Times New Roman" w:cs="Times New Roman"/>
          <w:bCs/>
          <w:sz w:val="24"/>
          <w:szCs w:val="24"/>
        </w:rPr>
        <w:lastRenderedPageBreak/>
        <w:t>Ресурсное обеспечение подпрограммы «Дополнительное образование в сфере культуры» за счет всех</w:t>
      </w:r>
    </w:p>
    <w:p w:rsidR="00574CD5" w:rsidRPr="002D3928" w:rsidRDefault="00574CD5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D3928">
        <w:rPr>
          <w:rFonts w:ascii="Times New Roman" w:hAnsi="Times New Roman" w:cs="Times New Roman"/>
          <w:bCs/>
          <w:sz w:val="24"/>
          <w:szCs w:val="24"/>
        </w:rPr>
        <w:t>источников и направлений финансирования</w:t>
      </w:r>
    </w:p>
    <w:tbl>
      <w:tblPr>
        <w:tblW w:w="1552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0"/>
        <w:gridCol w:w="995"/>
        <w:gridCol w:w="850"/>
        <w:gridCol w:w="851"/>
        <w:gridCol w:w="850"/>
        <w:gridCol w:w="993"/>
        <w:gridCol w:w="850"/>
        <w:gridCol w:w="851"/>
        <w:gridCol w:w="992"/>
        <w:gridCol w:w="992"/>
        <w:gridCol w:w="993"/>
        <w:gridCol w:w="780"/>
        <w:gridCol w:w="921"/>
        <w:gridCol w:w="921"/>
        <w:gridCol w:w="850"/>
        <w:gridCol w:w="850"/>
        <w:gridCol w:w="993"/>
      </w:tblGrid>
      <w:tr w:rsidR="00DD67B9" w:rsidRPr="002D3928" w:rsidTr="00DD67B9">
        <w:trPr>
          <w:trHeight w:val="2110"/>
          <w:tblCellSpacing w:w="5" w:type="nil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Наименование муниципальной программы, подпрограммы, ведомственной целевой программы,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Статья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2015г 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pStyle w:val="ConsPlusNormal"/>
              <w:ind w:left="75"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2016г 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2017г 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2018 г.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 xml:space="preserve">2019 г. </w:t>
            </w: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Default="00DD67B9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 xml:space="preserve">2020 г. </w:t>
            </w:r>
          </w:p>
          <w:p w:rsidR="00DD67B9" w:rsidRPr="002D3928" w:rsidRDefault="00DD67B9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uppressAutoHyphens w:val="0"/>
              <w:rPr>
                <w:rFonts w:ascii="Times New Roman" w:hAnsi="Times New Roman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D3928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1258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E0D">
              <w:rPr>
                <w:rFonts w:ascii="Times New Roman" w:hAnsi="Times New Roman" w:cs="Times New Roman"/>
              </w:rPr>
              <w:t xml:space="preserve">2022г </w:t>
            </w: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6E44BE" w:rsidRDefault="00DD67B9" w:rsidP="00F65659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2023г</w:t>
            </w:r>
          </w:p>
          <w:p w:rsidR="00DD67B9" w:rsidRPr="006E44BE" w:rsidRDefault="00DD67B9" w:rsidP="00F65659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6E44BE" w:rsidRDefault="00DD67B9" w:rsidP="00F65659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2023 г план по программе</w:t>
            </w:r>
          </w:p>
          <w:p w:rsidR="00DD67B9" w:rsidRPr="006E44BE" w:rsidRDefault="00DD67B9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Default="00DD67B9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2024г</w:t>
            </w:r>
          </w:p>
          <w:p w:rsidR="00DD67B9" w:rsidRPr="002D3928" w:rsidRDefault="00DD67B9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план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Default="00DD67B9" w:rsidP="00FE19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2025г</w:t>
            </w:r>
          </w:p>
          <w:p w:rsidR="00DD67B9" w:rsidRPr="002D3928" w:rsidRDefault="00DD67B9" w:rsidP="00FE19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Default="00DD67B9" w:rsidP="00FE19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2026г</w:t>
            </w:r>
          </w:p>
          <w:p w:rsidR="00DD67B9" w:rsidRDefault="00DD67B9" w:rsidP="00FE19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по программе</w:t>
            </w:r>
          </w:p>
        </w:tc>
      </w:tr>
      <w:tr w:rsidR="00DD67B9" w:rsidRPr="002D3928" w:rsidTr="00DD67B9">
        <w:trPr>
          <w:tblCellSpacing w:w="5" w:type="nil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Подпрограмма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3928">
              <w:rPr>
                <w:rFonts w:ascii="Times New Roman" w:hAnsi="Times New Roman"/>
                <w:sz w:val="20"/>
                <w:szCs w:val="20"/>
              </w:rPr>
              <w:t>Дополнительное образование в сфере культуры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Всего по программе (подпрограмме):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6668,2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7585,25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9595,8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11951,77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12859,32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2451,43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17104,54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477168" w:rsidRDefault="00DD67B9" w:rsidP="00F65659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 w:rsidRPr="00477168">
              <w:rPr>
                <w:rFonts w:ascii="Times New Roman" w:eastAsia="Calibri" w:hAnsi="Times New Roman"/>
                <w:sz w:val="20"/>
                <w:szCs w:val="20"/>
              </w:rPr>
              <w:t>13678,307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6E44BE" w:rsidRDefault="005C5F76" w:rsidP="00F65659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10139,96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6E44BE" w:rsidRDefault="005C5F76" w:rsidP="005C5F76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15038,6</w:t>
            </w:r>
            <w:r w:rsidR="00477168" w:rsidRPr="006E44BE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0733F3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21950</w:t>
            </w:r>
            <w:r w:rsidR="00DD7371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22300</w:t>
            </w:r>
            <w:r w:rsidR="00DD7371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Default="00DD7371" w:rsidP="00F65659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22300,0</w:t>
            </w:r>
          </w:p>
        </w:tc>
      </w:tr>
      <w:tr w:rsidR="00DD67B9" w:rsidRPr="002D3928" w:rsidTr="00DD67B9">
        <w:trPr>
          <w:tblCellSpacing w:w="5" w:type="nil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B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477168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7716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6E44BE" w:rsidRDefault="005C5F76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6E44BE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Default="00F659D7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DD67B9" w:rsidRPr="002D3928" w:rsidTr="00DD67B9">
        <w:trPr>
          <w:tblCellSpacing w:w="5" w:type="nil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2687,0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2687,0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3506,0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3832,30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B34">
              <w:rPr>
                <w:rFonts w:ascii="Times New Roman" w:hAnsi="Times New Roman" w:cs="Times New Roman"/>
              </w:rPr>
              <w:t>3287,89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445,8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6677,80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477168" w:rsidRDefault="00DD67B9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77168">
              <w:rPr>
                <w:rFonts w:ascii="Times New Roman" w:eastAsia="Calibri" w:hAnsi="Times New Roman"/>
                <w:sz w:val="20"/>
                <w:szCs w:val="20"/>
              </w:rPr>
              <w:t>6725,29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6E44BE" w:rsidRDefault="005C5F76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5338,85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6E44BE" w:rsidRDefault="005C5F76" w:rsidP="00F65659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6727,10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0733F3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9065</w:t>
            </w:r>
            <w:r w:rsidR="00DD7371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D430AC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9065</w:t>
            </w:r>
            <w:r w:rsidR="00DD7371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Default="00DD7371" w:rsidP="00D430AC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9065,0</w:t>
            </w:r>
          </w:p>
        </w:tc>
      </w:tr>
      <w:tr w:rsidR="00DD67B9" w:rsidRPr="002D3928" w:rsidTr="00DD67B9">
        <w:trPr>
          <w:tblCellSpacing w:w="5" w:type="nil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3896,10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4898,25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6089,8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8119,47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9571,43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8005,63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10426,74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477168" w:rsidRDefault="00DD67B9" w:rsidP="00F65659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 w:rsidRPr="00477168">
              <w:rPr>
                <w:rFonts w:ascii="Times New Roman" w:eastAsia="Calibri" w:hAnsi="Times New Roman"/>
                <w:sz w:val="20"/>
                <w:szCs w:val="20"/>
              </w:rPr>
              <w:t>6953,017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6E44BE" w:rsidRDefault="005C5F76" w:rsidP="00F65659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4801,11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6E44BE" w:rsidRDefault="005C5F76" w:rsidP="00F65659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8311,51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0733F3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12885</w:t>
            </w:r>
            <w:r w:rsidR="00DD7371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D430AC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13235</w:t>
            </w:r>
            <w:r w:rsidR="00DD7371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Default="00F659D7" w:rsidP="00D430AC">
            <w:pPr>
              <w:spacing w:after="0" w:line="240" w:lineRule="auto"/>
              <w:ind w:right="-7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13315,0</w:t>
            </w:r>
          </w:p>
        </w:tc>
      </w:tr>
      <w:tr w:rsidR="00DD67B9" w:rsidRPr="002D3928" w:rsidTr="00DD67B9">
        <w:trPr>
          <w:tblCellSpacing w:w="5" w:type="nil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4F03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85,10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2D3928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D392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D7B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6E44BE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6E44BE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656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Pr="005D7B34" w:rsidRDefault="00DD67B9" w:rsidP="00FE19BE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B9" w:rsidRDefault="00F659D7" w:rsidP="00FE19BE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</w:tbl>
    <w:p w:rsidR="00251E2B" w:rsidRDefault="00251E2B" w:rsidP="00695528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251E2B" w:rsidRDefault="00251E2B" w:rsidP="00695528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251E2B" w:rsidRDefault="00251E2B" w:rsidP="00695528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251E2B" w:rsidRDefault="00251E2B" w:rsidP="00695528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251E2B" w:rsidRDefault="00251E2B" w:rsidP="00695528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251E2B" w:rsidRDefault="00251E2B" w:rsidP="00695528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251E2B" w:rsidRDefault="00251E2B" w:rsidP="00695528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251E2B" w:rsidRDefault="00251E2B" w:rsidP="00695528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251E2B" w:rsidRDefault="00251E2B" w:rsidP="00695528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251E2B" w:rsidRDefault="00251E2B" w:rsidP="00695528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695528" w:rsidRPr="002D3928" w:rsidRDefault="00695528" w:rsidP="00695528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Приложение 1</w:t>
      </w:r>
      <w:r>
        <w:rPr>
          <w:rFonts w:ascii="Times New Roman" w:hAnsi="Times New Roman" w:cs="Times New Roman"/>
          <w:bCs/>
        </w:rPr>
        <w:t>3</w:t>
      </w:r>
    </w:p>
    <w:p w:rsidR="00695528" w:rsidRPr="002D3928" w:rsidRDefault="00695528" w:rsidP="00695528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695528" w:rsidRPr="002D3928" w:rsidRDefault="00695528" w:rsidP="00695528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695528" w:rsidRPr="002D3928" w:rsidRDefault="005A77B7" w:rsidP="00695528">
      <w:pPr>
        <w:pStyle w:val="ConsPlusNormal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 w:cs="Times New Roman"/>
          <w:bCs/>
        </w:rPr>
        <w:t>от «</w:t>
      </w:r>
      <w:r w:rsidR="0024127E">
        <w:rPr>
          <w:rFonts w:ascii="Times New Roman" w:hAnsi="Times New Roman" w:cs="Times New Roman"/>
          <w:bCs/>
        </w:rPr>
        <w:t>01</w:t>
      </w:r>
      <w:r w:rsidR="00695528" w:rsidRPr="002D3928">
        <w:rPr>
          <w:rFonts w:ascii="Times New Roman" w:hAnsi="Times New Roman" w:cs="Times New Roman"/>
          <w:bCs/>
        </w:rPr>
        <w:t>»</w:t>
      </w:r>
      <w:r w:rsidR="0041345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</w:t>
      </w:r>
      <w:r w:rsidR="005C7DBD">
        <w:rPr>
          <w:rFonts w:ascii="Times New Roman" w:hAnsi="Times New Roman" w:cs="Times New Roman"/>
          <w:bCs/>
        </w:rPr>
        <w:t xml:space="preserve">    </w:t>
      </w:r>
      <w:r w:rsidR="0024127E">
        <w:rPr>
          <w:rFonts w:ascii="Times New Roman" w:hAnsi="Times New Roman" w:cs="Times New Roman"/>
          <w:bCs/>
        </w:rPr>
        <w:t>ноября</w:t>
      </w:r>
      <w:r w:rsidR="00413457">
        <w:rPr>
          <w:rFonts w:ascii="Times New Roman" w:hAnsi="Times New Roman" w:cs="Times New Roman"/>
          <w:bCs/>
        </w:rPr>
        <w:t xml:space="preserve"> </w:t>
      </w:r>
      <w:r w:rsidR="001D552A">
        <w:rPr>
          <w:rFonts w:ascii="Times New Roman" w:hAnsi="Times New Roman" w:cs="Times New Roman"/>
          <w:bCs/>
        </w:rPr>
        <w:t xml:space="preserve"> </w:t>
      </w:r>
      <w:r w:rsidR="00695528" w:rsidRPr="002D3928">
        <w:rPr>
          <w:rFonts w:ascii="Times New Roman" w:hAnsi="Times New Roman" w:cs="Times New Roman"/>
          <w:bCs/>
        </w:rPr>
        <w:t>202</w:t>
      </w:r>
      <w:r w:rsidR="005C7DBD">
        <w:rPr>
          <w:rFonts w:ascii="Times New Roman" w:hAnsi="Times New Roman" w:cs="Times New Roman"/>
          <w:bCs/>
        </w:rPr>
        <w:t>3</w:t>
      </w:r>
      <w:r w:rsidR="00695528" w:rsidRPr="002D3928">
        <w:rPr>
          <w:rFonts w:ascii="Times New Roman" w:hAnsi="Times New Roman" w:cs="Times New Roman"/>
          <w:bCs/>
        </w:rPr>
        <w:t>г. №</w:t>
      </w:r>
      <w:r w:rsidR="0024127E">
        <w:rPr>
          <w:rFonts w:ascii="Times New Roman" w:hAnsi="Times New Roman" w:cs="Times New Roman"/>
          <w:bCs/>
        </w:rPr>
        <w:t>711</w:t>
      </w:r>
    </w:p>
    <w:p w:rsidR="00695528" w:rsidRDefault="00695528" w:rsidP="00695528">
      <w:pPr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695528" w:rsidRPr="002D3928" w:rsidRDefault="00695528" w:rsidP="0069552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2D3928">
        <w:rPr>
          <w:rFonts w:ascii="Times New Roman" w:eastAsia="Calibri" w:hAnsi="Times New Roman"/>
          <w:sz w:val="24"/>
          <w:szCs w:val="24"/>
        </w:rPr>
        <w:t>РАЗДЕЛ 4.  ЦЕЛЕВЫЕ ИНДИКАТОРЫ ВЫПОЛНЕНИЯ ПОДПРОГРАММЫ 4. "РАЗВИТИЕ ТУРИЗМА"</w:t>
      </w:r>
    </w:p>
    <w:p w:rsidR="00695528" w:rsidRPr="002D3928" w:rsidRDefault="00695528" w:rsidP="00695528">
      <w:pPr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2D3928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710" w:type="dxa"/>
        <w:tblInd w:w="-9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9"/>
        <w:gridCol w:w="2973"/>
        <w:gridCol w:w="566"/>
        <w:gridCol w:w="566"/>
        <w:gridCol w:w="709"/>
        <w:gridCol w:w="856"/>
        <w:gridCol w:w="850"/>
        <w:gridCol w:w="987"/>
        <w:gridCol w:w="851"/>
        <w:gridCol w:w="708"/>
        <w:gridCol w:w="856"/>
        <w:gridCol w:w="850"/>
        <w:gridCol w:w="712"/>
        <w:gridCol w:w="851"/>
        <w:gridCol w:w="850"/>
        <w:gridCol w:w="998"/>
        <w:gridCol w:w="998"/>
      </w:tblGrid>
      <w:tr w:rsidR="0068465F" w:rsidRPr="002D3928" w:rsidTr="0068465F">
        <w:trPr>
          <w:trHeight w:val="23"/>
        </w:trPr>
        <w:tc>
          <w:tcPr>
            <w:tcW w:w="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465F" w:rsidRPr="002D3928" w:rsidRDefault="0068465F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№</w:t>
            </w:r>
          </w:p>
          <w:p w:rsidR="0068465F" w:rsidRPr="002D3928" w:rsidRDefault="0068465F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 xml:space="preserve">п/п </w:t>
            </w:r>
          </w:p>
        </w:tc>
        <w:tc>
          <w:tcPr>
            <w:tcW w:w="2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465F" w:rsidRPr="002D3928" w:rsidRDefault="0068465F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Наименование</w:t>
            </w:r>
          </w:p>
          <w:p w:rsidR="0068465F" w:rsidRPr="002D3928" w:rsidRDefault="0068465F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 xml:space="preserve">показателя 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465F" w:rsidRPr="002D3928" w:rsidRDefault="0068465F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Ед.изм.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465F" w:rsidRPr="002D3928" w:rsidRDefault="0068465F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Формула</w:t>
            </w:r>
          </w:p>
          <w:p w:rsidR="0068465F" w:rsidRPr="002D3928" w:rsidRDefault="0068465F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 xml:space="preserve">расчета 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68465F" w:rsidRPr="002D3928" w:rsidRDefault="0068465F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 xml:space="preserve">Необходимое </w:t>
            </w:r>
          </w:p>
          <w:p w:rsidR="0068465F" w:rsidRPr="002D3928" w:rsidRDefault="0068465F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направление</w:t>
            </w:r>
          </w:p>
          <w:p w:rsidR="0068465F" w:rsidRPr="002D3928" w:rsidRDefault="0068465F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 xml:space="preserve">изменений </w:t>
            </w:r>
          </w:p>
          <w:p w:rsidR="0068465F" w:rsidRPr="002D3928" w:rsidRDefault="0068465F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(&gt;,&lt;, 0)</w:t>
            </w:r>
          </w:p>
        </w:tc>
        <w:tc>
          <w:tcPr>
            <w:tcW w:w="6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65F" w:rsidRDefault="0068465F" w:rsidP="006F2A7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68465F" w:rsidRDefault="0068465F" w:rsidP="0068465F">
            <w:pPr>
              <w:rPr>
                <w:rFonts w:ascii="Times New Roman" w:eastAsia="Calibri" w:hAnsi="Times New Roman"/>
              </w:rPr>
            </w:pPr>
          </w:p>
          <w:p w:rsidR="0068465F" w:rsidRPr="0068465F" w:rsidRDefault="0068465F" w:rsidP="0068465F">
            <w:pPr>
              <w:ind w:firstLine="708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Фактические значения</w:t>
            </w: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65F" w:rsidRDefault="0068465F" w:rsidP="006F2A7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68465F" w:rsidRDefault="0068465F" w:rsidP="0068465F">
            <w:pPr>
              <w:rPr>
                <w:rFonts w:ascii="Times New Roman" w:eastAsia="Calibri" w:hAnsi="Times New Roman"/>
              </w:rPr>
            </w:pPr>
          </w:p>
          <w:p w:rsidR="0068465F" w:rsidRPr="0068465F" w:rsidRDefault="0068465F" w:rsidP="0068465F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Базовые значения</w:t>
            </w:r>
          </w:p>
        </w:tc>
      </w:tr>
      <w:tr w:rsidR="0086662C" w:rsidRPr="002D3928" w:rsidTr="0086662C">
        <w:trPr>
          <w:trHeight w:val="23"/>
        </w:trPr>
        <w:tc>
          <w:tcPr>
            <w:tcW w:w="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2015г.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2016г.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2017г.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2018г.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2019г.</w:t>
            </w:r>
          </w:p>
        </w:tc>
        <w:tc>
          <w:tcPr>
            <w:tcW w:w="856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130B8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20</w:t>
            </w:r>
            <w:r>
              <w:rPr>
                <w:rFonts w:ascii="Times New Roman" w:eastAsia="Calibri" w:hAnsi="Times New Roman"/>
              </w:rPr>
              <w:t>20</w:t>
            </w:r>
            <w:r w:rsidRPr="002D3928">
              <w:rPr>
                <w:rFonts w:ascii="Times New Roman" w:eastAsia="Calibri" w:hAnsi="Times New Roman"/>
              </w:rPr>
              <w:t>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86662C" w:rsidRPr="002D3928" w:rsidRDefault="0086662C" w:rsidP="00130B8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202</w:t>
            </w:r>
            <w:r>
              <w:rPr>
                <w:rFonts w:ascii="Times New Roman" w:eastAsia="Calibri" w:hAnsi="Times New Roman"/>
              </w:rPr>
              <w:t>1</w:t>
            </w:r>
            <w:r w:rsidRPr="002D3928">
              <w:rPr>
                <w:rFonts w:ascii="Times New Roman" w:eastAsia="Calibri" w:hAnsi="Times New Roman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86662C" w:rsidRPr="002D3928" w:rsidRDefault="0086662C" w:rsidP="00130B8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202</w:t>
            </w:r>
            <w:r>
              <w:rPr>
                <w:rFonts w:ascii="Times New Roman" w:eastAsia="Calibri" w:hAnsi="Times New Roman"/>
              </w:rPr>
              <w:t>2</w:t>
            </w:r>
            <w:r w:rsidRPr="002D3928">
              <w:rPr>
                <w:rFonts w:ascii="Times New Roman" w:eastAsia="Calibri" w:hAnsi="Times New Roman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86662C" w:rsidRPr="002D3928" w:rsidRDefault="0086662C" w:rsidP="00130B8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202</w:t>
            </w:r>
            <w:r>
              <w:rPr>
                <w:rFonts w:ascii="Times New Roman" w:eastAsia="Calibri" w:hAnsi="Times New Roman"/>
              </w:rPr>
              <w:t>3</w:t>
            </w:r>
            <w:r w:rsidRPr="002D3928">
              <w:rPr>
                <w:rFonts w:ascii="Times New Roman" w:eastAsia="Calibri" w:hAnsi="Times New Roman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86662C" w:rsidRPr="002D3928" w:rsidRDefault="0086662C" w:rsidP="00E91A9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2024г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86662C" w:rsidRPr="002D3928" w:rsidRDefault="0086662C" w:rsidP="003A55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2025г.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86662C" w:rsidRDefault="0086662C" w:rsidP="003A55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2026г</w:t>
            </w:r>
          </w:p>
        </w:tc>
      </w:tr>
      <w:tr w:rsidR="0086662C" w:rsidRPr="002D3928" w:rsidTr="0086662C">
        <w:trPr>
          <w:trHeight w:val="23"/>
        </w:trPr>
        <w:tc>
          <w:tcPr>
            <w:tcW w:w="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 xml:space="preserve">1 </w:t>
            </w:r>
          </w:p>
        </w:tc>
        <w:tc>
          <w:tcPr>
            <w:tcW w:w="2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3A55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3A55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3A55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3A55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3A55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2D3928" w:rsidRDefault="0086662C" w:rsidP="00E91A9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2D3928" w:rsidRDefault="0086662C" w:rsidP="00E91A9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Default="0086662C" w:rsidP="00E91A9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</w:t>
            </w:r>
          </w:p>
        </w:tc>
      </w:tr>
      <w:tr w:rsidR="0086662C" w:rsidRPr="002D3928" w:rsidTr="0086662C">
        <w:trPr>
          <w:trHeight w:val="81"/>
        </w:trPr>
        <w:tc>
          <w:tcPr>
            <w:tcW w:w="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2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Количество туристских прибытий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чел.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&gt;</w:t>
            </w:r>
          </w:p>
        </w:tc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1800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1836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1873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3745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3861,0</w:t>
            </w:r>
          </w:p>
        </w:tc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C22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1550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86662C" w:rsidRPr="00C40954" w:rsidRDefault="0086662C" w:rsidP="003157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1170</w:t>
            </w:r>
            <w:r w:rsidRPr="00C40954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86662C" w:rsidP="00130B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C40954">
              <w:rPr>
                <w:rFonts w:ascii="Times New Roman" w:eastAsia="Calibri" w:hAnsi="Times New Roman"/>
                <w:sz w:val="18"/>
                <w:szCs w:val="18"/>
              </w:rPr>
              <w:t>12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79</w:t>
            </w:r>
            <w:r w:rsidRPr="00C40954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86662C" w:rsidP="00130B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C40954">
              <w:rPr>
                <w:rFonts w:ascii="Times New Roman" w:eastAsia="Calibri" w:hAnsi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343</w:t>
            </w:r>
            <w:r w:rsidRPr="00C40954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86662C" w:rsidP="00E91A9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1410</w:t>
            </w:r>
          </w:p>
        </w:tc>
        <w:tc>
          <w:tcPr>
            <w:tcW w:w="99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86662C" w:rsidP="007164E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1410</w:t>
            </w:r>
            <w:r w:rsidRPr="00C40954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99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Default="0068465F" w:rsidP="007164E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1500,0</w:t>
            </w:r>
          </w:p>
        </w:tc>
      </w:tr>
      <w:tr w:rsidR="0086662C" w:rsidRPr="002D3928" w:rsidTr="0086662C">
        <w:trPr>
          <w:trHeight w:val="228"/>
        </w:trPr>
        <w:tc>
          <w:tcPr>
            <w:tcW w:w="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Объём инвестиций в основной капитал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тыс. руб.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86662C" w:rsidRPr="00C40954" w:rsidRDefault="0086662C" w:rsidP="00BD75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1015,1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86662C" w:rsidP="00DD6A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1089,4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86662C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C4095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86662C" w:rsidP="00E91A9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86662C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C4095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99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68465F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86662C" w:rsidRPr="002D3928" w:rsidTr="0086662C">
        <w:trPr>
          <w:trHeight w:val="565"/>
        </w:trPr>
        <w:tc>
          <w:tcPr>
            <w:tcW w:w="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2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 xml:space="preserve">Объём платных услуг оказанных туристам, 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млн.руб.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  <w:shd w:val="clear" w:color="auto" w:fill="FFFF00"/>
              </w:rPr>
            </w:pPr>
            <w:r w:rsidRPr="002D3928">
              <w:rPr>
                <w:rFonts w:ascii="Times New Roman" w:eastAsia="Calibri" w:hAnsi="Times New Roman"/>
              </w:rPr>
              <w:t>&gt;</w:t>
            </w:r>
          </w:p>
        </w:tc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0,060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0,065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0,070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0,1595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0,16</w:t>
            </w:r>
          </w:p>
        </w:tc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05AF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0,68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86662C" w:rsidRPr="00C40954" w:rsidRDefault="0086662C" w:rsidP="003157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C40954">
              <w:rPr>
                <w:rFonts w:ascii="Times New Roman" w:eastAsia="Calibri" w:hAnsi="Times New Roman"/>
                <w:sz w:val="18"/>
                <w:szCs w:val="18"/>
              </w:rPr>
              <w:t>0,0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86662C" w:rsidP="00130B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C40954">
              <w:rPr>
                <w:rFonts w:ascii="Times New Roman" w:eastAsia="Calibri" w:hAnsi="Times New Roman"/>
                <w:sz w:val="18"/>
                <w:szCs w:val="18"/>
              </w:rPr>
              <w:t>0,04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86662C" w:rsidP="00130B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C40954">
              <w:rPr>
                <w:rFonts w:ascii="Times New Roman" w:eastAsia="Calibri" w:hAnsi="Times New Roman"/>
                <w:sz w:val="18"/>
                <w:szCs w:val="18"/>
              </w:rPr>
              <w:t>0,04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86662C" w:rsidP="00E91A9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0,055</w:t>
            </w:r>
          </w:p>
        </w:tc>
        <w:tc>
          <w:tcPr>
            <w:tcW w:w="99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86662C" w:rsidP="007164E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C40954">
              <w:rPr>
                <w:rFonts w:ascii="Times New Roman" w:eastAsia="Calibri" w:hAnsi="Times New Roman"/>
                <w:sz w:val="18"/>
                <w:szCs w:val="18"/>
              </w:rPr>
              <w:t>0,0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55</w:t>
            </w:r>
          </w:p>
        </w:tc>
        <w:tc>
          <w:tcPr>
            <w:tcW w:w="99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68465F" w:rsidP="007164E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0,080</w:t>
            </w:r>
          </w:p>
        </w:tc>
      </w:tr>
      <w:tr w:rsidR="0086662C" w:rsidRPr="002D3928" w:rsidTr="0086662C">
        <w:trPr>
          <w:trHeight w:val="23"/>
        </w:trPr>
        <w:tc>
          <w:tcPr>
            <w:tcW w:w="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2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Среднемесячная заработная плата в сфере туризма.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 xml:space="preserve"> руб.</w:t>
            </w:r>
          </w:p>
          <w:p w:rsidR="0086662C" w:rsidRPr="002D3928" w:rsidRDefault="0086662C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2D3928">
              <w:rPr>
                <w:rFonts w:ascii="Times New Roman" w:eastAsia="Calibri" w:hAnsi="Times New Roman"/>
              </w:rPr>
              <w:t>&gt;</w:t>
            </w:r>
          </w:p>
        </w:tc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16300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16307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16314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24717,52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452F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24460,0</w:t>
            </w:r>
          </w:p>
        </w:tc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6662C" w:rsidRPr="002D3928" w:rsidRDefault="0086662C" w:rsidP="00B9081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27549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86662C" w:rsidRPr="00C40954" w:rsidRDefault="0086662C" w:rsidP="003157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28853,</w:t>
            </w:r>
            <w:r w:rsidRPr="00C4095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86662C" w:rsidP="00391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C40954">
              <w:rPr>
                <w:rFonts w:ascii="Times New Roman" w:eastAsia="Calibri" w:hAnsi="Times New Roman"/>
                <w:sz w:val="18"/>
                <w:szCs w:val="18"/>
              </w:rPr>
              <w:t>2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8853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68465F" w:rsidP="00E76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36033,0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68465F" w:rsidP="00E91A9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36033,0</w:t>
            </w:r>
          </w:p>
        </w:tc>
        <w:tc>
          <w:tcPr>
            <w:tcW w:w="99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68465F" w:rsidP="00391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36033,0</w:t>
            </w:r>
          </w:p>
        </w:tc>
        <w:tc>
          <w:tcPr>
            <w:tcW w:w="99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62C" w:rsidRPr="00C40954" w:rsidRDefault="0068465F" w:rsidP="003912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36033,0</w:t>
            </w:r>
          </w:p>
        </w:tc>
      </w:tr>
    </w:tbl>
    <w:p w:rsidR="00695528" w:rsidRPr="002D3928" w:rsidRDefault="00695528" w:rsidP="0069552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1D503A" w:rsidRDefault="001D503A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1D503A" w:rsidRDefault="001D503A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477168" w:rsidRDefault="00477168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477168" w:rsidRDefault="00477168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477168" w:rsidRDefault="00477168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477168" w:rsidRDefault="00477168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574CD5" w:rsidRPr="002D3928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lastRenderedPageBreak/>
        <w:t xml:space="preserve">Приложение </w:t>
      </w:r>
      <w:r w:rsidR="00A65007">
        <w:rPr>
          <w:rFonts w:ascii="Times New Roman" w:hAnsi="Times New Roman" w:cs="Times New Roman"/>
          <w:bCs/>
        </w:rPr>
        <w:t>1</w:t>
      </w:r>
      <w:r w:rsidR="00695528">
        <w:rPr>
          <w:rFonts w:ascii="Times New Roman" w:hAnsi="Times New Roman" w:cs="Times New Roman"/>
          <w:bCs/>
        </w:rPr>
        <w:t>4</w:t>
      </w:r>
    </w:p>
    <w:p w:rsidR="00574CD5" w:rsidRPr="002D3928" w:rsidRDefault="00995C17" w:rsidP="00995C17">
      <w:pPr>
        <w:pStyle w:val="ConsPlusNormal"/>
        <w:tabs>
          <w:tab w:val="left" w:pos="10096"/>
          <w:tab w:val="right" w:pos="14570"/>
        </w:tabs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574CD5" w:rsidRPr="002D3928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574CD5" w:rsidRPr="002D3928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574CD5" w:rsidRPr="002D3928" w:rsidRDefault="00097287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от "</w:t>
      </w:r>
      <w:r w:rsidR="0024127E">
        <w:rPr>
          <w:rFonts w:ascii="Times New Roman" w:hAnsi="Times New Roman" w:cs="Times New Roman"/>
          <w:bCs/>
        </w:rPr>
        <w:t>01</w:t>
      </w:r>
      <w:r w:rsidRPr="002D3928">
        <w:rPr>
          <w:rFonts w:ascii="Times New Roman" w:hAnsi="Times New Roman" w:cs="Times New Roman"/>
          <w:bCs/>
        </w:rPr>
        <w:t>"</w:t>
      </w:r>
      <w:r w:rsidR="004C7C38">
        <w:rPr>
          <w:rFonts w:ascii="Times New Roman" w:hAnsi="Times New Roman" w:cs="Times New Roman"/>
          <w:bCs/>
        </w:rPr>
        <w:t xml:space="preserve"> </w:t>
      </w:r>
      <w:r w:rsidR="009733F9">
        <w:rPr>
          <w:rFonts w:ascii="Times New Roman" w:hAnsi="Times New Roman" w:cs="Times New Roman"/>
          <w:bCs/>
        </w:rPr>
        <w:t xml:space="preserve"> </w:t>
      </w:r>
      <w:r w:rsidR="0024127E">
        <w:rPr>
          <w:rFonts w:ascii="Times New Roman" w:hAnsi="Times New Roman" w:cs="Times New Roman"/>
          <w:bCs/>
        </w:rPr>
        <w:t>ноября</w:t>
      </w:r>
      <w:r w:rsidR="00711171">
        <w:rPr>
          <w:rFonts w:ascii="Times New Roman" w:hAnsi="Times New Roman" w:cs="Times New Roman"/>
          <w:bCs/>
        </w:rPr>
        <w:t xml:space="preserve"> </w:t>
      </w:r>
      <w:r w:rsidR="009733F9">
        <w:rPr>
          <w:rFonts w:ascii="Times New Roman" w:hAnsi="Times New Roman" w:cs="Times New Roman"/>
          <w:bCs/>
        </w:rPr>
        <w:t xml:space="preserve"> </w:t>
      </w:r>
      <w:r w:rsidR="00574CD5" w:rsidRPr="002D3928">
        <w:rPr>
          <w:rFonts w:ascii="Times New Roman" w:hAnsi="Times New Roman" w:cs="Times New Roman"/>
          <w:bCs/>
        </w:rPr>
        <w:t xml:space="preserve"> 20</w:t>
      </w:r>
      <w:r w:rsidR="007C6F7D" w:rsidRPr="002D3928">
        <w:rPr>
          <w:rFonts w:ascii="Times New Roman" w:hAnsi="Times New Roman" w:cs="Times New Roman"/>
          <w:bCs/>
        </w:rPr>
        <w:t>2</w:t>
      </w:r>
      <w:r w:rsidR="00711171">
        <w:rPr>
          <w:rFonts w:ascii="Times New Roman" w:hAnsi="Times New Roman" w:cs="Times New Roman"/>
          <w:bCs/>
        </w:rPr>
        <w:t>3</w:t>
      </w:r>
      <w:r w:rsidR="00574CD5" w:rsidRPr="002D3928">
        <w:rPr>
          <w:rFonts w:ascii="Times New Roman" w:hAnsi="Times New Roman" w:cs="Times New Roman"/>
          <w:bCs/>
        </w:rPr>
        <w:t xml:space="preserve">г. № </w:t>
      </w:r>
      <w:r w:rsidR="0024127E">
        <w:rPr>
          <w:rFonts w:ascii="Times New Roman" w:hAnsi="Times New Roman" w:cs="Times New Roman"/>
          <w:bCs/>
        </w:rPr>
        <w:t>711</w:t>
      </w:r>
    </w:p>
    <w:p w:rsidR="00212298" w:rsidRDefault="00212298" w:rsidP="00574CD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4CD5" w:rsidRPr="002D3928" w:rsidRDefault="00574CD5" w:rsidP="00212298">
      <w:pPr>
        <w:autoSpaceDE w:val="0"/>
        <w:spacing w:after="0" w:line="240" w:lineRule="auto"/>
        <w:ind w:right="-314"/>
        <w:jc w:val="center"/>
        <w:rPr>
          <w:rFonts w:ascii="Times New Roman" w:hAnsi="Times New Roman"/>
          <w:sz w:val="24"/>
          <w:szCs w:val="24"/>
        </w:rPr>
      </w:pPr>
      <w:r w:rsidRPr="00E63B61">
        <w:rPr>
          <w:rFonts w:ascii="Times New Roman" w:hAnsi="Times New Roman"/>
          <w:sz w:val="24"/>
          <w:szCs w:val="24"/>
        </w:rPr>
        <w:t xml:space="preserve">Раздел </w:t>
      </w:r>
      <w:r w:rsidR="00E63B61" w:rsidRPr="00E63B61">
        <w:rPr>
          <w:rFonts w:ascii="Times New Roman" w:hAnsi="Times New Roman"/>
          <w:sz w:val="24"/>
          <w:szCs w:val="24"/>
        </w:rPr>
        <w:t>6</w:t>
      </w:r>
      <w:r w:rsidRPr="00E63B61">
        <w:rPr>
          <w:rFonts w:ascii="Times New Roman" w:hAnsi="Times New Roman"/>
          <w:sz w:val="24"/>
          <w:szCs w:val="24"/>
        </w:rPr>
        <w:t>.  Перечень основных мероприятий подпрограммы «Развитие туризма»</w:t>
      </w:r>
    </w:p>
    <w:p w:rsidR="00574CD5" w:rsidRPr="002D3928" w:rsidRDefault="00574CD5" w:rsidP="00574CD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600" w:type="dxa"/>
        <w:tblInd w:w="-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8"/>
        <w:gridCol w:w="1990"/>
        <w:gridCol w:w="1133"/>
        <w:gridCol w:w="1562"/>
        <w:gridCol w:w="567"/>
        <w:gridCol w:w="567"/>
        <w:gridCol w:w="567"/>
        <w:gridCol w:w="534"/>
        <w:gridCol w:w="174"/>
        <w:gridCol w:w="709"/>
        <w:gridCol w:w="709"/>
        <w:gridCol w:w="567"/>
        <w:gridCol w:w="709"/>
        <w:gridCol w:w="708"/>
        <w:gridCol w:w="709"/>
        <w:gridCol w:w="708"/>
        <w:gridCol w:w="567"/>
        <w:gridCol w:w="534"/>
        <w:gridCol w:w="709"/>
        <w:gridCol w:w="708"/>
        <w:gridCol w:w="696"/>
        <w:gridCol w:w="12"/>
        <w:gridCol w:w="43"/>
      </w:tblGrid>
      <w:tr w:rsidR="00BF4B60" w:rsidRPr="002D3928" w:rsidTr="00BF4B60">
        <w:trPr>
          <w:gridAfter w:val="2"/>
          <w:wAfter w:w="53" w:type="dxa"/>
          <w:trHeight w:val="23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N п/п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pacing w:after="0" w:line="240" w:lineRule="auto"/>
              <w:ind w:hanging="12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Наименование подпрограммы ведомственной целевой программы, основного мероприятия, мероприятий ведомственной целевой программы, мероприятий, реализуемых в рамках основного мероприятия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tabs>
                <w:tab w:val="left" w:pos="4970"/>
              </w:tabs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Ожидаемый социально-экономический эффект &lt;*&gt;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pacing w:after="0" w:line="240" w:lineRule="auto"/>
              <w:ind w:firstLine="68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Ответственный исполнитель (соисполнители)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Срок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Pr="002D3928" w:rsidRDefault="00BF4B60" w:rsidP="004F0350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34" w:type="dxa"/>
            <w:tcBorders>
              <w:top w:val="single" w:sz="4" w:space="0" w:color="auto"/>
            </w:tcBorders>
          </w:tcPr>
          <w:p w:rsidR="00BF4B60" w:rsidRPr="002D3928" w:rsidRDefault="00BF4B60">
            <w:pPr>
              <w:suppressAutoHyphens w:val="0"/>
            </w:pPr>
          </w:p>
        </w:tc>
        <w:tc>
          <w:tcPr>
            <w:tcW w:w="8207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60" w:rsidRPr="002D3928" w:rsidRDefault="00BF4B60">
            <w:pPr>
              <w:suppressAutoHyphens w:val="0"/>
            </w:pPr>
          </w:p>
        </w:tc>
      </w:tr>
      <w:tr w:rsidR="00BF4B60" w:rsidRPr="002D3928" w:rsidTr="00721BA5">
        <w:trPr>
          <w:gridAfter w:val="1"/>
          <w:wAfter w:w="43" w:type="dxa"/>
          <w:trHeight w:val="7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napToGrid w:val="0"/>
              <w:spacing w:after="0" w:line="240" w:lineRule="auto"/>
              <w:ind w:hanging="129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napToGrid w:val="0"/>
              <w:spacing w:after="0" w:line="240" w:lineRule="auto"/>
              <w:ind w:hanging="129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napToGrid w:val="0"/>
              <w:spacing w:after="0" w:line="240" w:lineRule="auto"/>
              <w:ind w:hanging="129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pacing w:after="0" w:line="240" w:lineRule="auto"/>
              <w:ind w:hanging="12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Pr="002D3928" w:rsidRDefault="00BF4B60" w:rsidP="004F0350">
            <w:pPr>
              <w:snapToGrid w:val="0"/>
              <w:spacing w:after="0" w:line="240" w:lineRule="auto"/>
              <w:ind w:hanging="129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2015г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2016г.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ind w:hanging="12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2017г.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ind w:hanging="12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2018г.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ind w:hanging="12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 xml:space="preserve">2019г.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ind w:hanging="12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2020г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ind w:hanging="129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</w:t>
            </w:r>
            <w:r>
              <w:rPr>
                <w:rFonts w:ascii="Times New Roman" w:eastAsia="Arial" w:hAnsi="Times New Roman"/>
                <w:sz w:val="18"/>
                <w:szCs w:val="18"/>
              </w:rPr>
              <w:t>21</w:t>
            </w:r>
            <w:r w:rsidRPr="002D3928">
              <w:rPr>
                <w:rFonts w:ascii="Times New Roman" w:eastAsia="Arial" w:hAnsi="Times New Roman"/>
                <w:sz w:val="18"/>
                <w:szCs w:val="18"/>
              </w:rPr>
              <w:t>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60" w:rsidRPr="005E7D67" w:rsidRDefault="00BF4B60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5E7D67">
              <w:rPr>
                <w:rFonts w:ascii="Times New Roman" w:eastAsia="Arial" w:hAnsi="Times New Roman"/>
                <w:sz w:val="18"/>
                <w:szCs w:val="18"/>
              </w:rPr>
              <w:t>2022г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6E44BE">
              <w:rPr>
                <w:rFonts w:ascii="Times New Roman" w:eastAsia="Arial" w:hAnsi="Times New Roman"/>
                <w:sz w:val="18"/>
                <w:szCs w:val="18"/>
              </w:rPr>
              <w:t>2023г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6E44BE">
              <w:rPr>
                <w:rFonts w:ascii="Times New Roman" w:eastAsia="Arial" w:hAnsi="Times New Roman"/>
                <w:sz w:val="18"/>
                <w:szCs w:val="18"/>
              </w:rPr>
              <w:t>2023г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2024г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60" w:rsidRPr="002D3928" w:rsidRDefault="00BF4B60" w:rsidP="004A1BB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2025г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60" w:rsidRDefault="00BF4B60" w:rsidP="004A1BB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2026г</w:t>
            </w:r>
          </w:p>
        </w:tc>
      </w:tr>
      <w:tr w:rsidR="00BF4B60" w:rsidRPr="002D3928" w:rsidTr="00721BA5">
        <w:trPr>
          <w:gridAfter w:val="1"/>
          <w:wAfter w:w="43" w:type="dxa"/>
          <w:trHeight w:val="25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Pr="002D3928" w:rsidRDefault="00BF4B60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F4B60" w:rsidRPr="00EF3F62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 факт</w:t>
            </w:r>
            <w:r>
              <w:rPr>
                <w:rFonts w:ascii="Times New Roman" w:eastAsia="Calibri" w:hAnsi="Times New Roman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Pr="005E7D67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факт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B60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факт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Pr="002D3928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Pr="002D3928" w:rsidRDefault="00BF4B60" w:rsidP="00F665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План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Default="00BF4B60" w:rsidP="00F665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План</w:t>
            </w:r>
          </w:p>
        </w:tc>
      </w:tr>
      <w:tr w:rsidR="00BF4B60" w:rsidRPr="002D3928" w:rsidTr="00721BA5">
        <w:trPr>
          <w:gridAfter w:val="1"/>
          <w:wAfter w:w="43" w:type="dxa"/>
          <w:trHeight w:val="193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4F035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DE7D4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DE7D4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DE7D4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1</w:t>
            </w: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B60" w:rsidRPr="002D3928" w:rsidRDefault="00BF4B60" w:rsidP="00DE7D4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1</w:t>
            </w:r>
            <w:r>
              <w:rPr>
                <w:rFonts w:ascii="Times New Roman" w:eastAsia="Arial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DE7D4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4B60" w:rsidRPr="002D3928" w:rsidRDefault="00BF4B60" w:rsidP="00DE7D4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1</w:t>
            </w:r>
            <w:r>
              <w:rPr>
                <w:rFonts w:ascii="Times New Roman" w:eastAsia="Arial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Pr="002D3928" w:rsidRDefault="00BF4B60" w:rsidP="00DE7D4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1</w:t>
            </w:r>
            <w:r>
              <w:rPr>
                <w:rFonts w:ascii="Times New Roman" w:eastAsia="Arial" w:hAnsi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Pr="002D3928" w:rsidRDefault="00BF4B60" w:rsidP="00DE7D4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16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B60" w:rsidRDefault="00721BA5" w:rsidP="00DE7D4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17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Pr="002D3928" w:rsidRDefault="00721BA5" w:rsidP="00DE7D4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Pr="002D3928" w:rsidRDefault="00721BA5" w:rsidP="00DE7D4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Pr="002D3928" w:rsidRDefault="00721BA5" w:rsidP="00D3084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4B60" w:rsidRDefault="00721BA5" w:rsidP="00D3084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21</w:t>
            </w:r>
          </w:p>
        </w:tc>
      </w:tr>
      <w:tr w:rsidR="00721BA5" w:rsidRPr="002D3928" w:rsidTr="00721BA5">
        <w:trPr>
          <w:gridAfter w:val="1"/>
          <w:wAfter w:w="43" w:type="dxa"/>
          <w:trHeight w:val="193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232CA0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Оказание учреждениями муниципальных услуг.</w:t>
            </w:r>
          </w:p>
          <w:p w:rsidR="00721BA5" w:rsidRPr="002D3928" w:rsidRDefault="00721BA5" w:rsidP="004F035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Задача№2,3 индикатор №3,4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 xml:space="preserve">Управление культуры и </w:t>
            </w:r>
            <w:proofErr w:type="spellStart"/>
            <w:r w:rsidRPr="002D3928">
              <w:rPr>
                <w:rFonts w:ascii="Times New Roman" w:eastAsia="Arial" w:hAnsi="Times New Roman"/>
                <w:sz w:val="18"/>
                <w:szCs w:val="18"/>
              </w:rPr>
              <w:t>туизма</w:t>
            </w:r>
            <w:proofErr w:type="spellEnd"/>
            <w:r w:rsidRPr="002D3928">
              <w:rPr>
                <w:rFonts w:ascii="Times New Roman" w:eastAsia="Arial" w:hAnsi="Times New Roman"/>
                <w:sz w:val="18"/>
                <w:szCs w:val="18"/>
              </w:rPr>
              <w:t xml:space="preserve"> МО «Мухоршибирский 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2015г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6515D4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202</w:t>
            </w:r>
            <w:r>
              <w:rPr>
                <w:rFonts w:ascii="Times New Roman" w:eastAsia="Arial" w:hAnsi="Times New Roman"/>
                <w:sz w:val="18"/>
                <w:szCs w:val="18"/>
              </w:rPr>
              <w:t>6</w:t>
            </w:r>
            <w:r w:rsidRPr="002D3928">
              <w:rPr>
                <w:rFonts w:ascii="Times New Roman" w:eastAsia="Arial" w:hAnsi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4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157,80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189,0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A181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E554C4" w:rsidP="00AE060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E060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450,8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E060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450,8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3E35EE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450,8</w:t>
            </w:r>
          </w:p>
        </w:tc>
      </w:tr>
      <w:tr w:rsidR="00721BA5" w:rsidRPr="002D3928" w:rsidTr="00721BA5">
        <w:trPr>
          <w:gridAfter w:val="1"/>
          <w:wAfter w:w="43" w:type="dxa"/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РБ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31,2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A18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E554C4" w:rsidP="00AE060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E060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158,0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158,0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3E35EE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158,0</w:t>
            </w:r>
          </w:p>
        </w:tc>
      </w:tr>
      <w:tr w:rsidR="00721BA5" w:rsidRPr="002D3928" w:rsidTr="00721BA5">
        <w:trPr>
          <w:gridAfter w:val="1"/>
          <w:wAfter w:w="43" w:type="dxa"/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157,8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157,8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A18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E554C4" w:rsidP="00AE060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E060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292,8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E060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292,8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3E35EE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292,8</w:t>
            </w:r>
          </w:p>
        </w:tc>
      </w:tr>
      <w:tr w:rsidR="00721BA5" w:rsidRPr="002D3928" w:rsidTr="00721BA5">
        <w:trPr>
          <w:gridAfter w:val="1"/>
          <w:wAfter w:w="43" w:type="dxa"/>
          <w:trHeight w:val="108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ФБ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ВБ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3326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3326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3326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183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2.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232CA0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Строительство, капитальный ремонт  и др.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Задача№2,3 индикатор №3,4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 xml:space="preserve">Управление культуры и </w:t>
            </w:r>
            <w:proofErr w:type="spellStart"/>
            <w:r w:rsidRPr="002D3928">
              <w:rPr>
                <w:rFonts w:ascii="Times New Roman" w:eastAsia="Arial" w:hAnsi="Times New Roman"/>
                <w:sz w:val="18"/>
                <w:szCs w:val="18"/>
              </w:rPr>
              <w:t>туизма</w:t>
            </w:r>
            <w:proofErr w:type="spellEnd"/>
            <w:r w:rsidRPr="002D3928">
              <w:rPr>
                <w:rFonts w:ascii="Times New Roman" w:eastAsia="Arial" w:hAnsi="Times New Roman"/>
                <w:sz w:val="18"/>
                <w:szCs w:val="18"/>
              </w:rPr>
              <w:t xml:space="preserve"> МО «Мухоршибирский 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2015г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6515D4">
            <w:pPr>
              <w:spacing w:after="0" w:line="240" w:lineRule="auto"/>
              <w:ind w:hanging="4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202</w:t>
            </w:r>
            <w:r>
              <w:rPr>
                <w:rFonts w:ascii="Times New Roman" w:eastAsia="Arial" w:hAnsi="Times New Roman"/>
                <w:sz w:val="18"/>
                <w:szCs w:val="18"/>
              </w:rPr>
              <w:t>6</w:t>
            </w:r>
            <w:r w:rsidRPr="002D3928">
              <w:rPr>
                <w:rFonts w:ascii="Times New Roman" w:eastAsia="Arial" w:hAnsi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4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102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232CA0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РБ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232CA0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637E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94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232CA0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ФБ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232CA0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ВБ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B703D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8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>2.1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232CA0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Строительство агротуристического комплекса «ЭТНО-КОМПЛЕКС»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Задача№1,2 3индикатор№3,4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Управление культуры и туризма МО «Мухоршибирский 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6515D4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 xml:space="preserve"> 201</w:t>
            </w:r>
            <w:r>
              <w:rPr>
                <w:rFonts w:ascii="Times New Roman" w:eastAsia="Arial" w:hAnsi="Times New Roman"/>
                <w:sz w:val="18"/>
                <w:szCs w:val="18"/>
              </w:rPr>
              <w:t>5</w:t>
            </w:r>
            <w:r w:rsidRPr="002D3928">
              <w:rPr>
                <w:rFonts w:ascii="Times New Roman" w:eastAsia="Arial" w:hAnsi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6515D4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  <w:shd w:val="clear" w:color="auto" w:fill="FFFF00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 xml:space="preserve"> 202</w:t>
            </w:r>
            <w:r>
              <w:rPr>
                <w:rFonts w:ascii="Times New Roman" w:eastAsia="Arial" w:hAnsi="Times New Roman"/>
                <w:sz w:val="18"/>
                <w:szCs w:val="18"/>
              </w:rPr>
              <w:t>6</w:t>
            </w:r>
            <w:r w:rsidRPr="002D3928">
              <w:rPr>
                <w:rFonts w:ascii="Times New Roman" w:eastAsia="Arial" w:hAnsi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1A0980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18"/>
                <w:szCs w:val="18"/>
                <w:shd w:val="clear" w:color="auto" w:fill="FFFF00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C1E7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232C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РБ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78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232C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ФБ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232C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ВБ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73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232C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C1E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95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51432A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3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0817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 xml:space="preserve"> Благоустройство территорий, прилегающих к местам туристского показа в 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муниципальном образовании «Мухоршибирский район»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08179A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Задача№2, индикатор 1, 2, </w:t>
            </w:r>
            <w:r w:rsidRPr="002D3928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 xml:space="preserve">Управление культуры и туризма МО «Мухоршибирский </w:t>
            </w:r>
            <w:r w:rsidRPr="002D3928">
              <w:rPr>
                <w:rFonts w:ascii="Times New Roman" w:hAnsi="Times New Roman"/>
                <w:sz w:val="18"/>
                <w:szCs w:val="18"/>
              </w:rPr>
              <w:lastRenderedPageBreak/>
              <w:t>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6515D4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lastRenderedPageBreak/>
              <w:t xml:space="preserve"> 201</w:t>
            </w:r>
            <w:r>
              <w:rPr>
                <w:rFonts w:ascii="Times New Roman" w:eastAsia="Arial" w:hAnsi="Times New Roman"/>
                <w:sz w:val="18"/>
                <w:szCs w:val="18"/>
              </w:rPr>
              <w:t>5</w:t>
            </w:r>
            <w:r w:rsidRPr="002D3928">
              <w:rPr>
                <w:rFonts w:ascii="Times New Roman" w:eastAsia="Arial" w:hAnsi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6515D4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  <w:shd w:val="clear" w:color="auto" w:fill="FFFF00"/>
              </w:rPr>
            </w:pPr>
            <w:r w:rsidRPr="002D3928">
              <w:rPr>
                <w:rFonts w:ascii="Times New Roman" w:eastAsia="Arial" w:hAnsi="Times New Roman"/>
                <w:sz w:val="18"/>
                <w:szCs w:val="18"/>
              </w:rPr>
              <w:t xml:space="preserve"> 202</w:t>
            </w:r>
            <w:r>
              <w:rPr>
                <w:rFonts w:ascii="Times New Roman" w:eastAsia="Arial" w:hAnsi="Times New Roman"/>
                <w:sz w:val="18"/>
                <w:szCs w:val="18"/>
              </w:rPr>
              <w:t>6</w:t>
            </w:r>
            <w:r w:rsidRPr="002D3928">
              <w:rPr>
                <w:rFonts w:ascii="Times New Roman" w:eastAsia="Arial" w:hAnsi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1A0980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18"/>
                <w:szCs w:val="18"/>
                <w:shd w:val="clear" w:color="auto" w:fill="FFFF00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tabs>
                <w:tab w:val="center" w:pos="344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1015,13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8267C7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1139,395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E554C4" w:rsidP="00E554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1000,0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8251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500,0</w:t>
            </w:r>
          </w:p>
        </w:tc>
      </w:tr>
      <w:tr w:rsidR="00721BA5" w:rsidRPr="002D3928" w:rsidTr="00721BA5">
        <w:trPr>
          <w:gridAfter w:val="1"/>
          <w:wAfter w:w="43" w:type="dxa"/>
          <w:trHeight w:val="106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РБ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tabs>
                <w:tab w:val="center" w:pos="344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875,13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BD78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925,58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E554C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900,0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400,0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8251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400,0</w:t>
            </w:r>
          </w:p>
        </w:tc>
      </w:tr>
      <w:tr w:rsidR="00721BA5" w:rsidRPr="002D3928" w:rsidTr="00721BA5">
        <w:trPr>
          <w:gridAfter w:val="1"/>
          <w:wAfter w:w="43" w:type="dxa"/>
          <w:trHeight w:val="435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BD782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130,</w:t>
            </w: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BD78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</w:trPr>
        <w:tc>
          <w:tcPr>
            <w:tcW w:w="419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Default="00721BA5" w:rsidP="00BD782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D358D3" w:rsidRDefault="00721BA5" w:rsidP="00BD78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861B2D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861B2D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861B2D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gridAfter w:val="1"/>
          <w:wAfter w:w="43" w:type="dxa"/>
          <w:trHeight w:val="106"/>
        </w:trPr>
        <w:tc>
          <w:tcPr>
            <w:tcW w:w="419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713F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68272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М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130,</w:t>
            </w: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BA49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163,815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861B2D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861B2D" w:rsidRDefault="00E554C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861B2D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861B2D">
              <w:rPr>
                <w:rFonts w:ascii="Times New Roman" w:eastAsia="Calibri" w:hAnsi="Times New Roman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3E386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8251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100,0</w:t>
            </w:r>
          </w:p>
        </w:tc>
      </w:tr>
      <w:tr w:rsidR="00721BA5" w:rsidRPr="002D3928" w:rsidTr="00721BA5">
        <w:trPr>
          <w:gridAfter w:val="1"/>
          <w:wAfter w:w="43" w:type="dxa"/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Arial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68272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1C0C1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DD0A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Default="00721BA5" w:rsidP="00DD0A5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trHeight w:val="87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3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.1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0817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Обустройство теплого туалета в Доме культуре с. Шаралдай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</w:tcPr>
          <w:p w:rsidR="00721BA5" w:rsidRPr="002D3928" w:rsidRDefault="00721BA5" w:rsidP="0008179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Задача№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1,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 xml:space="preserve">2, индикатор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3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 xml:space="preserve">, 4 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Управление культуры и туризма МО «Мухоршибирский 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6515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15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6515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6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1015,13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D3084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8251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265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ФБ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D3084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8251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139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РБ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875,13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D3084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8251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D3084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73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ВБ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D3084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73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3.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2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>.</w:t>
            </w:r>
          </w:p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Default="00721BA5" w:rsidP="001A09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Реконструкция ставки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Меркитского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Тохно-беки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улуса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Нарсатуй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,Дом правителя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Меркитов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,павильонного типа.</w:t>
            </w:r>
          </w:p>
          <w:p w:rsidR="00721BA5" w:rsidRPr="002D3928" w:rsidRDefault="00721BA5" w:rsidP="001A09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Мухоршибирского района Республики Бурятия.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 xml:space="preserve">Задача №2, индикатор 1, 2, 4 </w:t>
            </w:r>
          </w:p>
          <w:p w:rsidR="00721BA5" w:rsidRDefault="00721BA5" w:rsidP="00375301">
            <w:pPr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721BA5" w:rsidRPr="00375301" w:rsidRDefault="00721BA5" w:rsidP="00375301">
            <w:pPr>
              <w:tabs>
                <w:tab w:val="left" w:pos="1350"/>
              </w:tabs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ab/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Управление культуры и туризма МО «Мухоршибирский 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6515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15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6515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6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0E13D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8251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ФБ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D3084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РБ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DD0A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8251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D3084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8251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73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ВБ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DD0A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73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3.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3</w:t>
            </w:r>
          </w:p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F8411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Благоустройство территорий прилегающих к местам туристского показа-заказника «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Алтачейский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>» в МО «Мухоршибирский район»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 xml:space="preserve">Задача №2, индикатор 1, 2, 4 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Управление культуры и туризма МО «Мухоршибирский 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6515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15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967A9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6</w:t>
            </w: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8262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1139,395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D3084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ФБ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D3084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РБ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925,58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D3084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73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163,815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D3084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trHeight w:val="73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ВБ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sz w:val="18"/>
                <w:szCs w:val="18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D7B34"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21BA5" w:rsidRPr="005D7B34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21BA5" w:rsidRPr="005D7B34" w:rsidRDefault="00721BA5" w:rsidP="00D3084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</w:t>
            </w: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21BA5" w:rsidRPr="002D3928" w:rsidTr="00721BA5">
        <w:trPr>
          <w:gridAfter w:val="1"/>
          <w:wAfter w:w="43" w:type="dxa"/>
          <w:trHeight w:val="265"/>
        </w:trPr>
        <w:tc>
          <w:tcPr>
            <w:tcW w:w="419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4.</w:t>
            </w:r>
          </w:p>
        </w:tc>
        <w:tc>
          <w:tcPr>
            <w:tcW w:w="1991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721BA5" w:rsidRDefault="00721BA5" w:rsidP="00D1226A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r w:rsidRPr="00184CEE">
              <w:rPr>
                <w:rFonts w:ascii="Times New Roman" w:eastAsia="Calibri" w:hAnsi="Times New Roman"/>
                <w:sz w:val="18"/>
                <w:szCs w:val="18"/>
              </w:rPr>
              <w:t xml:space="preserve">Проведение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 w:rsidRPr="00184CEE">
              <w:rPr>
                <w:rFonts w:ascii="Times New Roman" w:eastAsia="Calibri" w:hAnsi="Times New Roman"/>
                <w:sz w:val="18"/>
                <w:szCs w:val="18"/>
              </w:rPr>
              <w:t xml:space="preserve">Дней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     </w:t>
            </w:r>
            <w:r w:rsidRPr="00184CEE">
              <w:rPr>
                <w:rFonts w:ascii="Times New Roman" w:eastAsia="Calibri" w:hAnsi="Times New Roman"/>
                <w:sz w:val="18"/>
                <w:szCs w:val="18"/>
              </w:rPr>
              <w:t xml:space="preserve">Министерства </w:t>
            </w:r>
          </w:p>
          <w:p w:rsidR="00721BA5" w:rsidRPr="00184CEE" w:rsidRDefault="00721BA5" w:rsidP="00D1226A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184CEE">
              <w:rPr>
                <w:rFonts w:ascii="Times New Roman" w:eastAsia="Calibri" w:hAnsi="Times New Roman"/>
                <w:sz w:val="18"/>
                <w:szCs w:val="18"/>
              </w:rPr>
              <w:t xml:space="preserve"> туризма</w:t>
            </w:r>
          </w:p>
        </w:tc>
        <w:tc>
          <w:tcPr>
            <w:tcW w:w="1133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D3928">
              <w:rPr>
                <w:rFonts w:ascii="Times New Roman" w:eastAsia="Calibri" w:hAnsi="Times New Roman"/>
                <w:sz w:val="18"/>
                <w:szCs w:val="18"/>
              </w:rPr>
              <w:t>Задача №2, индикатор 1, 2, 4</w:t>
            </w:r>
          </w:p>
        </w:tc>
        <w:tc>
          <w:tcPr>
            <w:tcW w:w="1562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3928">
              <w:rPr>
                <w:rFonts w:ascii="Times New Roman" w:hAnsi="Times New Roman"/>
                <w:sz w:val="18"/>
                <w:szCs w:val="18"/>
              </w:rPr>
              <w:t>Управление культуры и туризма МО «Мухоршибирский район»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6515D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2015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6515D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2026г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802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A92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A92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265"/>
        </w:trPr>
        <w:tc>
          <w:tcPr>
            <w:tcW w:w="41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A92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A92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721BA5" w:rsidRPr="002D3928" w:rsidTr="00721BA5">
        <w:trPr>
          <w:gridAfter w:val="1"/>
          <w:wAfter w:w="43" w:type="dxa"/>
          <w:trHeight w:val="265"/>
        </w:trPr>
        <w:tc>
          <w:tcPr>
            <w:tcW w:w="41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5D7B34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802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A92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Default="00721BA5" w:rsidP="00A92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721BA5" w:rsidRPr="006E44BE" w:rsidTr="00721BA5">
        <w:trPr>
          <w:gridAfter w:val="1"/>
          <w:wAfter w:w="43" w:type="dxa"/>
          <w:trHeight w:val="265"/>
        </w:trPr>
        <w:tc>
          <w:tcPr>
            <w:tcW w:w="41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2D3928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157,80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189,0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1015,13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705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1139,395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A705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E554C4" w:rsidP="00A705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705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1450,8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92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950,8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8251A5" w:rsidP="00A92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950,8</w:t>
            </w:r>
            <w:r w:rsidR="00721BA5"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  <w:tr w:rsidR="00721BA5" w:rsidRPr="006E44BE" w:rsidTr="00721BA5">
        <w:trPr>
          <w:gridAfter w:val="1"/>
          <w:wAfter w:w="43" w:type="dxa"/>
          <w:trHeight w:val="216"/>
        </w:trPr>
        <w:tc>
          <w:tcPr>
            <w:tcW w:w="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D308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</w:p>
        </w:tc>
      </w:tr>
      <w:tr w:rsidR="00721BA5" w:rsidRPr="006E44BE" w:rsidTr="00721BA5">
        <w:trPr>
          <w:gridAfter w:val="1"/>
          <w:wAfter w:w="43" w:type="dxa"/>
          <w:trHeight w:val="154"/>
        </w:trPr>
        <w:tc>
          <w:tcPr>
            <w:tcW w:w="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Республиканский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31,2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875,13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705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925,58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E554C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3B546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1058,0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6B07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558,0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8251A5" w:rsidP="006B07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558,0</w:t>
            </w:r>
          </w:p>
        </w:tc>
      </w:tr>
      <w:tr w:rsidR="00721BA5" w:rsidRPr="006E44BE" w:rsidTr="00721BA5">
        <w:trPr>
          <w:gridAfter w:val="1"/>
          <w:wAfter w:w="43" w:type="dxa"/>
          <w:trHeight w:val="169"/>
        </w:trPr>
        <w:tc>
          <w:tcPr>
            <w:tcW w:w="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157,8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157,8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tabs>
                <w:tab w:val="center" w:pos="344"/>
              </w:tabs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     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130,0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705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163,815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3B546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E554C4" w:rsidP="003B546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3B546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392,8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6B07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392,8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A5" w:rsidRPr="006E44BE" w:rsidRDefault="008251A5" w:rsidP="006B07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392,8</w:t>
            </w:r>
          </w:p>
        </w:tc>
      </w:tr>
      <w:tr w:rsidR="00721BA5" w:rsidRPr="002D3928" w:rsidTr="00721BA5">
        <w:trPr>
          <w:gridAfter w:val="1"/>
          <w:wAfter w:w="43" w:type="dxa"/>
          <w:trHeight w:val="73"/>
        </w:trPr>
        <w:tc>
          <w:tcPr>
            <w:tcW w:w="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6E44BE" w:rsidRDefault="00721BA5" w:rsidP="004F0350">
            <w:pPr>
              <w:tabs>
                <w:tab w:val="left" w:pos="4970"/>
              </w:tabs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Внебюджетные средства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6E44BE" w:rsidRDefault="00721BA5" w:rsidP="004F0350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6E44BE" w:rsidRDefault="00721BA5" w:rsidP="004F0350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705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1BA5" w:rsidRPr="006E44BE" w:rsidRDefault="00721BA5" w:rsidP="0045108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45108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3B546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Pr="006E44BE" w:rsidRDefault="00721BA5" w:rsidP="00A92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21BA5" w:rsidRDefault="00721BA5" w:rsidP="00A92C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6E44BE">
              <w:rPr>
                <w:rFonts w:ascii="Times New Roman" w:eastAsia="Calibri" w:hAnsi="Times New Roman"/>
                <w:b/>
                <w:sz w:val="18"/>
                <w:szCs w:val="18"/>
              </w:rPr>
              <w:t>0</w:t>
            </w:r>
          </w:p>
        </w:tc>
      </w:tr>
    </w:tbl>
    <w:p w:rsidR="00D30840" w:rsidRDefault="00D30840" w:rsidP="00574CD5">
      <w:pPr>
        <w:widowControl w:val="0"/>
        <w:spacing w:after="0" w:line="240" w:lineRule="auto"/>
        <w:ind w:left="927"/>
        <w:jc w:val="center"/>
        <w:rPr>
          <w:rFonts w:ascii="Times New Roman" w:hAnsi="Times New Roman"/>
          <w:sz w:val="20"/>
          <w:szCs w:val="20"/>
        </w:rPr>
      </w:pPr>
    </w:p>
    <w:p w:rsidR="00A97E78" w:rsidRPr="00EB1C8B" w:rsidRDefault="00574CD5" w:rsidP="00EB1C8B">
      <w:pPr>
        <w:widowControl w:val="0"/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</w:rPr>
      </w:pPr>
      <w:r w:rsidRPr="00EB1C8B">
        <w:rPr>
          <w:rFonts w:ascii="Times New Roman" w:hAnsi="Times New Roman"/>
          <w:sz w:val="20"/>
          <w:szCs w:val="20"/>
        </w:rPr>
        <w:t>- при наличии финансовых средств из соответствующего бюджета</w:t>
      </w:r>
    </w:p>
    <w:p w:rsidR="00574CD5" w:rsidRPr="002D3928" w:rsidRDefault="00574CD5" w:rsidP="00574CD5">
      <w:pPr>
        <w:pStyle w:val="ConsPlusNormal"/>
        <w:jc w:val="right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lastRenderedPageBreak/>
        <w:t xml:space="preserve">Приложение </w:t>
      </w:r>
      <w:r w:rsidR="00363375">
        <w:rPr>
          <w:rFonts w:ascii="Times New Roman" w:hAnsi="Times New Roman" w:cs="Times New Roman"/>
          <w:bCs/>
        </w:rPr>
        <w:t>1</w:t>
      </w:r>
      <w:r w:rsidR="00695528">
        <w:rPr>
          <w:rFonts w:ascii="Times New Roman" w:hAnsi="Times New Roman" w:cs="Times New Roman"/>
          <w:bCs/>
        </w:rPr>
        <w:t>5</w:t>
      </w:r>
    </w:p>
    <w:p w:rsidR="00574CD5" w:rsidRPr="002D3928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к постановлению администрации муниципального</w:t>
      </w:r>
    </w:p>
    <w:p w:rsidR="00574CD5" w:rsidRPr="002D3928" w:rsidRDefault="00574CD5" w:rsidP="00574CD5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>образования «Мухоршибирский район»</w:t>
      </w:r>
    </w:p>
    <w:p w:rsidR="00574CD5" w:rsidRPr="002D3928" w:rsidRDefault="00574CD5" w:rsidP="005103DE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2D3928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                                  </w:t>
      </w:r>
      <w:r w:rsidR="00602D71" w:rsidRPr="002D3928">
        <w:rPr>
          <w:rFonts w:ascii="Times New Roman" w:hAnsi="Times New Roman" w:cs="Times New Roman"/>
          <w:bCs/>
        </w:rPr>
        <w:t xml:space="preserve">                     </w:t>
      </w:r>
      <w:r w:rsidR="00184CEE">
        <w:rPr>
          <w:rFonts w:ascii="Times New Roman" w:hAnsi="Times New Roman" w:cs="Times New Roman"/>
          <w:bCs/>
        </w:rPr>
        <w:t xml:space="preserve">  </w:t>
      </w:r>
      <w:r w:rsidR="00602D71" w:rsidRPr="002D3928">
        <w:rPr>
          <w:rFonts w:ascii="Times New Roman" w:hAnsi="Times New Roman" w:cs="Times New Roman"/>
          <w:bCs/>
        </w:rPr>
        <w:t xml:space="preserve"> </w:t>
      </w:r>
      <w:r w:rsidRPr="002D3928">
        <w:rPr>
          <w:rFonts w:ascii="Times New Roman" w:hAnsi="Times New Roman" w:cs="Times New Roman"/>
          <w:bCs/>
        </w:rPr>
        <w:t>от «</w:t>
      </w:r>
      <w:r w:rsidR="0024127E">
        <w:rPr>
          <w:rFonts w:ascii="Times New Roman" w:hAnsi="Times New Roman" w:cs="Times New Roman"/>
          <w:bCs/>
        </w:rPr>
        <w:t>01</w:t>
      </w:r>
      <w:r w:rsidRPr="002D3928">
        <w:rPr>
          <w:rFonts w:ascii="Times New Roman" w:hAnsi="Times New Roman" w:cs="Times New Roman"/>
          <w:bCs/>
        </w:rPr>
        <w:t>»</w:t>
      </w:r>
      <w:r w:rsidR="00184CEE">
        <w:rPr>
          <w:rFonts w:ascii="Times New Roman" w:hAnsi="Times New Roman" w:cs="Times New Roman"/>
          <w:bCs/>
        </w:rPr>
        <w:t xml:space="preserve"> </w:t>
      </w:r>
      <w:r w:rsidR="0024127E">
        <w:rPr>
          <w:rFonts w:ascii="Times New Roman" w:hAnsi="Times New Roman" w:cs="Times New Roman"/>
          <w:bCs/>
        </w:rPr>
        <w:t>ноября</w:t>
      </w:r>
      <w:r w:rsidR="000A7A85">
        <w:rPr>
          <w:rFonts w:ascii="Times New Roman" w:hAnsi="Times New Roman" w:cs="Times New Roman"/>
          <w:bCs/>
        </w:rPr>
        <w:t xml:space="preserve"> </w:t>
      </w:r>
      <w:r w:rsidR="00184CEE">
        <w:rPr>
          <w:rFonts w:ascii="Times New Roman" w:hAnsi="Times New Roman" w:cs="Times New Roman"/>
          <w:bCs/>
        </w:rPr>
        <w:t xml:space="preserve">  </w:t>
      </w:r>
      <w:r w:rsidR="00891F4A" w:rsidRPr="002D3928">
        <w:rPr>
          <w:rFonts w:ascii="Times New Roman" w:hAnsi="Times New Roman" w:cs="Times New Roman"/>
          <w:bCs/>
        </w:rPr>
        <w:t xml:space="preserve"> 20</w:t>
      </w:r>
      <w:r w:rsidR="007572DB" w:rsidRPr="002D3928">
        <w:rPr>
          <w:rFonts w:ascii="Times New Roman" w:hAnsi="Times New Roman" w:cs="Times New Roman"/>
          <w:bCs/>
        </w:rPr>
        <w:t>2</w:t>
      </w:r>
      <w:r w:rsidR="000A7A85">
        <w:rPr>
          <w:rFonts w:ascii="Times New Roman" w:hAnsi="Times New Roman" w:cs="Times New Roman"/>
          <w:bCs/>
        </w:rPr>
        <w:t>3</w:t>
      </w:r>
      <w:r w:rsidRPr="002D3928">
        <w:rPr>
          <w:rFonts w:ascii="Times New Roman" w:hAnsi="Times New Roman" w:cs="Times New Roman"/>
          <w:bCs/>
        </w:rPr>
        <w:t xml:space="preserve">г. № </w:t>
      </w:r>
      <w:r w:rsidR="0024127E">
        <w:rPr>
          <w:rFonts w:ascii="Times New Roman" w:hAnsi="Times New Roman" w:cs="Times New Roman"/>
          <w:bCs/>
        </w:rPr>
        <w:t>711</w:t>
      </w:r>
    </w:p>
    <w:p w:rsidR="00AB5BA9" w:rsidRDefault="00FF2BDF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D3928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695528">
        <w:rPr>
          <w:rFonts w:ascii="Times New Roman" w:hAnsi="Times New Roman" w:cs="Times New Roman"/>
          <w:bCs/>
          <w:sz w:val="24"/>
          <w:szCs w:val="24"/>
        </w:rPr>
        <w:t>7</w:t>
      </w:r>
      <w:r w:rsidR="00574CD5" w:rsidRPr="002D3928">
        <w:rPr>
          <w:rFonts w:ascii="Times New Roman" w:hAnsi="Times New Roman" w:cs="Times New Roman"/>
          <w:bCs/>
          <w:sz w:val="24"/>
          <w:szCs w:val="24"/>
        </w:rPr>
        <w:t xml:space="preserve">.Ресурсное обеспечение подпрограммы  </w:t>
      </w:r>
      <w:r w:rsidR="00574CD5" w:rsidRPr="002D3928">
        <w:rPr>
          <w:rFonts w:ascii="Times New Roman" w:eastAsia="Calibri" w:hAnsi="Times New Roman"/>
          <w:sz w:val="24"/>
          <w:szCs w:val="24"/>
        </w:rPr>
        <w:t>«</w:t>
      </w:r>
      <w:r w:rsidR="00574CD5" w:rsidRPr="002D3928">
        <w:rPr>
          <w:rFonts w:ascii="Times New Roman" w:hAnsi="Times New Roman"/>
          <w:sz w:val="24"/>
          <w:szCs w:val="24"/>
        </w:rPr>
        <w:t>Развитие туризма»</w:t>
      </w:r>
    </w:p>
    <w:p w:rsidR="00574CD5" w:rsidRDefault="00574CD5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D3928">
        <w:rPr>
          <w:rFonts w:ascii="Times New Roman" w:hAnsi="Times New Roman" w:cs="Times New Roman"/>
          <w:bCs/>
          <w:sz w:val="24"/>
          <w:szCs w:val="24"/>
        </w:rPr>
        <w:t>за счет средств бюджета муниципального образования «Мухоршибирский район»</w:t>
      </w:r>
    </w:p>
    <w:p w:rsidR="00AB5BA9" w:rsidRPr="002D3928" w:rsidRDefault="00AB5BA9" w:rsidP="00574C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766" w:type="dxa"/>
        <w:tblCellSpacing w:w="5" w:type="nil"/>
        <w:tblInd w:w="-2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"/>
        <w:gridCol w:w="1276"/>
        <w:gridCol w:w="2126"/>
        <w:gridCol w:w="1275"/>
        <w:gridCol w:w="709"/>
        <w:gridCol w:w="142"/>
        <w:gridCol w:w="567"/>
        <w:gridCol w:w="567"/>
        <w:gridCol w:w="567"/>
        <w:gridCol w:w="567"/>
        <w:gridCol w:w="709"/>
        <w:gridCol w:w="567"/>
        <w:gridCol w:w="567"/>
        <w:gridCol w:w="426"/>
        <w:gridCol w:w="567"/>
        <w:gridCol w:w="567"/>
        <w:gridCol w:w="708"/>
        <w:gridCol w:w="709"/>
        <w:gridCol w:w="709"/>
        <w:gridCol w:w="709"/>
        <w:gridCol w:w="850"/>
        <w:gridCol w:w="567"/>
      </w:tblGrid>
      <w:tr w:rsidR="00BF4B60" w:rsidRPr="002D3928" w:rsidTr="00BF4B60">
        <w:trPr>
          <w:trHeight w:val="1197"/>
          <w:tblCellSpacing w:w="5" w:type="nil"/>
        </w:trPr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4B60" w:rsidRPr="002D3928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2D3928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2D3928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 xml:space="preserve">Наименование </w:t>
            </w:r>
            <w:proofErr w:type="spellStart"/>
            <w:r w:rsidRPr="002D3928">
              <w:rPr>
                <w:rFonts w:ascii="Times New Roman" w:hAnsi="Times New Roman" w:cs="Times New Roman"/>
              </w:rPr>
              <w:t>подпрограммы,мероприятия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2D3928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928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F4B60" w:rsidRPr="002D3928" w:rsidRDefault="00BF4B60">
            <w:pPr>
              <w:suppressAutoHyphens w:val="0"/>
            </w:pPr>
          </w:p>
        </w:tc>
        <w:tc>
          <w:tcPr>
            <w:tcW w:w="10065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60" w:rsidRPr="002D3928" w:rsidRDefault="00BF4B60">
            <w:pPr>
              <w:suppressAutoHyphens w:val="0"/>
            </w:pPr>
          </w:p>
        </w:tc>
      </w:tr>
      <w:tr w:rsidR="00BF4B60" w:rsidRPr="006E44BE" w:rsidTr="00BF4B60">
        <w:trPr>
          <w:trHeight w:val="1419"/>
          <w:tblCellSpacing w:w="5" w:type="nil"/>
        </w:trPr>
        <w:tc>
          <w:tcPr>
            <w:tcW w:w="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4B60" w:rsidRPr="002D3928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2D3928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2D3928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2D3928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РзПр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pStyle w:val="ConsPlusNormal"/>
              <w:ind w:left="-75"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2015 г факт</w:t>
            </w:r>
          </w:p>
          <w:p w:rsidR="00BF4B60" w:rsidRPr="006E44BE" w:rsidRDefault="00BF4B60" w:rsidP="00251E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F4B60" w:rsidRPr="006E44BE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2016г 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2017г 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2018г. факт.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2019г.  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2020г.факт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uppressAutoHyphens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2021факт</w:t>
            </w:r>
          </w:p>
          <w:p w:rsidR="00BF4B60" w:rsidRPr="006E44BE" w:rsidRDefault="00BF4B60" w:rsidP="0025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6335C7">
            <w:pPr>
              <w:suppressAutoHyphens w:val="0"/>
              <w:spacing w:after="0"/>
              <w:rPr>
                <w:rFonts w:ascii="Times New Roman" w:hAnsi="Times New Roman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2022г. 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uppressAutoHyphens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2023г</w:t>
            </w:r>
          </w:p>
          <w:p w:rsidR="00BF4B60" w:rsidRPr="006E44BE" w:rsidRDefault="00BF4B60" w:rsidP="00BF4B60">
            <w:pPr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uppressAutoHyphens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2023г план по программе</w:t>
            </w:r>
          </w:p>
          <w:p w:rsidR="00BF4B60" w:rsidRPr="006E44BE" w:rsidRDefault="00BF4B60" w:rsidP="00251E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2024г</w:t>
            </w:r>
          </w:p>
          <w:p w:rsidR="00BF4B60" w:rsidRPr="006E44BE" w:rsidRDefault="00BF4B60" w:rsidP="00251E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2025г</w:t>
            </w:r>
          </w:p>
          <w:p w:rsidR="00BF4B60" w:rsidRPr="006E44BE" w:rsidRDefault="00BF4B60" w:rsidP="00251E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2026г</w:t>
            </w:r>
          </w:p>
          <w:p w:rsidR="00BF4B60" w:rsidRPr="006E44BE" w:rsidRDefault="00BF4B60" w:rsidP="00251E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План по программе</w:t>
            </w:r>
          </w:p>
        </w:tc>
      </w:tr>
      <w:tr w:rsidR="00BF4B60" w:rsidRPr="006E44BE" w:rsidTr="00BF4B60">
        <w:trPr>
          <w:tblCellSpacing w:w="5" w:type="nil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Основные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Оказание учреждениями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Задача №4, индикатор №4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/>
              <w:ind w:hanging="4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ind w:hanging="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/>
              <w:ind w:hanging="7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157,80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/>
              <w:ind w:hanging="7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157,8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21BA5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E554C4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292,80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292,80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C7094C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292,80</w:t>
            </w:r>
          </w:p>
        </w:tc>
      </w:tr>
      <w:tr w:rsidR="00BF4B60" w:rsidRPr="006E44BE" w:rsidTr="00BF4B60">
        <w:trPr>
          <w:tblCellSpacing w:w="5" w:type="nil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4B60" w:rsidRPr="006E44BE" w:rsidRDefault="00BF4B60" w:rsidP="00251E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Основные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Строительство, капитальный ремонт и др.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Задача №2, 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21BA5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21BA5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F4B60" w:rsidRPr="006E44BE" w:rsidTr="00BF4B60">
        <w:trPr>
          <w:tblCellSpacing w:w="5" w:type="nil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4B60" w:rsidRPr="006E44BE" w:rsidRDefault="00BF4B60" w:rsidP="00251E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Основные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Благоустройство территорий, прилегающих к местам  туристского показа в МО Мухоршибирский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 xml:space="preserve">Задача №2, индикатор 1, 2, 4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163,815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21BA5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E554C4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  <w:r w:rsidR="00721BA5" w:rsidRPr="006E44BE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  <w:r w:rsidR="00721BA5" w:rsidRPr="006E44BE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21BA5" w:rsidP="000550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100,0</w:t>
            </w:r>
          </w:p>
        </w:tc>
      </w:tr>
      <w:tr w:rsidR="00BF4B60" w:rsidRPr="006E44BE" w:rsidTr="00BF4B60">
        <w:trPr>
          <w:tblCellSpacing w:w="5" w:type="nil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4B60" w:rsidRPr="006E44BE" w:rsidRDefault="00BF4B60" w:rsidP="00251E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Проведение Дней Министерства туризма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Задача №2, индикатор 1, 2, 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6E44BE">
              <w:rPr>
                <w:rFonts w:ascii="Times New Roman" w:eastAsia="Arial" w:hAnsi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21BA5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251E2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</w:tbl>
    <w:p w:rsidR="00574CD5" w:rsidRPr="006E44BE" w:rsidRDefault="00574CD5" w:rsidP="00574C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637AD" w:rsidRPr="006E44BE" w:rsidRDefault="00D637AD" w:rsidP="00574C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4CD5" w:rsidRPr="006E44BE" w:rsidRDefault="00574CD5" w:rsidP="00574C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E44BE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</w:t>
      </w:r>
      <w:r w:rsidRPr="006E44BE">
        <w:rPr>
          <w:rFonts w:ascii="Times New Roman" w:eastAsia="Calibri" w:hAnsi="Times New Roman" w:cs="Times New Roman"/>
          <w:sz w:val="24"/>
          <w:szCs w:val="24"/>
        </w:rPr>
        <w:t>«</w:t>
      </w:r>
      <w:r w:rsidRPr="006E44BE">
        <w:rPr>
          <w:rFonts w:ascii="Times New Roman" w:hAnsi="Times New Roman" w:cs="Times New Roman"/>
          <w:sz w:val="24"/>
          <w:szCs w:val="24"/>
        </w:rPr>
        <w:t>Развитие туризма»</w:t>
      </w:r>
    </w:p>
    <w:p w:rsidR="00FA51A8" w:rsidRPr="006E44BE" w:rsidRDefault="00574CD5" w:rsidP="00FA51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E44BE">
        <w:rPr>
          <w:rFonts w:ascii="Times New Roman" w:hAnsi="Times New Roman" w:cs="Times New Roman"/>
          <w:sz w:val="24"/>
          <w:szCs w:val="24"/>
        </w:rPr>
        <w:t>за счёт всех источников и направлений  финансирования.</w:t>
      </w:r>
    </w:p>
    <w:tbl>
      <w:tblPr>
        <w:tblW w:w="1550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7"/>
        <w:gridCol w:w="1277"/>
        <w:gridCol w:w="1134"/>
        <w:gridCol w:w="1134"/>
        <w:gridCol w:w="708"/>
        <w:gridCol w:w="851"/>
        <w:gridCol w:w="709"/>
        <w:gridCol w:w="992"/>
        <w:gridCol w:w="850"/>
        <w:gridCol w:w="993"/>
        <w:gridCol w:w="850"/>
        <w:gridCol w:w="850"/>
        <w:gridCol w:w="709"/>
        <w:gridCol w:w="709"/>
        <w:gridCol w:w="850"/>
        <w:gridCol w:w="737"/>
        <w:gridCol w:w="737"/>
      </w:tblGrid>
      <w:tr w:rsidR="00BF4B60" w:rsidRPr="006E44BE" w:rsidTr="00BF4B60">
        <w:trPr>
          <w:trHeight w:val="2817"/>
          <w:tblCellSpacing w:w="5" w:type="nil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Наименование муниципальной программы, подпрограммы, ведомственной целевой программы,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Статья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2015г факт</w:t>
            </w:r>
          </w:p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2016г.  факт.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2017г. факт.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2018г. факт.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2019г. 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2020г.</w:t>
            </w:r>
          </w:p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2021г 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2022г.</w:t>
            </w:r>
          </w:p>
          <w:p w:rsidR="00BF4B60" w:rsidRPr="006E44BE" w:rsidRDefault="00BF4B60" w:rsidP="00F65659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факт</w:t>
            </w:r>
          </w:p>
          <w:p w:rsidR="00BF4B60" w:rsidRPr="006E44BE" w:rsidRDefault="00BF4B60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2023г</w:t>
            </w:r>
          </w:p>
          <w:p w:rsidR="00BF4B60" w:rsidRPr="006E44BE" w:rsidRDefault="00BF4B60" w:rsidP="00F65659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2023г план по программе</w:t>
            </w:r>
          </w:p>
          <w:p w:rsidR="00BF4B60" w:rsidRPr="006E44BE" w:rsidRDefault="00BF4B60" w:rsidP="00F65659">
            <w:pPr>
              <w:suppressAutoHyphens w:val="0"/>
              <w:rPr>
                <w:rFonts w:ascii="Times New Roman" w:hAnsi="Times New Roman"/>
                <w:sz w:val="20"/>
                <w:szCs w:val="20"/>
              </w:rPr>
            </w:pPr>
          </w:p>
          <w:p w:rsidR="00BF4B60" w:rsidRPr="006E44BE" w:rsidRDefault="00BF4B60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2024г план по программе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7904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2025г</w:t>
            </w:r>
          </w:p>
          <w:p w:rsidR="00BF4B60" w:rsidRPr="006E44BE" w:rsidRDefault="00BF4B60" w:rsidP="007904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 xml:space="preserve">План </w:t>
            </w:r>
          </w:p>
          <w:p w:rsidR="00BF4B60" w:rsidRPr="006E44BE" w:rsidRDefault="00BF4B60" w:rsidP="007904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По программе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7904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2026г</w:t>
            </w:r>
          </w:p>
          <w:p w:rsidR="00BF4B60" w:rsidRPr="006E44BE" w:rsidRDefault="00BF4B60" w:rsidP="007904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План по программе</w:t>
            </w:r>
          </w:p>
        </w:tc>
      </w:tr>
      <w:tr w:rsidR="00BF4B60" w:rsidRPr="006E44BE" w:rsidTr="00BF4B60">
        <w:trPr>
          <w:tblCellSpacing w:w="5" w:type="nil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Подпрограмма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«РАЗВИТИЕ ТУРИЗМА»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Всего по программе (подпрограмме):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157,8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189,0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1015,13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0C41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1139,395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21BA5" w:rsidP="000C41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E554C4" w:rsidP="000C41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1450,8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950,8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55D73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950,8</w:t>
            </w:r>
            <w:r w:rsidR="00721BA5" w:rsidRPr="006E44BE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</w:tr>
      <w:tr w:rsidR="00BF4B60" w:rsidRPr="006E44BE" w:rsidTr="00BF4B60">
        <w:trPr>
          <w:trHeight w:val="237"/>
          <w:tblCellSpacing w:w="5" w:type="nil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BF4B60" w:rsidRPr="006E44BE" w:rsidTr="00BF4B60">
        <w:trPr>
          <w:trHeight w:val="73"/>
          <w:tblCellSpacing w:w="5" w:type="nil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31,2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875,13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0C41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925,58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E554C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1058,0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558,0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55D73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558</w:t>
            </w:r>
            <w:r w:rsidR="00721BA5" w:rsidRPr="006E44BE">
              <w:rPr>
                <w:rFonts w:ascii="Times New Roman" w:eastAsia="Calibri" w:hAnsi="Times New Roman"/>
                <w:sz w:val="20"/>
                <w:szCs w:val="20"/>
              </w:rPr>
              <w:t>,0</w:t>
            </w:r>
          </w:p>
        </w:tc>
      </w:tr>
      <w:tr w:rsidR="00BF4B60" w:rsidRPr="006E44BE" w:rsidTr="00BF4B60">
        <w:trPr>
          <w:tblCellSpacing w:w="5" w:type="nil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157,8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392B8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163,815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21BA5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E554C4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392,8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E44BE">
              <w:rPr>
                <w:rFonts w:ascii="Times New Roman" w:eastAsia="Calibri" w:hAnsi="Times New Roman"/>
                <w:sz w:val="20"/>
                <w:szCs w:val="20"/>
              </w:rPr>
              <w:t>392,8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55D73" w:rsidP="00755D7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392,8</w:t>
            </w:r>
            <w:r w:rsidR="00721BA5" w:rsidRPr="006E44BE">
              <w:rPr>
                <w:rFonts w:ascii="Times New Roman" w:eastAsia="Calibri" w:hAnsi="Times New Roman"/>
                <w:sz w:val="20"/>
                <w:szCs w:val="20"/>
              </w:rPr>
              <w:t>,</w:t>
            </w:r>
          </w:p>
        </w:tc>
      </w:tr>
      <w:tr w:rsidR="00BF4B60" w:rsidRPr="00FA51A8" w:rsidTr="00BF4B60">
        <w:trPr>
          <w:tblCellSpacing w:w="5" w:type="nil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A51A8">
            <w:pPr>
              <w:pStyle w:val="ConsPlusNormal"/>
              <w:ind w:firstLine="54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right="-25" w:hanging="75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4BE">
              <w:rPr>
                <w:rFonts w:ascii="Times New Roman" w:hAnsi="Times New Roman"/>
                <w:sz w:val="20"/>
                <w:szCs w:val="20"/>
              </w:rPr>
              <w:t>50,0</w:t>
            </w:r>
          </w:p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721BA5" w:rsidP="00392B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392B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Pr="006E44BE" w:rsidRDefault="00BF4B60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60" w:rsidRDefault="00721BA5" w:rsidP="00F656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4BE">
              <w:rPr>
                <w:rFonts w:ascii="Times New Roman" w:hAnsi="Times New Roman" w:cs="Times New Roman"/>
              </w:rPr>
              <w:t>0</w:t>
            </w:r>
          </w:p>
        </w:tc>
      </w:tr>
    </w:tbl>
    <w:p w:rsidR="001D503A" w:rsidRDefault="001D503A" w:rsidP="001D503A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p w:rsidR="001D503A" w:rsidRDefault="001D503A" w:rsidP="001D503A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</w:p>
    <w:sectPr w:rsidR="001D503A" w:rsidSect="004C0CCE">
      <w:headerReference w:type="default" r:id="rId10"/>
      <w:pgSz w:w="16838" w:h="11906" w:orient="landscape"/>
      <w:pgMar w:top="426" w:right="1134" w:bottom="851" w:left="1134" w:header="70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292" w:rsidRDefault="005E6292" w:rsidP="0084752C">
      <w:pPr>
        <w:spacing w:after="0" w:line="240" w:lineRule="auto"/>
      </w:pPr>
      <w:r>
        <w:separator/>
      </w:r>
    </w:p>
  </w:endnote>
  <w:endnote w:type="continuationSeparator" w:id="0">
    <w:p w:rsidR="005E6292" w:rsidRDefault="005E6292" w:rsidP="00847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257"/>
      <w:docPartObj>
        <w:docPartGallery w:val="Page Numbers (Bottom of Page)"/>
        <w:docPartUnique/>
      </w:docPartObj>
    </w:sdtPr>
    <w:sdtContent>
      <w:p w:rsidR="000205F0" w:rsidRDefault="00D538D1">
        <w:pPr>
          <w:pStyle w:val="af2"/>
          <w:jc w:val="right"/>
        </w:pPr>
        <w:fldSimple w:instr=" PAGE   \* MERGEFORMAT ">
          <w:r w:rsidR="00094BDB">
            <w:rPr>
              <w:noProof/>
            </w:rPr>
            <w:t>4</w:t>
          </w:r>
        </w:fldSimple>
      </w:p>
    </w:sdtContent>
  </w:sdt>
  <w:p w:rsidR="000205F0" w:rsidRDefault="000205F0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292" w:rsidRDefault="005E6292" w:rsidP="0084752C">
      <w:pPr>
        <w:spacing w:after="0" w:line="240" w:lineRule="auto"/>
      </w:pPr>
      <w:r>
        <w:separator/>
      </w:r>
    </w:p>
  </w:footnote>
  <w:footnote w:type="continuationSeparator" w:id="0">
    <w:p w:rsidR="005E6292" w:rsidRDefault="005E6292" w:rsidP="00847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5F0" w:rsidRDefault="000205F0">
    <w:pPr>
      <w:pStyle w:val="af"/>
    </w:pPr>
  </w:p>
  <w:p w:rsidR="000205F0" w:rsidRDefault="000205F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5F0" w:rsidRDefault="000205F0">
    <w:pPr>
      <w:pStyle w:val="af"/>
    </w:pPr>
  </w:p>
  <w:p w:rsidR="000205F0" w:rsidRDefault="000205F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01E1846"/>
    <w:name w:val="WW8Num2"/>
    <w:lvl w:ilvl="0">
      <w:start w:val="1"/>
      <w:numFmt w:val="decimal"/>
      <w:lvlText w:val="%1."/>
      <w:lvlJc w:val="left"/>
      <w:pPr>
        <w:tabs>
          <w:tab w:val="num" w:pos="-114"/>
        </w:tabs>
        <w:ind w:left="1326" w:hanging="900"/>
      </w:pPr>
      <w:rPr>
        <w:b w:val="0"/>
      </w:r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03"/>
    <w:multiLevelType w:val="singleLevel"/>
    <w:tmpl w:val="00000003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Antique Olive" w:hAnsi="Antique Olive" w:cs="Antique Olive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58564C0"/>
    <w:multiLevelType w:val="hybridMultilevel"/>
    <w:tmpl w:val="EEBC58B2"/>
    <w:lvl w:ilvl="0" w:tplc="0419000F">
      <w:start w:val="1"/>
      <w:numFmt w:val="decimal"/>
      <w:lvlText w:val="%1."/>
      <w:lvlJc w:val="left"/>
      <w:pPr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0CB47C34"/>
    <w:multiLevelType w:val="hybridMultilevel"/>
    <w:tmpl w:val="67A21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0114F"/>
    <w:multiLevelType w:val="hybridMultilevel"/>
    <w:tmpl w:val="EA402250"/>
    <w:lvl w:ilvl="0" w:tplc="8EBA0570">
      <w:start w:val="2019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6184AE8"/>
    <w:multiLevelType w:val="hybridMultilevel"/>
    <w:tmpl w:val="F27AC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3B186E"/>
    <w:multiLevelType w:val="hybridMultilevel"/>
    <w:tmpl w:val="C77C9C9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E0EAE"/>
    <w:multiLevelType w:val="hybridMultilevel"/>
    <w:tmpl w:val="B540D59C"/>
    <w:lvl w:ilvl="0" w:tplc="0419000F">
      <w:start w:val="1"/>
      <w:numFmt w:val="decimal"/>
      <w:lvlText w:val="%1."/>
      <w:lvlJc w:val="left"/>
      <w:pPr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0">
    <w:nsid w:val="24EA4F07"/>
    <w:multiLevelType w:val="hybridMultilevel"/>
    <w:tmpl w:val="F522E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B4354C"/>
    <w:multiLevelType w:val="hybridMultilevel"/>
    <w:tmpl w:val="C30AD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421BD"/>
    <w:multiLevelType w:val="multilevel"/>
    <w:tmpl w:val="2FB225C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3">
    <w:nsid w:val="382404F9"/>
    <w:multiLevelType w:val="hybridMultilevel"/>
    <w:tmpl w:val="9F14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954F45"/>
    <w:multiLevelType w:val="hybridMultilevel"/>
    <w:tmpl w:val="0F2C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B5C02"/>
    <w:multiLevelType w:val="multilevel"/>
    <w:tmpl w:val="3FDC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600B6231"/>
    <w:multiLevelType w:val="hybridMultilevel"/>
    <w:tmpl w:val="695E9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44631B"/>
    <w:multiLevelType w:val="hybridMultilevel"/>
    <w:tmpl w:val="791A6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61E9E"/>
    <w:multiLevelType w:val="hybridMultilevel"/>
    <w:tmpl w:val="CE44A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93F8A"/>
    <w:multiLevelType w:val="hybridMultilevel"/>
    <w:tmpl w:val="91947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4B4059"/>
    <w:multiLevelType w:val="hybridMultilevel"/>
    <w:tmpl w:val="CE44A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F808C0"/>
    <w:multiLevelType w:val="multilevel"/>
    <w:tmpl w:val="6E8A19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2">
    <w:nsid w:val="78CC0E24"/>
    <w:multiLevelType w:val="hybridMultilevel"/>
    <w:tmpl w:val="48600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843CA"/>
    <w:multiLevelType w:val="hybridMultilevel"/>
    <w:tmpl w:val="E05E0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892541"/>
    <w:multiLevelType w:val="hybridMultilevel"/>
    <w:tmpl w:val="F452B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0"/>
  </w:num>
  <w:num w:numId="6">
    <w:abstractNumId w:val="6"/>
  </w:num>
  <w:num w:numId="7">
    <w:abstractNumId w:val="18"/>
  </w:num>
  <w:num w:numId="8">
    <w:abstractNumId w:val="21"/>
  </w:num>
  <w:num w:numId="9">
    <w:abstractNumId w:val="15"/>
  </w:num>
  <w:num w:numId="10">
    <w:abstractNumId w:val="5"/>
  </w:num>
  <w:num w:numId="11">
    <w:abstractNumId w:val="17"/>
  </w:num>
  <w:num w:numId="12">
    <w:abstractNumId w:val="22"/>
  </w:num>
  <w:num w:numId="13">
    <w:abstractNumId w:val="8"/>
  </w:num>
  <w:num w:numId="14">
    <w:abstractNumId w:val="4"/>
  </w:num>
  <w:num w:numId="15">
    <w:abstractNumId w:val="10"/>
  </w:num>
  <w:num w:numId="16">
    <w:abstractNumId w:val="13"/>
  </w:num>
  <w:num w:numId="17">
    <w:abstractNumId w:val="16"/>
  </w:num>
  <w:num w:numId="18">
    <w:abstractNumId w:val="19"/>
  </w:num>
  <w:num w:numId="19">
    <w:abstractNumId w:val="9"/>
  </w:num>
  <w:num w:numId="20">
    <w:abstractNumId w:val="14"/>
  </w:num>
  <w:num w:numId="21">
    <w:abstractNumId w:val="11"/>
  </w:num>
  <w:num w:numId="22">
    <w:abstractNumId w:val="7"/>
  </w:num>
  <w:num w:numId="23">
    <w:abstractNumId w:val="23"/>
  </w:num>
  <w:num w:numId="24">
    <w:abstractNumId w:val="24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CD5"/>
    <w:rsid w:val="000005AC"/>
    <w:rsid w:val="000005ED"/>
    <w:rsid w:val="00001852"/>
    <w:rsid w:val="00001C12"/>
    <w:rsid w:val="000029BF"/>
    <w:rsid w:val="00003748"/>
    <w:rsid w:val="00004599"/>
    <w:rsid w:val="000048A2"/>
    <w:rsid w:val="000058E3"/>
    <w:rsid w:val="00006395"/>
    <w:rsid w:val="00007C4C"/>
    <w:rsid w:val="00011AFD"/>
    <w:rsid w:val="00011B42"/>
    <w:rsid w:val="00012AD3"/>
    <w:rsid w:val="00012D5A"/>
    <w:rsid w:val="00013F6A"/>
    <w:rsid w:val="00016024"/>
    <w:rsid w:val="00016428"/>
    <w:rsid w:val="00016F54"/>
    <w:rsid w:val="00017205"/>
    <w:rsid w:val="0001793C"/>
    <w:rsid w:val="000205F0"/>
    <w:rsid w:val="000220AF"/>
    <w:rsid w:val="000221EB"/>
    <w:rsid w:val="000226AA"/>
    <w:rsid w:val="0002316A"/>
    <w:rsid w:val="0002332E"/>
    <w:rsid w:val="00023354"/>
    <w:rsid w:val="00023D17"/>
    <w:rsid w:val="00023EE4"/>
    <w:rsid w:val="00023EF0"/>
    <w:rsid w:val="0002415E"/>
    <w:rsid w:val="0002441B"/>
    <w:rsid w:val="00024D03"/>
    <w:rsid w:val="00026958"/>
    <w:rsid w:val="00030298"/>
    <w:rsid w:val="00030914"/>
    <w:rsid w:val="00030F0E"/>
    <w:rsid w:val="00032105"/>
    <w:rsid w:val="0003238D"/>
    <w:rsid w:val="000323AE"/>
    <w:rsid w:val="0003250D"/>
    <w:rsid w:val="00032BBE"/>
    <w:rsid w:val="00032E74"/>
    <w:rsid w:val="000334DD"/>
    <w:rsid w:val="00033BB4"/>
    <w:rsid w:val="00033C97"/>
    <w:rsid w:val="00033E57"/>
    <w:rsid w:val="0003548E"/>
    <w:rsid w:val="000354A1"/>
    <w:rsid w:val="00036AFB"/>
    <w:rsid w:val="000400FC"/>
    <w:rsid w:val="000412E5"/>
    <w:rsid w:val="00041520"/>
    <w:rsid w:val="00042B21"/>
    <w:rsid w:val="000434CD"/>
    <w:rsid w:val="00043980"/>
    <w:rsid w:val="00043DE0"/>
    <w:rsid w:val="00046611"/>
    <w:rsid w:val="00050802"/>
    <w:rsid w:val="000512FE"/>
    <w:rsid w:val="00051846"/>
    <w:rsid w:val="0005185F"/>
    <w:rsid w:val="00051F78"/>
    <w:rsid w:val="000520B6"/>
    <w:rsid w:val="000548C8"/>
    <w:rsid w:val="0005501B"/>
    <w:rsid w:val="00060F2C"/>
    <w:rsid w:val="00061613"/>
    <w:rsid w:val="00062739"/>
    <w:rsid w:val="00062EAC"/>
    <w:rsid w:val="0006428A"/>
    <w:rsid w:val="000644C0"/>
    <w:rsid w:val="00064E79"/>
    <w:rsid w:val="000651CB"/>
    <w:rsid w:val="000658C0"/>
    <w:rsid w:val="00066221"/>
    <w:rsid w:val="00067058"/>
    <w:rsid w:val="000675DE"/>
    <w:rsid w:val="00070793"/>
    <w:rsid w:val="000709BC"/>
    <w:rsid w:val="00071F42"/>
    <w:rsid w:val="000733F3"/>
    <w:rsid w:val="00073689"/>
    <w:rsid w:val="000754AB"/>
    <w:rsid w:val="00076112"/>
    <w:rsid w:val="0007614A"/>
    <w:rsid w:val="00076A81"/>
    <w:rsid w:val="00076DA9"/>
    <w:rsid w:val="000776B9"/>
    <w:rsid w:val="00077C2F"/>
    <w:rsid w:val="00080068"/>
    <w:rsid w:val="00080D61"/>
    <w:rsid w:val="0008179A"/>
    <w:rsid w:val="000818CE"/>
    <w:rsid w:val="00081C3E"/>
    <w:rsid w:val="0008277E"/>
    <w:rsid w:val="000839D2"/>
    <w:rsid w:val="00086545"/>
    <w:rsid w:val="00090366"/>
    <w:rsid w:val="00090B55"/>
    <w:rsid w:val="000911F9"/>
    <w:rsid w:val="00091D71"/>
    <w:rsid w:val="00094459"/>
    <w:rsid w:val="00094640"/>
    <w:rsid w:val="00094BDB"/>
    <w:rsid w:val="00096CF8"/>
    <w:rsid w:val="00097287"/>
    <w:rsid w:val="0009734A"/>
    <w:rsid w:val="000975DF"/>
    <w:rsid w:val="00097A4B"/>
    <w:rsid w:val="00097E59"/>
    <w:rsid w:val="000A0A85"/>
    <w:rsid w:val="000A1BE1"/>
    <w:rsid w:val="000A1D40"/>
    <w:rsid w:val="000A1D53"/>
    <w:rsid w:val="000A3B99"/>
    <w:rsid w:val="000A4104"/>
    <w:rsid w:val="000A64D3"/>
    <w:rsid w:val="000A718B"/>
    <w:rsid w:val="000A784C"/>
    <w:rsid w:val="000A7A85"/>
    <w:rsid w:val="000B19CF"/>
    <w:rsid w:val="000B4140"/>
    <w:rsid w:val="000B4430"/>
    <w:rsid w:val="000B4440"/>
    <w:rsid w:val="000B668A"/>
    <w:rsid w:val="000B6D8C"/>
    <w:rsid w:val="000B7787"/>
    <w:rsid w:val="000B79CD"/>
    <w:rsid w:val="000C0C35"/>
    <w:rsid w:val="000C1F5A"/>
    <w:rsid w:val="000C3EB1"/>
    <w:rsid w:val="000C4162"/>
    <w:rsid w:val="000C4393"/>
    <w:rsid w:val="000C47B5"/>
    <w:rsid w:val="000C49DD"/>
    <w:rsid w:val="000C562E"/>
    <w:rsid w:val="000C59F4"/>
    <w:rsid w:val="000C5EC9"/>
    <w:rsid w:val="000C612B"/>
    <w:rsid w:val="000C6B06"/>
    <w:rsid w:val="000C6B70"/>
    <w:rsid w:val="000D0235"/>
    <w:rsid w:val="000D02D4"/>
    <w:rsid w:val="000D158F"/>
    <w:rsid w:val="000D1749"/>
    <w:rsid w:val="000D1E18"/>
    <w:rsid w:val="000D213C"/>
    <w:rsid w:val="000D41FE"/>
    <w:rsid w:val="000D4F7C"/>
    <w:rsid w:val="000D6074"/>
    <w:rsid w:val="000D7822"/>
    <w:rsid w:val="000D79C0"/>
    <w:rsid w:val="000D7D80"/>
    <w:rsid w:val="000D7ED9"/>
    <w:rsid w:val="000E01FE"/>
    <w:rsid w:val="000E08E3"/>
    <w:rsid w:val="000E1283"/>
    <w:rsid w:val="000E13D2"/>
    <w:rsid w:val="000E1499"/>
    <w:rsid w:val="000E3E59"/>
    <w:rsid w:val="000E42F7"/>
    <w:rsid w:val="000E44B7"/>
    <w:rsid w:val="000E7828"/>
    <w:rsid w:val="000F0D80"/>
    <w:rsid w:val="000F0EFF"/>
    <w:rsid w:val="000F2D4C"/>
    <w:rsid w:val="000F3E73"/>
    <w:rsid w:val="000F445F"/>
    <w:rsid w:val="000F5F52"/>
    <w:rsid w:val="000F6401"/>
    <w:rsid w:val="000F7C8C"/>
    <w:rsid w:val="0010132D"/>
    <w:rsid w:val="001013FA"/>
    <w:rsid w:val="0010238F"/>
    <w:rsid w:val="001023DC"/>
    <w:rsid w:val="00105FBA"/>
    <w:rsid w:val="00110497"/>
    <w:rsid w:val="00111E78"/>
    <w:rsid w:val="00112BA0"/>
    <w:rsid w:val="00112C3D"/>
    <w:rsid w:val="0011688E"/>
    <w:rsid w:val="0011701A"/>
    <w:rsid w:val="001176E6"/>
    <w:rsid w:val="00121355"/>
    <w:rsid w:val="00123ED4"/>
    <w:rsid w:val="001258AC"/>
    <w:rsid w:val="001258BC"/>
    <w:rsid w:val="001259D0"/>
    <w:rsid w:val="00127431"/>
    <w:rsid w:val="00130B87"/>
    <w:rsid w:val="0013232D"/>
    <w:rsid w:val="001336F1"/>
    <w:rsid w:val="001337F8"/>
    <w:rsid w:val="0013386B"/>
    <w:rsid w:val="0013420E"/>
    <w:rsid w:val="0013489A"/>
    <w:rsid w:val="0013499A"/>
    <w:rsid w:val="001359BF"/>
    <w:rsid w:val="001366C5"/>
    <w:rsid w:val="001369CB"/>
    <w:rsid w:val="001376CA"/>
    <w:rsid w:val="001400E2"/>
    <w:rsid w:val="001410C7"/>
    <w:rsid w:val="001410FC"/>
    <w:rsid w:val="001427F1"/>
    <w:rsid w:val="0014399F"/>
    <w:rsid w:val="00144461"/>
    <w:rsid w:val="001462F2"/>
    <w:rsid w:val="001468EA"/>
    <w:rsid w:val="0014695F"/>
    <w:rsid w:val="00146CAA"/>
    <w:rsid w:val="00146DAC"/>
    <w:rsid w:val="00152885"/>
    <w:rsid w:val="00152D99"/>
    <w:rsid w:val="00153EF7"/>
    <w:rsid w:val="00154CE4"/>
    <w:rsid w:val="00154E66"/>
    <w:rsid w:val="00155A3A"/>
    <w:rsid w:val="00155B67"/>
    <w:rsid w:val="00156C17"/>
    <w:rsid w:val="0015773A"/>
    <w:rsid w:val="00157B87"/>
    <w:rsid w:val="00157D3B"/>
    <w:rsid w:val="00160855"/>
    <w:rsid w:val="001608A1"/>
    <w:rsid w:val="00161E3F"/>
    <w:rsid w:val="001640F2"/>
    <w:rsid w:val="00164C98"/>
    <w:rsid w:val="001661C6"/>
    <w:rsid w:val="0016751E"/>
    <w:rsid w:val="00167704"/>
    <w:rsid w:val="001704ED"/>
    <w:rsid w:val="001719C3"/>
    <w:rsid w:val="00171B10"/>
    <w:rsid w:val="00172C7B"/>
    <w:rsid w:val="00173AA4"/>
    <w:rsid w:val="00173C35"/>
    <w:rsid w:val="001741EF"/>
    <w:rsid w:val="0017561C"/>
    <w:rsid w:val="00175D0C"/>
    <w:rsid w:val="001765F8"/>
    <w:rsid w:val="001770BB"/>
    <w:rsid w:val="001779A7"/>
    <w:rsid w:val="001816B6"/>
    <w:rsid w:val="001826B3"/>
    <w:rsid w:val="00182C63"/>
    <w:rsid w:val="001842D7"/>
    <w:rsid w:val="001844B7"/>
    <w:rsid w:val="00184CEE"/>
    <w:rsid w:val="00185EEA"/>
    <w:rsid w:val="001860D6"/>
    <w:rsid w:val="00186604"/>
    <w:rsid w:val="00186CE5"/>
    <w:rsid w:val="00187F3A"/>
    <w:rsid w:val="0019127A"/>
    <w:rsid w:val="00192655"/>
    <w:rsid w:val="00192F14"/>
    <w:rsid w:val="001967F4"/>
    <w:rsid w:val="00196977"/>
    <w:rsid w:val="0019700F"/>
    <w:rsid w:val="00197210"/>
    <w:rsid w:val="001A0980"/>
    <w:rsid w:val="001A405C"/>
    <w:rsid w:val="001A6CE7"/>
    <w:rsid w:val="001A6E0D"/>
    <w:rsid w:val="001A798E"/>
    <w:rsid w:val="001B0F28"/>
    <w:rsid w:val="001B2901"/>
    <w:rsid w:val="001B2F10"/>
    <w:rsid w:val="001B31B5"/>
    <w:rsid w:val="001B351D"/>
    <w:rsid w:val="001B3ECA"/>
    <w:rsid w:val="001B3FB6"/>
    <w:rsid w:val="001B4781"/>
    <w:rsid w:val="001B584F"/>
    <w:rsid w:val="001B632B"/>
    <w:rsid w:val="001B638D"/>
    <w:rsid w:val="001B7830"/>
    <w:rsid w:val="001B7BF8"/>
    <w:rsid w:val="001C0C18"/>
    <w:rsid w:val="001C1073"/>
    <w:rsid w:val="001C224B"/>
    <w:rsid w:val="001C2B0E"/>
    <w:rsid w:val="001C3425"/>
    <w:rsid w:val="001C3F2D"/>
    <w:rsid w:val="001C6E28"/>
    <w:rsid w:val="001C7EA2"/>
    <w:rsid w:val="001D19AE"/>
    <w:rsid w:val="001D3635"/>
    <w:rsid w:val="001D41F3"/>
    <w:rsid w:val="001D503A"/>
    <w:rsid w:val="001D523D"/>
    <w:rsid w:val="001D552A"/>
    <w:rsid w:val="001D643B"/>
    <w:rsid w:val="001D740A"/>
    <w:rsid w:val="001E06DC"/>
    <w:rsid w:val="001E10BA"/>
    <w:rsid w:val="001E1B73"/>
    <w:rsid w:val="001E3FF6"/>
    <w:rsid w:val="001E41CA"/>
    <w:rsid w:val="001E4F0E"/>
    <w:rsid w:val="001E58E8"/>
    <w:rsid w:val="001E5CA2"/>
    <w:rsid w:val="001E67AE"/>
    <w:rsid w:val="001F0E84"/>
    <w:rsid w:val="001F223D"/>
    <w:rsid w:val="001F2456"/>
    <w:rsid w:val="001F254E"/>
    <w:rsid w:val="001F4E2E"/>
    <w:rsid w:val="001F5ED1"/>
    <w:rsid w:val="001F7E31"/>
    <w:rsid w:val="00200198"/>
    <w:rsid w:val="002007EC"/>
    <w:rsid w:val="00201320"/>
    <w:rsid w:val="00201657"/>
    <w:rsid w:val="00201964"/>
    <w:rsid w:val="00203169"/>
    <w:rsid w:val="00205D9E"/>
    <w:rsid w:val="002076D0"/>
    <w:rsid w:val="00207CD7"/>
    <w:rsid w:val="00211634"/>
    <w:rsid w:val="00212298"/>
    <w:rsid w:val="002122FA"/>
    <w:rsid w:val="00213FD6"/>
    <w:rsid w:val="00214111"/>
    <w:rsid w:val="00215A5E"/>
    <w:rsid w:val="00217172"/>
    <w:rsid w:val="0021760F"/>
    <w:rsid w:val="00220261"/>
    <w:rsid w:val="00220A86"/>
    <w:rsid w:val="002217C4"/>
    <w:rsid w:val="00221C99"/>
    <w:rsid w:val="00221F62"/>
    <w:rsid w:val="0022219B"/>
    <w:rsid w:val="00222988"/>
    <w:rsid w:val="00223586"/>
    <w:rsid w:val="00225203"/>
    <w:rsid w:val="0022559B"/>
    <w:rsid w:val="002264DB"/>
    <w:rsid w:val="0022696E"/>
    <w:rsid w:val="00226C65"/>
    <w:rsid w:val="0022762A"/>
    <w:rsid w:val="00227B0A"/>
    <w:rsid w:val="00227F7D"/>
    <w:rsid w:val="002304E1"/>
    <w:rsid w:val="00230FF7"/>
    <w:rsid w:val="00231E28"/>
    <w:rsid w:val="00232CA0"/>
    <w:rsid w:val="00233415"/>
    <w:rsid w:val="00233A42"/>
    <w:rsid w:val="0023434D"/>
    <w:rsid w:val="00235B37"/>
    <w:rsid w:val="00236912"/>
    <w:rsid w:val="00236DEB"/>
    <w:rsid w:val="00237361"/>
    <w:rsid w:val="00237FEB"/>
    <w:rsid w:val="00240DBF"/>
    <w:rsid w:val="002410BA"/>
    <w:rsid w:val="0024127E"/>
    <w:rsid w:val="00241302"/>
    <w:rsid w:val="00241F56"/>
    <w:rsid w:val="0024284D"/>
    <w:rsid w:val="002428BD"/>
    <w:rsid w:val="00242B0B"/>
    <w:rsid w:val="00243936"/>
    <w:rsid w:val="0024429B"/>
    <w:rsid w:val="002444A5"/>
    <w:rsid w:val="00244965"/>
    <w:rsid w:val="00245217"/>
    <w:rsid w:val="00245B1F"/>
    <w:rsid w:val="00245C8C"/>
    <w:rsid w:val="00245FEC"/>
    <w:rsid w:val="0025000A"/>
    <w:rsid w:val="0025064B"/>
    <w:rsid w:val="00251E2B"/>
    <w:rsid w:val="0025312F"/>
    <w:rsid w:val="0025323C"/>
    <w:rsid w:val="0025381C"/>
    <w:rsid w:val="002538E9"/>
    <w:rsid w:val="00255B60"/>
    <w:rsid w:val="00255FEB"/>
    <w:rsid w:val="00260157"/>
    <w:rsid w:val="002604CC"/>
    <w:rsid w:val="0026184D"/>
    <w:rsid w:val="0026210E"/>
    <w:rsid w:val="0026284F"/>
    <w:rsid w:val="002633CF"/>
    <w:rsid w:val="00263938"/>
    <w:rsid w:val="002646A8"/>
    <w:rsid w:val="00266380"/>
    <w:rsid w:val="00266452"/>
    <w:rsid w:val="002675AC"/>
    <w:rsid w:val="0026774E"/>
    <w:rsid w:val="00270D7D"/>
    <w:rsid w:val="00271743"/>
    <w:rsid w:val="00271FAD"/>
    <w:rsid w:val="00273534"/>
    <w:rsid w:val="00273922"/>
    <w:rsid w:val="00273C57"/>
    <w:rsid w:val="00275CC1"/>
    <w:rsid w:val="00276D32"/>
    <w:rsid w:val="00276E38"/>
    <w:rsid w:val="00280487"/>
    <w:rsid w:val="00282AAA"/>
    <w:rsid w:val="00283D28"/>
    <w:rsid w:val="00285960"/>
    <w:rsid w:val="002861A5"/>
    <w:rsid w:val="00287D11"/>
    <w:rsid w:val="00290FFC"/>
    <w:rsid w:val="002913AC"/>
    <w:rsid w:val="002938CA"/>
    <w:rsid w:val="00294E4A"/>
    <w:rsid w:val="00295336"/>
    <w:rsid w:val="00296025"/>
    <w:rsid w:val="00296B07"/>
    <w:rsid w:val="00296CEF"/>
    <w:rsid w:val="002A0B75"/>
    <w:rsid w:val="002A11C3"/>
    <w:rsid w:val="002A3AA5"/>
    <w:rsid w:val="002A41B1"/>
    <w:rsid w:val="002A507F"/>
    <w:rsid w:val="002A5981"/>
    <w:rsid w:val="002A5EC6"/>
    <w:rsid w:val="002A624A"/>
    <w:rsid w:val="002B1AFB"/>
    <w:rsid w:val="002B2D1B"/>
    <w:rsid w:val="002B45D3"/>
    <w:rsid w:val="002B507B"/>
    <w:rsid w:val="002B5E69"/>
    <w:rsid w:val="002B695D"/>
    <w:rsid w:val="002B69C1"/>
    <w:rsid w:val="002C0B51"/>
    <w:rsid w:val="002C102D"/>
    <w:rsid w:val="002C129B"/>
    <w:rsid w:val="002C15EB"/>
    <w:rsid w:val="002C1617"/>
    <w:rsid w:val="002C2386"/>
    <w:rsid w:val="002C2868"/>
    <w:rsid w:val="002C2E5E"/>
    <w:rsid w:val="002C36A4"/>
    <w:rsid w:val="002C5920"/>
    <w:rsid w:val="002C658F"/>
    <w:rsid w:val="002C6A14"/>
    <w:rsid w:val="002C74E2"/>
    <w:rsid w:val="002D060F"/>
    <w:rsid w:val="002D1620"/>
    <w:rsid w:val="002D19CE"/>
    <w:rsid w:val="002D310B"/>
    <w:rsid w:val="002D3780"/>
    <w:rsid w:val="002D3928"/>
    <w:rsid w:val="002D3D3C"/>
    <w:rsid w:val="002D45B9"/>
    <w:rsid w:val="002D5AAF"/>
    <w:rsid w:val="002D6657"/>
    <w:rsid w:val="002D722A"/>
    <w:rsid w:val="002D7DCF"/>
    <w:rsid w:val="002E0693"/>
    <w:rsid w:val="002E5818"/>
    <w:rsid w:val="002E64F0"/>
    <w:rsid w:val="002E6737"/>
    <w:rsid w:val="002E6C50"/>
    <w:rsid w:val="002E7600"/>
    <w:rsid w:val="002E778A"/>
    <w:rsid w:val="002F0C58"/>
    <w:rsid w:val="002F189B"/>
    <w:rsid w:val="002F19CC"/>
    <w:rsid w:val="002F1A69"/>
    <w:rsid w:val="002F2EFF"/>
    <w:rsid w:val="002F3D11"/>
    <w:rsid w:val="002F4264"/>
    <w:rsid w:val="002F55FA"/>
    <w:rsid w:val="002F7115"/>
    <w:rsid w:val="002F7135"/>
    <w:rsid w:val="002F76F5"/>
    <w:rsid w:val="002F78CF"/>
    <w:rsid w:val="00301020"/>
    <w:rsid w:val="00301377"/>
    <w:rsid w:val="00301500"/>
    <w:rsid w:val="00302C36"/>
    <w:rsid w:val="003038E0"/>
    <w:rsid w:val="003042B8"/>
    <w:rsid w:val="0030451A"/>
    <w:rsid w:val="00304ABD"/>
    <w:rsid w:val="00305188"/>
    <w:rsid w:val="0030591C"/>
    <w:rsid w:val="00305E5D"/>
    <w:rsid w:val="00306B20"/>
    <w:rsid w:val="00307367"/>
    <w:rsid w:val="003075EF"/>
    <w:rsid w:val="0031005F"/>
    <w:rsid w:val="003103AE"/>
    <w:rsid w:val="00310586"/>
    <w:rsid w:val="003111D2"/>
    <w:rsid w:val="00311AFD"/>
    <w:rsid w:val="00312F74"/>
    <w:rsid w:val="00312FC1"/>
    <w:rsid w:val="00313E29"/>
    <w:rsid w:val="003146E8"/>
    <w:rsid w:val="0031496D"/>
    <w:rsid w:val="00315778"/>
    <w:rsid w:val="00315FAB"/>
    <w:rsid w:val="0031746C"/>
    <w:rsid w:val="0032086C"/>
    <w:rsid w:val="0032243D"/>
    <w:rsid w:val="00322484"/>
    <w:rsid w:val="0032262A"/>
    <w:rsid w:val="003237D3"/>
    <w:rsid w:val="00326089"/>
    <w:rsid w:val="00327B78"/>
    <w:rsid w:val="00327BA5"/>
    <w:rsid w:val="003303D4"/>
    <w:rsid w:val="003308A5"/>
    <w:rsid w:val="003312D1"/>
    <w:rsid w:val="0033240E"/>
    <w:rsid w:val="0033261B"/>
    <w:rsid w:val="00333056"/>
    <w:rsid w:val="003348ED"/>
    <w:rsid w:val="0033516C"/>
    <w:rsid w:val="00336E21"/>
    <w:rsid w:val="003370BD"/>
    <w:rsid w:val="003414C9"/>
    <w:rsid w:val="00342C8F"/>
    <w:rsid w:val="00343DDF"/>
    <w:rsid w:val="00345212"/>
    <w:rsid w:val="003467D0"/>
    <w:rsid w:val="00347BCE"/>
    <w:rsid w:val="00350E3C"/>
    <w:rsid w:val="00350F8E"/>
    <w:rsid w:val="00351411"/>
    <w:rsid w:val="003539E7"/>
    <w:rsid w:val="00353ED3"/>
    <w:rsid w:val="00354052"/>
    <w:rsid w:val="00354282"/>
    <w:rsid w:val="0035497E"/>
    <w:rsid w:val="00354C4D"/>
    <w:rsid w:val="003562E8"/>
    <w:rsid w:val="00356521"/>
    <w:rsid w:val="00362966"/>
    <w:rsid w:val="00363375"/>
    <w:rsid w:val="00363DC0"/>
    <w:rsid w:val="0036421A"/>
    <w:rsid w:val="00364617"/>
    <w:rsid w:val="003652B9"/>
    <w:rsid w:val="00367A51"/>
    <w:rsid w:val="00367D7F"/>
    <w:rsid w:val="00370118"/>
    <w:rsid w:val="00372404"/>
    <w:rsid w:val="003736A7"/>
    <w:rsid w:val="003742D2"/>
    <w:rsid w:val="00374AC7"/>
    <w:rsid w:val="00374B46"/>
    <w:rsid w:val="00375301"/>
    <w:rsid w:val="00375A34"/>
    <w:rsid w:val="00376A02"/>
    <w:rsid w:val="003805EE"/>
    <w:rsid w:val="00380E5A"/>
    <w:rsid w:val="00381B30"/>
    <w:rsid w:val="00381B89"/>
    <w:rsid w:val="0038286B"/>
    <w:rsid w:val="0038296B"/>
    <w:rsid w:val="00382A43"/>
    <w:rsid w:val="00383CC4"/>
    <w:rsid w:val="00384FEC"/>
    <w:rsid w:val="003851AD"/>
    <w:rsid w:val="00385441"/>
    <w:rsid w:val="00385720"/>
    <w:rsid w:val="00387A8F"/>
    <w:rsid w:val="00387C59"/>
    <w:rsid w:val="00391298"/>
    <w:rsid w:val="00391A59"/>
    <w:rsid w:val="0039228E"/>
    <w:rsid w:val="003929BC"/>
    <w:rsid w:val="00392B88"/>
    <w:rsid w:val="00392C58"/>
    <w:rsid w:val="00392F05"/>
    <w:rsid w:val="00393141"/>
    <w:rsid w:val="0039361E"/>
    <w:rsid w:val="00393C99"/>
    <w:rsid w:val="00394878"/>
    <w:rsid w:val="00395217"/>
    <w:rsid w:val="00395F68"/>
    <w:rsid w:val="0039650B"/>
    <w:rsid w:val="00396828"/>
    <w:rsid w:val="00396F68"/>
    <w:rsid w:val="0039732C"/>
    <w:rsid w:val="003A017A"/>
    <w:rsid w:val="003A042E"/>
    <w:rsid w:val="003A2864"/>
    <w:rsid w:val="003A2A0B"/>
    <w:rsid w:val="003A3AB2"/>
    <w:rsid w:val="003A3D6C"/>
    <w:rsid w:val="003A4EF0"/>
    <w:rsid w:val="003A5527"/>
    <w:rsid w:val="003A5F47"/>
    <w:rsid w:val="003A712D"/>
    <w:rsid w:val="003A75AD"/>
    <w:rsid w:val="003A76E1"/>
    <w:rsid w:val="003B255C"/>
    <w:rsid w:val="003B4E3D"/>
    <w:rsid w:val="003B5461"/>
    <w:rsid w:val="003B7993"/>
    <w:rsid w:val="003C4910"/>
    <w:rsid w:val="003C4B94"/>
    <w:rsid w:val="003C6EB1"/>
    <w:rsid w:val="003C7646"/>
    <w:rsid w:val="003D19FF"/>
    <w:rsid w:val="003D2CA5"/>
    <w:rsid w:val="003D2F44"/>
    <w:rsid w:val="003D33C4"/>
    <w:rsid w:val="003D570A"/>
    <w:rsid w:val="003D6F4C"/>
    <w:rsid w:val="003D70E2"/>
    <w:rsid w:val="003D7583"/>
    <w:rsid w:val="003E033C"/>
    <w:rsid w:val="003E05DD"/>
    <w:rsid w:val="003E0B68"/>
    <w:rsid w:val="003E35EE"/>
    <w:rsid w:val="003E3867"/>
    <w:rsid w:val="003E6F0C"/>
    <w:rsid w:val="003E7D4E"/>
    <w:rsid w:val="003F06D8"/>
    <w:rsid w:val="003F3225"/>
    <w:rsid w:val="003F3AC6"/>
    <w:rsid w:val="003F4364"/>
    <w:rsid w:val="003F4E07"/>
    <w:rsid w:val="003F51D8"/>
    <w:rsid w:val="003F6439"/>
    <w:rsid w:val="003F76E3"/>
    <w:rsid w:val="003F7E6F"/>
    <w:rsid w:val="004001A3"/>
    <w:rsid w:val="004004F5"/>
    <w:rsid w:val="00400A2C"/>
    <w:rsid w:val="00400A4D"/>
    <w:rsid w:val="00400BE8"/>
    <w:rsid w:val="00401813"/>
    <w:rsid w:val="00401FB9"/>
    <w:rsid w:val="00402359"/>
    <w:rsid w:val="0040240B"/>
    <w:rsid w:val="00403CA5"/>
    <w:rsid w:val="00405662"/>
    <w:rsid w:val="00405AF3"/>
    <w:rsid w:val="0040633F"/>
    <w:rsid w:val="00406F6C"/>
    <w:rsid w:val="0040707E"/>
    <w:rsid w:val="00410289"/>
    <w:rsid w:val="00410764"/>
    <w:rsid w:val="004114E4"/>
    <w:rsid w:val="00412A4F"/>
    <w:rsid w:val="00412D5D"/>
    <w:rsid w:val="00413240"/>
    <w:rsid w:val="00413457"/>
    <w:rsid w:val="004143E5"/>
    <w:rsid w:val="00414991"/>
    <w:rsid w:val="00414CD7"/>
    <w:rsid w:val="0041509F"/>
    <w:rsid w:val="004150FC"/>
    <w:rsid w:val="00415BED"/>
    <w:rsid w:val="00415E29"/>
    <w:rsid w:val="004166C2"/>
    <w:rsid w:val="00416AE3"/>
    <w:rsid w:val="00417F66"/>
    <w:rsid w:val="00421935"/>
    <w:rsid w:val="00421FA4"/>
    <w:rsid w:val="004225A0"/>
    <w:rsid w:val="004227B6"/>
    <w:rsid w:val="00423817"/>
    <w:rsid w:val="00423DC4"/>
    <w:rsid w:val="00423EEA"/>
    <w:rsid w:val="00425E75"/>
    <w:rsid w:val="004265BF"/>
    <w:rsid w:val="004267EC"/>
    <w:rsid w:val="00427CF5"/>
    <w:rsid w:val="0043057D"/>
    <w:rsid w:val="004326D3"/>
    <w:rsid w:val="00432764"/>
    <w:rsid w:val="00432B80"/>
    <w:rsid w:val="004367C1"/>
    <w:rsid w:val="004404A1"/>
    <w:rsid w:val="004405AB"/>
    <w:rsid w:val="00441E65"/>
    <w:rsid w:val="004421D2"/>
    <w:rsid w:val="004424D8"/>
    <w:rsid w:val="00442BFE"/>
    <w:rsid w:val="00442D3D"/>
    <w:rsid w:val="00447E57"/>
    <w:rsid w:val="00450C0A"/>
    <w:rsid w:val="00450EC2"/>
    <w:rsid w:val="0045108B"/>
    <w:rsid w:val="00451862"/>
    <w:rsid w:val="0045296B"/>
    <w:rsid w:val="00452F10"/>
    <w:rsid w:val="004545CB"/>
    <w:rsid w:val="00454ABF"/>
    <w:rsid w:val="0045608F"/>
    <w:rsid w:val="00456692"/>
    <w:rsid w:val="00456702"/>
    <w:rsid w:val="00456B3A"/>
    <w:rsid w:val="004579E7"/>
    <w:rsid w:val="00457EF5"/>
    <w:rsid w:val="004613CB"/>
    <w:rsid w:val="0046215C"/>
    <w:rsid w:val="004628D4"/>
    <w:rsid w:val="004628EC"/>
    <w:rsid w:val="004640F0"/>
    <w:rsid w:val="00464B43"/>
    <w:rsid w:val="00465C6D"/>
    <w:rsid w:val="004669F0"/>
    <w:rsid w:val="00466AEC"/>
    <w:rsid w:val="00467AAE"/>
    <w:rsid w:val="00471676"/>
    <w:rsid w:val="004741C3"/>
    <w:rsid w:val="0047501C"/>
    <w:rsid w:val="00475817"/>
    <w:rsid w:val="00475E59"/>
    <w:rsid w:val="00476042"/>
    <w:rsid w:val="004765A5"/>
    <w:rsid w:val="004768D0"/>
    <w:rsid w:val="00477168"/>
    <w:rsid w:val="00477422"/>
    <w:rsid w:val="004775D4"/>
    <w:rsid w:val="00477C21"/>
    <w:rsid w:val="00481112"/>
    <w:rsid w:val="004815F6"/>
    <w:rsid w:val="00482D3A"/>
    <w:rsid w:val="00485B95"/>
    <w:rsid w:val="004867B0"/>
    <w:rsid w:val="0048688D"/>
    <w:rsid w:val="00486AA7"/>
    <w:rsid w:val="0048777A"/>
    <w:rsid w:val="00487AE3"/>
    <w:rsid w:val="004909D9"/>
    <w:rsid w:val="00494AA9"/>
    <w:rsid w:val="004955BE"/>
    <w:rsid w:val="00495AF2"/>
    <w:rsid w:val="0049745B"/>
    <w:rsid w:val="004A0412"/>
    <w:rsid w:val="004A0DF4"/>
    <w:rsid w:val="004A12D9"/>
    <w:rsid w:val="004A16A0"/>
    <w:rsid w:val="004A1BB3"/>
    <w:rsid w:val="004A1EEC"/>
    <w:rsid w:val="004A2168"/>
    <w:rsid w:val="004A3153"/>
    <w:rsid w:val="004A41AE"/>
    <w:rsid w:val="004A45DD"/>
    <w:rsid w:val="004A6645"/>
    <w:rsid w:val="004A6BEE"/>
    <w:rsid w:val="004B0037"/>
    <w:rsid w:val="004B0100"/>
    <w:rsid w:val="004B03F2"/>
    <w:rsid w:val="004B0974"/>
    <w:rsid w:val="004B13D1"/>
    <w:rsid w:val="004B33E3"/>
    <w:rsid w:val="004B3416"/>
    <w:rsid w:val="004B3FEC"/>
    <w:rsid w:val="004B4261"/>
    <w:rsid w:val="004B4321"/>
    <w:rsid w:val="004B5324"/>
    <w:rsid w:val="004B5B64"/>
    <w:rsid w:val="004B5B73"/>
    <w:rsid w:val="004B5E2C"/>
    <w:rsid w:val="004B63C9"/>
    <w:rsid w:val="004B6DCF"/>
    <w:rsid w:val="004B753B"/>
    <w:rsid w:val="004B762B"/>
    <w:rsid w:val="004C0569"/>
    <w:rsid w:val="004C0CCE"/>
    <w:rsid w:val="004C1C47"/>
    <w:rsid w:val="004C2FAB"/>
    <w:rsid w:val="004C334D"/>
    <w:rsid w:val="004C5216"/>
    <w:rsid w:val="004C5349"/>
    <w:rsid w:val="004C5350"/>
    <w:rsid w:val="004C5697"/>
    <w:rsid w:val="004C56A7"/>
    <w:rsid w:val="004C7C38"/>
    <w:rsid w:val="004D0E15"/>
    <w:rsid w:val="004D13E8"/>
    <w:rsid w:val="004D2174"/>
    <w:rsid w:val="004D3193"/>
    <w:rsid w:val="004D4327"/>
    <w:rsid w:val="004D5A8C"/>
    <w:rsid w:val="004D5A9D"/>
    <w:rsid w:val="004D5CA5"/>
    <w:rsid w:val="004D5E72"/>
    <w:rsid w:val="004D7997"/>
    <w:rsid w:val="004E01CD"/>
    <w:rsid w:val="004E054D"/>
    <w:rsid w:val="004E0AEF"/>
    <w:rsid w:val="004E120A"/>
    <w:rsid w:val="004E3577"/>
    <w:rsid w:val="004E3E90"/>
    <w:rsid w:val="004E5200"/>
    <w:rsid w:val="004E6DA5"/>
    <w:rsid w:val="004F0350"/>
    <w:rsid w:val="004F0A28"/>
    <w:rsid w:val="004F2177"/>
    <w:rsid w:val="004F4FEB"/>
    <w:rsid w:val="004F5507"/>
    <w:rsid w:val="004F6BD3"/>
    <w:rsid w:val="004F6C84"/>
    <w:rsid w:val="004F71D1"/>
    <w:rsid w:val="00500EF8"/>
    <w:rsid w:val="00500FFD"/>
    <w:rsid w:val="005032DF"/>
    <w:rsid w:val="00503746"/>
    <w:rsid w:val="00503783"/>
    <w:rsid w:val="005037E8"/>
    <w:rsid w:val="0050561E"/>
    <w:rsid w:val="00507CB5"/>
    <w:rsid w:val="005103DE"/>
    <w:rsid w:val="00510DB3"/>
    <w:rsid w:val="005121C2"/>
    <w:rsid w:val="0051257E"/>
    <w:rsid w:val="005137DF"/>
    <w:rsid w:val="00513D1D"/>
    <w:rsid w:val="00513E14"/>
    <w:rsid w:val="0051432A"/>
    <w:rsid w:val="0051527F"/>
    <w:rsid w:val="00520E9A"/>
    <w:rsid w:val="005215E4"/>
    <w:rsid w:val="00523AC6"/>
    <w:rsid w:val="00523B10"/>
    <w:rsid w:val="00523CC3"/>
    <w:rsid w:val="00523E51"/>
    <w:rsid w:val="00524AAB"/>
    <w:rsid w:val="005256FB"/>
    <w:rsid w:val="005257E3"/>
    <w:rsid w:val="0052585A"/>
    <w:rsid w:val="00527B77"/>
    <w:rsid w:val="00532F8B"/>
    <w:rsid w:val="00534175"/>
    <w:rsid w:val="00534E49"/>
    <w:rsid w:val="00537108"/>
    <w:rsid w:val="00540B22"/>
    <w:rsid w:val="00541E3C"/>
    <w:rsid w:val="00542897"/>
    <w:rsid w:val="00542D83"/>
    <w:rsid w:val="0054356C"/>
    <w:rsid w:val="00545044"/>
    <w:rsid w:val="00545AFF"/>
    <w:rsid w:val="00545CF7"/>
    <w:rsid w:val="005462F0"/>
    <w:rsid w:val="00546586"/>
    <w:rsid w:val="00546D98"/>
    <w:rsid w:val="00546DB8"/>
    <w:rsid w:val="00547209"/>
    <w:rsid w:val="005510A8"/>
    <w:rsid w:val="00552667"/>
    <w:rsid w:val="005531A7"/>
    <w:rsid w:val="005533E8"/>
    <w:rsid w:val="005538A3"/>
    <w:rsid w:val="005546B3"/>
    <w:rsid w:val="0055526F"/>
    <w:rsid w:val="0055537F"/>
    <w:rsid w:val="005554BF"/>
    <w:rsid w:val="005557BE"/>
    <w:rsid w:val="005562B8"/>
    <w:rsid w:val="00556502"/>
    <w:rsid w:val="005568EF"/>
    <w:rsid w:val="005614F0"/>
    <w:rsid w:val="005619B7"/>
    <w:rsid w:val="0056206C"/>
    <w:rsid w:val="00562B38"/>
    <w:rsid w:val="005634A9"/>
    <w:rsid w:val="005635CF"/>
    <w:rsid w:val="0056372E"/>
    <w:rsid w:val="00563D61"/>
    <w:rsid w:val="0056521B"/>
    <w:rsid w:val="005658AB"/>
    <w:rsid w:val="00567120"/>
    <w:rsid w:val="005676B1"/>
    <w:rsid w:val="00567A47"/>
    <w:rsid w:val="00570A0B"/>
    <w:rsid w:val="00571ABC"/>
    <w:rsid w:val="00571E2A"/>
    <w:rsid w:val="00572034"/>
    <w:rsid w:val="005724DD"/>
    <w:rsid w:val="00572E39"/>
    <w:rsid w:val="00573C3A"/>
    <w:rsid w:val="00574CD5"/>
    <w:rsid w:val="00576340"/>
    <w:rsid w:val="00577B9D"/>
    <w:rsid w:val="0058264F"/>
    <w:rsid w:val="00582ADE"/>
    <w:rsid w:val="0058364F"/>
    <w:rsid w:val="005836AD"/>
    <w:rsid w:val="005843A6"/>
    <w:rsid w:val="005848FD"/>
    <w:rsid w:val="005873BB"/>
    <w:rsid w:val="005877C9"/>
    <w:rsid w:val="00587F73"/>
    <w:rsid w:val="00590EB8"/>
    <w:rsid w:val="00590EE8"/>
    <w:rsid w:val="00591CBA"/>
    <w:rsid w:val="0059201F"/>
    <w:rsid w:val="005920C8"/>
    <w:rsid w:val="00594005"/>
    <w:rsid w:val="005945F9"/>
    <w:rsid w:val="00595ACC"/>
    <w:rsid w:val="00595F8E"/>
    <w:rsid w:val="005961A0"/>
    <w:rsid w:val="00596285"/>
    <w:rsid w:val="00596BE9"/>
    <w:rsid w:val="00596C6F"/>
    <w:rsid w:val="00596FC3"/>
    <w:rsid w:val="0059721D"/>
    <w:rsid w:val="005A2C4A"/>
    <w:rsid w:val="005A31E5"/>
    <w:rsid w:val="005A371C"/>
    <w:rsid w:val="005A531A"/>
    <w:rsid w:val="005A5B5D"/>
    <w:rsid w:val="005A5C6F"/>
    <w:rsid w:val="005A6AD5"/>
    <w:rsid w:val="005A77B7"/>
    <w:rsid w:val="005B053D"/>
    <w:rsid w:val="005B1106"/>
    <w:rsid w:val="005B2680"/>
    <w:rsid w:val="005B3412"/>
    <w:rsid w:val="005B343D"/>
    <w:rsid w:val="005B389B"/>
    <w:rsid w:val="005B437B"/>
    <w:rsid w:val="005B4607"/>
    <w:rsid w:val="005B48F2"/>
    <w:rsid w:val="005B4B6F"/>
    <w:rsid w:val="005B5D03"/>
    <w:rsid w:val="005B78B3"/>
    <w:rsid w:val="005B7EB8"/>
    <w:rsid w:val="005C0704"/>
    <w:rsid w:val="005C26D4"/>
    <w:rsid w:val="005C35EC"/>
    <w:rsid w:val="005C3C65"/>
    <w:rsid w:val="005C563E"/>
    <w:rsid w:val="005C56DB"/>
    <w:rsid w:val="005C5F76"/>
    <w:rsid w:val="005C7825"/>
    <w:rsid w:val="005C7BF3"/>
    <w:rsid w:val="005C7DBD"/>
    <w:rsid w:val="005D02DF"/>
    <w:rsid w:val="005D08CE"/>
    <w:rsid w:val="005D0EE2"/>
    <w:rsid w:val="005D1EE0"/>
    <w:rsid w:val="005D3491"/>
    <w:rsid w:val="005D4276"/>
    <w:rsid w:val="005D434D"/>
    <w:rsid w:val="005D6105"/>
    <w:rsid w:val="005D7B34"/>
    <w:rsid w:val="005E0266"/>
    <w:rsid w:val="005E0756"/>
    <w:rsid w:val="005E1ADC"/>
    <w:rsid w:val="005E1CB0"/>
    <w:rsid w:val="005E3818"/>
    <w:rsid w:val="005E5DEF"/>
    <w:rsid w:val="005E60B9"/>
    <w:rsid w:val="005E6292"/>
    <w:rsid w:val="005E700B"/>
    <w:rsid w:val="005E7D67"/>
    <w:rsid w:val="005F062A"/>
    <w:rsid w:val="005F0749"/>
    <w:rsid w:val="005F0898"/>
    <w:rsid w:val="005F0CE3"/>
    <w:rsid w:val="005F29AB"/>
    <w:rsid w:val="005F463F"/>
    <w:rsid w:val="005F6480"/>
    <w:rsid w:val="005F6E01"/>
    <w:rsid w:val="005F7841"/>
    <w:rsid w:val="005F7956"/>
    <w:rsid w:val="0060126D"/>
    <w:rsid w:val="00601553"/>
    <w:rsid w:val="00601FA4"/>
    <w:rsid w:val="00602D71"/>
    <w:rsid w:val="00604797"/>
    <w:rsid w:val="00605386"/>
    <w:rsid w:val="00606208"/>
    <w:rsid w:val="0060674C"/>
    <w:rsid w:val="00606E4C"/>
    <w:rsid w:val="00607092"/>
    <w:rsid w:val="00611720"/>
    <w:rsid w:val="006124A9"/>
    <w:rsid w:val="006141F9"/>
    <w:rsid w:val="00614CE4"/>
    <w:rsid w:val="00616923"/>
    <w:rsid w:val="00616D5E"/>
    <w:rsid w:val="00616EF9"/>
    <w:rsid w:val="00617FAF"/>
    <w:rsid w:val="00620306"/>
    <w:rsid w:val="00621BC3"/>
    <w:rsid w:val="00622F75"/>
    <w:rsid w:val="00623A18"/>
    <w:rsid w:val="00624882"/>
    <w:rsid w:val="00624BAD"/>
    <w:rsid w:val="00625509"/>
    <w:rsid w:val="006258CD"/>
    <w:rsid w:val="0062668F"/>
    <w:rsid w:val="006277B7"/>
    <w:rsid w:val="0063137A"/>
    <w:rsid w:val="00631810"/>
    <w:rsid w:val="00632004"/>
    <w:rsid w:val="006327B3"/>
    <w:rsid w:val="006328BD"/>
    <w:rsid w:val="00632A4A"/>
    <w:rsid w:val="00632DEF"/>
    <w:rsid w:val="006335B1"/>
    <w:rsid w:val="006335C7"/>
    <w:rsid w:val="006336A5"/>
    <w:rsid w:val="0063507E"/>
    <w:rsid w:val="0063697F"/>
    <w:rsid w:val="00637E6D"/>
    <w:rsid w:val="006401C1"/>
    <w:rsid w:val="00640CD5"/>
    <w:rsid w:val="00640F26"/>
    <w:rsid w:val="00641D1C"/>
    <w:rsid w:val="006448B2"/>
    <w:rsid w:val="00645BC5"/>
    <w:rsid w:val="0064638B"/>
    <w:rsid w:val="00650269"/>
    <w:rsid w:val="006515D4"/>
    <w:rsid w:val="006522AF"/>
    <w:rsid w:val="00653CF0"/>
    <w:rsid w:val="00654674"/>
    <w:rsid w:val="0065600A"/>
    <w:rsid w:val="00656403"/>
    <w:rsid w:val="00656900"/>
    <w:rsid w:val="00660748"/>
    <w:rsid w:val="00661267"/>
    <w:rsid w:val="00661CA4"/>
    <w:rsid w:val="00661F89"/>
    <w:rsid w:val="006629E5"/>
    <w:rsid w:val="00662FA8"/>
    <w:rsid w:val="00662FC9"/>
    <w:rsid w:val="0066418E"/>
    <w:rsid w:val="006641C9"/>
    <w:rsid w:val="00664541"/>
    <w:rsid w:val="00665468"/>
    <w:rsid w:val="00665A67"/>
    <w:rsid w:val="00665F3F"/>
    <w:rsid w:val="0066615E"/>
    <w:rsid w:val="006667EA"/>
    <w:rsid w:val="00666A2C"/>
    <w:rsid w:val="00666DF4"/>
    <w:rsid w:val="006677E9"/>
    <w:rsid w:val="00670A57"/>
    <w:rsid w:val="00670A78"/>
    <w:rsid w:val="00670A9B"/>
    <w:rsid w:val="00671269"/>
    <w:rsid w:val="00671A2C"/>
    <w:rsid w:val="00671B5E"/>
    <w:rsid w:val="0067253C"/>
    <w:rsid w:val="00672D7C"/>
    <w:rsid w:val="00673190"/>
    <w:rsid w:val="00674AE6"/>
    <w:rsid w:val="006753D2"/>
    <w:rsid w:val="00675435"/>
    <w:rsid w:val="0067585D"/>
    <w:rsid w:val="00675931"/>
    <w:rsid w:val="00676321"/>
    <w:rsid w:val="00677E00"/>
    <w:rsid w:val="006802EF"/>
    <w:rsid w:val="00680408"/>
    <w:rsid w:val="0068272C"/>
    <w:rsid w:val="00682E04"/>
    <w:rsid w:val="00683CE2"/>
    <w:rsid w:val="00683DF1"/>
    <w:rsid w:val="00684068"/>
    <w:rsid w:val="0068437E"/>
    <w:rsid w:val="006844FB"/>
    <w:rsid w:val="0068465F"/>
    <w:rsid w:val="00684D57"/>
    <w:rsid w:val="006852AD"/>
    <w:rsid w:val="00685757"/>
    <w:rsid w:val="006858C6"/>
    <w:rsid w:val="00685F0E"/>
    <w:rsid w:val="00686B54"/>
    <w:rsid w:val="00687C1A"/>
    <w:rsid w:val="0069127A"/>
    <w:rsid w:val="0069167D"/>
    <w:rsid w:val="00692496"/>
    <w:rsid w:val="00693B1D"/>
    <w:rsid w:val="00693C55"/>
    <w:rsid w:val="00694761"/>
    <w:rsid w:val="00695362"/>
    <w:rsid w:val="00695528"/>
    <w:rsid w:val="00695E8F"/>
    <w:rsid w:val="00695F8D"/>
    <w:rsid w:val="0069637A"/>
    <w:rsid w:val="0069662A"/>
    <w:rsid w:val="006A1C4A"/>
    <w:rsid w:val="006A317A"/>
    <w:rsid w:val="006A3481"/>
    <w:rsid w:val="006A39DD"/>
    <w:rsid w:val="006A46E9"/>
    <w:rsid w:val="006A5A04"/>
    <w:rsid w:val="006A76B0"/>
    <w:rsid w:val="006B070A"/>
    <w:rsid w:val="006B07EC"/>
    <w:rsid w:val="006B1F00"/>
    <w:rsid w:val="006B2343"/>
    <w:rsid w:val="006B3085"/>
    <w:rsid w:val="006B3AFB"/>
    <w:rsid w:val="006B3BB2"/>
    <w:rsid w:val="006B440F"/>
    <w:rsid w:val="006B57DA"/>
    <w:rsid w:val="006B68FC"/>
    <w:rsid w:val="006B6B21"/>
    <w:rsid w:val="006B71AB"/>
    <w:rsid w:val="006B7252"/>
    <w:rsid w:val="006B7986"/>
    <w:rsid w:val="006C09C1"/>
    <w:rsid w:val="006C09EA"/>
    <w:rsid w:val="006C0AE0"/>
    <w:rsid w:val="006C10A9"/>
    <w:rsid w:val="006C2A13"/>
    <w:rsid w:val="006C614F"/>
    <w:rsid w:val="006C6605"/>
    <w:rsid w:val="006C6900"/>
    <w:rsid w:val="006D05F8"/>
    <w:rsid w:val="006D12DF"/>
    <w:rsid w:val="006D3253"/>
    <w:rsid w:val="006D5178"/>
    <w:rsid w:val="006D58A2"/>
    <w:rsid w:val="006D6BCA"/>
    <w:rsid w:val="006D7338"/>
    <w:rsid w:val="006D7514"/>
    <w:rsid w:val="006D7BFA"/>
    <w:rsid w:val="006D7E5B"/>
    <w:rsid w:val="006E0A39"/>
    <w:rsid w:val="006E19E6"/>
    <w:rsid w:val="006E3685"/>
    <w:rsid w:val="006E44BE"/>
    <w:rsid w:val="006E461B"/>
    <w:rsid w:val="006E4A06"/>
    <w:rsid w:val="006E4DC9"/>
    <w:rsid w:val="006E59CC"/>
    <w:rsid w:val="006E66A0"/>
    <w:rsid w:val="006E69B4"/>
    <w:rsid w:val="006E739B"/>
    <w:rsid w:val="006E7F83"/>
    <w:rsid w:val="006F0758"/>
    <w:rsid w:val="006F10DB"/>
    <w:rsid w:val="006F1B7A"/>
    <w:rsid w:val="006F1F28"/>
    <w:rsid w:val="006F2A72"/>
    <w:rsid w:val="006F2DA1"/>
    <w:rsid w:val="006F2FB7"/>
    <w:rsid w:val="006F3A28"/>
    <w:rsid w:val="006F457E"/>
    <w:rsid w:val="006F6E8B"/>
    <w:rsid w:val="0070036C"/>
    <w:rsid w:val="007009D1"/>
    <w:rsid w:val="00702389"/>
    <w:rsid w:val="00703B33"/>
    <w:rsid w:val="00703FD9"/>
    <w:rsid w:val="00704377"/>
    <w:rsid w:val="00704A29"/>
    <w:rsid w:val="0070574E"/>
    <w:rsid w:val="00706080"/>
    <w:rsid w:val="00706E15"/>
    <w:rsid w:val="00707378"/>
    <w:rsid w:val="00710319"/>
    <w:rsid w:val="00711171"/>
    <w:rsid w:val="00712A68"/>
    <w:rsid w:val="007137B2"/>
    <w:rsid w:val="00713FF3"/>
    <w:rsid w:val="0071413F"/>
    <w:rsid w:val="00714872"/>
    <w:rsid w:val="00715200"/>
    <w:rsid w:val="00715810"/>
    <w:rsid w:val="007159F4"/>
    <w:rsid w:val="007160DC"/>
    <w:rsid w:val="007164EB"/>
    <w:rsid w:val="00716644"/>
    <w:rsid w:val="007167CB"/>
    <w:rsid w:val="00717074"/>
    <w:rsid w:val="00720C63"/>
    <w:rsid w:val="007211A4"/>
    <w:rsid w:val="00721246"/>
    <w:rsid w:val="00721BA5"/>
    <w:rsid w:val="00724AF6"/>
    <w:rsid w:val="0072567C"/>
    <w:rsid w:val="00725EA4"/>
    <w:rsid w:val="0072605C"/>
    <w:rsid w:val="0072635C"/>
    <w:rsid w:val="00727F84"/>
    <w:rsid w:val="00730468"/>
    <w:rsid w:val="007304E5"/>
    <w:rsid w:val="007317DD"/>
    <w:rsid w:val="00731AF2"/>
    <w:rsid w:val="00731D67"/>
    <w:rsid w:val="00732E06"/>
    <w:rsid w:val="007351D9"/>
    <w:rsid w:val="00736F2A"/>
    <w:rsid w:val="007404C6"/>
    <w:rsid w:val="007407EC"/>
    <w:rsid w:val="00740EAF"/>
    <w:rsid w:val="00741887"/>
    <w:rsid w:val="007423AB"/>
    <w:rsid w:val="00743291"/>
    <w:rsid w:val="0074329E"/>
    <w:rsid w:val="00743F06"/>
    <w:rsid w:val="007450EA"/>
    <w:rsid w:val="0074580C"/>
    <w:rsid w:val="007458DA"/>
    <w:rsid w:val="007461C7"/>
    <w:rsid w:val="007508DF"/>
    <w:rsid w:val="007523F8"/>
    <w:rsid w:val="00752CEC"/>
    <w:rsid w:val="0075321F"/>
    <w:rsid w:val="00753569"/>
    <w:rsid w:val="00754A0F"/>
    <w:rsid w:val="00754A2D"/>
    <w:rsid w:val="007552C1"/>
    <w:rsid w:val="00755D73"/>
    <w:rsid w:val="00755D9E"/>
    <w:rsid w:val="007562BB"/>
    <w:rsid w:val="00756C01"/>
    <w:rsid w:val="007572DB"/>
    <w:rsid w:val="0076083B"/>
    <w:rsid w:val="00760887"/>
    <w:rsid w:val="00761C53"/>
    <w:rsid w:val="00762060"/>
    <w:rsid w:val="007621E2"/>
    <w:rsid w:val="007624BD"/>
    <w:rsid w:val="00767B1F"/>
    <w:rsid w:val="007721F3"/>
    <w:rsid w:val="007761F8"/>
    <w:rsid w:val="00776B1C"/>
    <w:rsid w:val="007770E1"/>
    <w:rsid w:val="0078000C"/>
    <w:rsid w:val="00780A38"/>
    <w:rsid w:val="007824E3"/>
    <w:rsid w:val="00782BD0"/>
    <w:rsid w:val="00783BE7"/>
    <w:rsid w:val="007842FA"/>
    <w:rsid w:val="00785AAA"/>
    <w:rsid w:val="00786967"/>
    <w:rsid w:val="007870CC"/>
    <w:rsid w:val="00787C6F"/>
    <w:rsid w:val="00790466"/>
    <w:rsid w:val="0079047F"/>
    <w:rsid w:val="00791543"/>
    <w:rsid w:val="00791C87"/>
    <w:rsid w:val="00793281"/>
    <w:rsid w:val="00797BDF"/>
    <w:rsid w:val="007A0563"/>
    <w:rsid w:val="007A08C3"/>
    <w:rsid w:val="007A17D5"/>
    <w:rsid w:val="007A1BA6"/>
    <w:rsid w:val="007A1C57"/>
    <w:rsid w:val="007A3812"/>
    <w:rsid w:val="007A3990"/>
    <w:rsid w:val="007A4629"/>
    <w:rsid w:val="007A4FA2"/>
    <w:rsid w:val="007A53F4"/>
    <w:rsid w:val="007A6D46"/>
    <w:rsid w:val="007A71CD"/>
    <w:rsid w:val="007A78B0"/>
    <w:rsid w:val="007A7AC3"/>
    <w:rsid w:val="007A7C4D"/>
    <w:rsid w:val="007B2B06"/>
    <w:rsid w:val="007B2F91"/>
    <w:rsid w:val="007B42D2"/>
    <w:rsid w:val="007B54BE"/>
    <w:rsid w:val="007B56AB"/>
    <w:rsid w:val="007B6671"/>
    <w:rsid w:val="007B6BA4"/>
    <w:rsid w:val="007B73E3"/>
    <w:rsid w:val="007C0012"/>
    <w:rsid w:val="007C0ABB"/>
    <w:rsid w:val="007C0E70"/>
    <w:rsid w:val="007C20A1"/>
    <w:rsid w:val="007C2A89"/>
    <w:rsid w:val="007C2F79"/>
    <w:rsid w:val="007C3903"/>
    <w:rsid w:val="007C4298"/>
    <w:rsid w:val="007C441F"/>
    <w:rsid w:val="007C4657"/>
    <w:rsid w:val="007C6F1C"/>
    <w:rsid w:val="007C6F7D"/>
    <w:rsid w:val="007C737A"/>
    <w:rsid w:val="007C7461"/>
    <w:rsid w:val="007D0BB8"/>
    <w:rsid w:val="007D2138"/>
    <w:rsid w:val="007D3B90"/>
    <w:rsid w:val="007D3E1A"/>
    <w:rsid w:val="007D3EE2"/>
    <w:rsid w:val="007D6216"/>
    <w:rsid w:val="007E1646"/>
    <w:rsid w:val="007E17A1"/>
    <w:rsid w:val="007E1B0B"/>
    <w:rsid w:val="007E3560"/>
    <w:rsid w:val="007E3814"/>
    <w:rsid w:val="007E3A1A"/>
    <w:rsid w:val="007E4488"/>
    <w:rsid w:val="007E5A73"/>
    <w:rsid w:val="007E5CCA"/>
    <w:rsid w:val="007E60BA"/>
    <w:rsid w:val="007E6297"/>
    <w:rsid w:val="007E63FA"/>
    <w:rsid w:val="007E7341"/>
    <w:rsid w:val="007F0638"/>
    <w:rsid w:val="007F12CA"/>
    <w:rsid w:val="007F12FC"/>
    <w:rsid w:val="007F1F58"/>
    <w:rsid w:val="007F1FE9"/>
    <w:rsid w:val="007F3123"/>
    <w:rsid w:val="007F4013"/>
    <w:rsid w:val="007F58B0"/>
    <w:rsid w:val="007F5EF6"/>
    <w:rsid w:val="007F766E"/>
    <w:rsid w:val="007F7CAF"/>
    <w:rsid w:val="007F7E83"/>
    <w:rsid w:val="008005F2"/>
    <w:rsid w:val="00800BFE"/>
    <w:rsid w:val="00802104"/>
    <w:rsid w:val="008032B6"/>
    <w:rsid w:val="00805E4D"/>
    <w:rsid w:val="00807232"/>
    <w:rsid w:val="00807EE7"/>
    <w:rsid w:val="008101CF"/>
    <w:rsid w:val="00810FEC"/>
    <w:rsid w:val="00812137"/>
    <w:rsid w:val="008138DE"/>
    <w:rsid w:val="0081446A"/>
    <w:rsid w:val="008146C1"/>
    <w:rsid w:val="008152B2"/>
    <w:rsid w:val="00817D7E"/>
    <w:rsid w:val="00817E9C"/>
    <w:rsid w:val="008202D8"/>
    <w:rsid w:val="008202F3"/>
    <w:rsid w:val="0082242D"/>
    <w:rsid w:val="00824644"/>
    <w:rsid w:val="008251A5"/>
    <w:rsid w:val="00825C77"/>
    <w:rsid w:val="00825EB9"/>
    <w:rsid w:val="0082660C"/>
    <w:rsid w:val="008267C7"/>
    <w:rsid w:val="00827724"/>
    <w:rsid w:val="0083090F"/>
    <w:rsid w:val="008314A1"/>
    <w:rsid w:val="0083179A"/>
    <w:rsid w:val="008320BA"/>
    <w:rsid w:val="00833496"/>
    <w:rsid w:val="00834D0B"/>
    <w:rsid w:val="008365C0"/>
    <w:rsid w:val="0083750D"/>
    <w:rsid w:val="00837B66"/>
    <w:rsid w:val="00840606"/>
    <w:rsid w:val="008406C6"/>
    <w:rsid w:val="00841155"/>
    <w:rsid w:val="00841630"/>
    <w:rsid w:val="00841E49"/>
    <w:rsid w:val="008422AE"/>
    <w:rsid w:val="00843049"/>
    <w:rsid w:val="00843662"/>
    <w:rsid w:val="0084401D"/>
    <w:rsid w:val="00845432"/>
    <w:rsid w:val="008456A7"/>
    <w:rsid w:val="0084752C"/>
    <w:rsid w:val="0084778C"/>
    <w:rsid w:val="0085086A"/>
    <w:rsid w:val="0085378D"/>
    <w:rsid w:val="00853D0E"/>
    <w:rsid w:val="00854132"/>
    <w:rsid w:val="00854936"/>
    <w:rsid w:val="00854C55"/>
    <w:rsid w:val="008551E6"/>
    <w:rsid w:val="00855827"/>
    <w:rsid w:val="00855C32"/>
    <w:rsid w:val="0086193D"/>
    <w:rsid w:val="00861B2D"/>
    <w:rsid w:val="00861B74"/>
    <w:rsid w:val="00861EBB"/>
    <w:rsid w:val="00862319"/>
    <w:rsid w:val="00862CD3"/>
    <w:rsid w:val="00862E7C"/>
    <w:rsid w:val="0086417A"/>
    <w:rsid w:val="008641AB"/>
    <w:rsid w:val="00864FDE"/>
    <w:rsid w:val="00866577"/>
    <w:rsid w:val="0086662C"/>
    <w:rsid w:val="00866B85"/>
    <w:rsid w:val="00866CD0"/>
    <w:rsid w:val="00871467"/>
    <w:rsid w:val="00871B8E"/>
    <w:rsid w:val="00872798"/>
    <w:rsid w:val="00872A31"/>
    <w:rsid w:val="0087309A"/>
    <w:rsid w:val="00873D91"/>
    <w:rsid w:val="00874019"/>
    <w:rsid w:val="00874914"/>
    <w:rsid w:val="008755C7"/>
    <w:rsid w:val="00876B32"/>
    <w:rsid w:val="00876E31"/>
    <w:rsid w:val="0087713C"/>
    <w:rsid w:val="008773C9"/>
    <w:rsid w:val="00881239"/>
    <w:rsid w:val="00882221"/>
    <w:rsid w:val="00883C3D"/>
    <w:rsid w:val="00885BC7"/>
    <w:rsid w:val="0088746B"/>
    <w:rsid w:val="00887F65"/>
    <w:rsid w:val="00890445"/>
    <w:rsid w:val="00891C90"/>
    <w:rsid w:val="00891E6F"/>
    <w:rsid w:val="00891F4A"/>
    <w:rsid w:val="00892F53"/>
    <w:rsid w:val="00894109"/>
    <w:rsid w:val="0089468B"/>
    <w:rsid w:val="00895AAA"/>
    <w:rsid w:val="00896C43"/>
    <w:rsid w:val="008A1148"/>
    <w:rsid w:val="008A2DC6"/>
    <w:rsid w:val="008A3981"/>
    <w:rsid w:val="008A445B"/>
    <w:rsid w:val="008A479F"/>
    <w:rsid w:val="008A6647"/>
    <w:rsid w:val="008A78DC"/>
    <w:rsid w:val="008A7A9D"/>
    <w:rsid w:val="008B027F"/>
    <w:rsid w:val="008B28FC"/>
    <w:rsid w:val="008B2F77"/>
    <w:rsid w:val="008B33A1"/>
    <w:rsid w:val="008B3C9C"/>
    <w:rsid w:val="008B4730"/>
    <w:rsid w:val="008B75BE"/>
    <w:rsid w:val="008B76EF"/>
    <w:rsid w:val="008C0352"/>
    <w:rsid w:val="008C08FE"/>
    <w:rsid w:val="008C0BDE"/>
    <w:rsid w:val="008C1AA4"/>
    <w:rsid w:val="008C1D9A"/>
    <w:rsid w:val="008C22D1"/>
    <w:rsid w:val="008C2D88"/>
    <w:rsid w:val="008C3CAF"/>
    <w:rsid w:val="008C51E3"/>
    <w:rsid w:val="008C533A"/>
    <w:rsid w:val="008C746D"/>
    <w:rsid w:val="008D034C"/>
    <w:rsid w:val="008D07F9"/>
    <w:rsid w:val="008D0BAD"/>
    <w:rsid w:val="008D16F6"/>
    <w:rsid w:val="008D173E"/>
    <w:rsid w:val="008D2A85"/>
    <w:rsid w:val="008D3224"/>
    <w:rsid w:val="008D3B50"/>
    <w:rsid w:val="008D4388"/>
    <w:rsid w:val="008D45BA"/>
    <w:rsid w:val="008D4680"/>
    <w:rsid w:val="008D55C0"/>
    <w:rsid w:val="008D5A15"/>
    <w:rsid w:val="008D6E91"/>
    <w:rsid w:val="008D7391"/>
    <w:rsid w:val="008E09C5"/>
    <w:rsid w:val="008E09E4"/>
    <w:rsid w:val="008E0ABA"/>
    <w:rsid w:val="008E0C43"/>
    <w:rsid w:val="008E1E0F"/>
    <w:rsid w:val="008E2AA9"/>
    <w:rsid w:val="008E3546"/>
    <w:rsid w:val="008E38AE"/>
    <w:rsid w:val="008E4043"/>
    <w:rsid w:val="008E440D"/>
    <w:rsid w:val="008E6255"/>
    <w:rsid w:val="008E74B5"/>
    <w:rsid w:val="008F09ED"/>
    <w:rsid w:val="008F1045"/>
    <w:rsid w:val="008F44A8"/>
    <w:rsid w:val="008F5102"/>
    <w:rsid w:val="008F5EB3"/>
    <w:rsid w:val="008F65A5"/>
    <w:rsid w:val="008F6A45"/>
    <w:rsid w:val="008F76D8"/>
    <w:rsid w:val="009001C0"/>
    <w:rsid w:val="00900720"/>
    <w:rsid w:val="00900855"/>
    <w:rsid w:val="0090292D"/>
    <w:rsid w:val="009036B6"/>
    <w:rsid w:val="00903B04"/>
    <w:rsid w:val="00903BB0"/>
    <w:rsid w:val="0090526F"/>
    <w:rsid w:val="00906E65"/>
    <w:rsid w:val="00907761"/>
    <w:rsid w:val="00907AEA"/>
    <w:rsid w:val="00907D17"/>
    <w:rsid w:val="009104B4"/>
    <w:rsid w:val="00911354"/>
    <w:rsid w:val="009126B2"/>
    <w:rsid w:val="009131B2"/>
    <w:rsid w:val="0091383A"/>
    <w:rsid w:val="009144CA"/>
    <w:rsid w:val="00914F4D"/>
    <w:rsid w:val="00916F41"/>
    <w:rsid w:val="00917069"/>
    <w:rsid w:val="00920511"/>
    <w:rsid w:val="009212EB"/>
    <w:rsid w:val="00921311"/>
    <w:rsid w:val="00921A25"/>
    <w:rsid w:val="00921E76"/>
    <w:rsid w:val="00923A1D"/>
    <w:rsid w:val="0092477D"/>
    <w:rsid w:val="00924C10"/>
    <w:rsid w:val="00926A12"/>
    <w:rsid w:val="00926B96"/>
    <w:rsid w:val="00926EF8"/>
    <w:rsid w:val="00926FBE"/>
    <w:rsid w:val="00930B80"/>
    <w:rsid w:val="00931F1A"/>
    <w:rsid w:val="00932BE7"/>
    <w:rsid w:val="009330E4"/>
    <w:rsid w:val="00934479"/>
    <w:rsid w:val="0093544F"/>
    <w:rsid w:val="009355F1"/>
    <w:rsid w:val="00936253"/>
    <w:rsid w:val="00936C29"/>
    <w:rsid w:val="00936F74"/>
    <w:rsid w:val="00937535"/>
    <w:rsid w:val="009421E5"/>
    <w:rsid w:val="00942F6C"/>
    <w:rsid w:val="009435B9"/>
    <w:rsid w:val="00944402"/>
    <w:rsid w:val="00944E88"/>
    <w:rsid w:val="00946563"/>
    <w:rsid w:val="00946B08"/>
    <w:rsid w:val="00946FE9"/>
    <w:rsid w:val="00951531"/>
    <w:rsid w:val="00951ABF"/>
    <w:rsid w:val="00951F73"/>
    <w:rsid w:val="00952261"/>
    <w:rsid w:val="00952948"/>
    <w:rsid w:val="00952C88"/>
    <w:rsid w:val="00952FCC"/>
    <w:rsid w:val="00953352"/>
    <w:rsid w:val="00953BAA"/>
    <w:rsid w:val="00954553"/>
    <w:rsid w:val="00954636"/>
    <w:rsid w:val="0095532B"/>
    <w:rsid w:val="00955F9E"/>
    <w:rsid w:val="0095682A"/>
    <w:rsid w:val="009568A1"/>
    <w:rsid w:val="00961156"/>
    <w:rsid w:val="00961417"/>
    <w:rsid w:val="009617E2"/>
    <w:rsid w:val="009626F0"/>
    <w:rsid w:val="00962B00"/>
    <w:rsid w:val="00963154"/>
    <w:rsid w:val="009638AD"/>
    <w:rsid w:val="00963BBA"/>
    <w:rsid w:val="00963E14"/>
    <w:rsid w:val="00964E3E"/>
    <w:rsid w:val="00966367"/>
    <w:rsid w:val="009675A4"/>
    <w:rsid w:val="00967A91"/>
    <w:rsid w:val="00970236"/>
    <w:rsid w:val="0097273A"/>
    <w:rsid w:val="009733F9"/>
    <w:rsid w:val="0097356C"/>
    <w:rsid w:val="009754A1"/>
    <w:rsid w:val="009760C8"/>
    <w:rsid w:val="009766BC"/>
    <w:rsid w:val="009767F4"/>
    <w:rsid w:val="00976E04"/>
    <w:rsid w:val="00976E57"/>
    <w:rsid w:val="0097737B"/>
    <w:rsid w:val="009802E7"/>
    <w:rsid w:val="00980418"/>
    <w:rsid w:val="00980465"/>
    <w:rsid w:val="00980D2B"/>
    <w:rsid w:val="00982470"/>
    <w:rsid w:val="009825DD"/>
    <w:rsid w:val="009839AD"/>
    <w:rsid w:val="00983A67"/>
    <w:rsid w:val="00983D72"/>
    <w:rsid w:val="009841D3"/>
    <w:rsid w:val="009842E3"/>
    <w:rsid w:val="00987474"/>
    <w:rsid w:val="009879CE"/>
    <w:rsid w:val="00987C47"/>
    <w:rsid w:val="00987EC1"/>
    <w:rsid w:val="00990085"/>
    <w:rsid w:val="00990DAA"/>
    <w:rsid w:val="00992C1A"/>
    <w:rsid w:val="00992C84"/>
    <w:rsid w:val="0099478C"/>
    <w:rsid w:val="00995085"/>
    <w:rsid w:val="00995C0B"/>
    <w:rsid w:val="00995C17"/>
    <w:rsid w:val="00996B33"/>
    <w:rsid w:val="009970EA"/>
    <w:rsid w:val="0099794D"/>
    <w:rsid w:val="009A0B55"/>
    <w:rsid w:val="009A1C8E"/>
    <w:rsid w:val="009A29FD"/>
    <w:rsid w:val="009A3777"/>
    <w:rsid w:val="009A3B3E"/>
    <w:rsid w:val="009A4477"/>
    <w:rsid w:val="009A60B2"/>
    <w:rsid w:val="009A69AB"/>
    <w:rsid w:val="009A6BFF"/>
    <w:rsid w:val="009A735F"/>
    <w:rsid w:val="009B10B1"/>
    <w:rsid w:val="009B1854"/>
    <w:rsid w:val="009B1D95"/>
    <w:rsid w:val="009B2068"/>
    <w:rsid w:val="009B2A27"/>
    <w:rsid w:val="009B2BE5"/>
    <w:rsid w:val="009B2CD5"/>
    <w:rsid w:val="009B3EB3"/>
    <w:rsid w:val="009B40BF"/>
    <w:rsid w:val="009B4356"/>
    <w:rsid w:val="009B4C3C"/>
    <w:rsid w:val="009B4DFE"/>
    <w:rsid w:val="009B51B1"/>
    <w:rsid w:val="009B5A65"/>
    <w:rsid w:val="009B662E"/>
    <w:rsid w:val="009B6F05"/>
    <w:rsid w:val="009B74E9"/>
    <w:rsid w:val="009C043C"/>
    <w:rsid w:val="009C0E60"/>
    <w:rsid w:val="009C1285"/>
    <w:rsid w:val="009C1F68"/>
    <w:rsid w:val="009C33BA"/>
    <w:rsid w:val="009C70C9"/>
    <w:rsid w:val="009C76AD"/>
    <w:rsid w:val="009D19C9"/>
    <w:rsid w:val="009D20F4"/>
    <w:rsid w:val="009D2E2D"/>
    <w:rsid w:val="009D410E"/>
    <w:rsid w:val="009D4A99"/>
    <w:rsid w:val="009D4FE6"/>
    <w:rsid w:val="009D5918"/>
    <w:rsid w:val="009D5E02"/>
    <w:rsid w:val="009D623C"/>
    <w:rsid w:val="009D73E4"/>
    <w:rsid w:val="009D7483"/>
    <w:rsid w:val="009D751B"/>
    <w:rsid w:val="009E0AAA"/>
    <w:rsid w:val="009E14E4"/>
    <w:rsid w:val="009E170C"/>
    <w:rsid w:val="009E3CF1"/>
    <w:rsid w:val="009E3FBB"/>
    <w:rsid w:val="009E4EF4"/>
    <w:rsid w:val="009E70F3"/>
    <w:rsid w:val="009E74D1"/>
    <w:rsid w:val="009E767D"/>
    <w:rsid w:val="009F04A5"/>
    <w:rsid w:val="009F0709"/>
    <w:rsid w:val="009F1971"/>
    <w:rsid w:val="009F26F9"/>
    <w:rsid w:val="009F3476"/>
    <w:rsid w:val="009F5116"/>
    <w:rsid w:val="009F5FF7"/>
    <w:rsid w:val="009F78A8"/>
    <w:rsid w:val="00A0065B"/>
    <w:rsid w:val="00A01475"/>
    <w:rsid w:val="00A01921"/>
    <w:rsid w:val="00A02380"/>
    <w:rsid w:val="00A02B61"/>
    <w:rsid w:val="00A04B5A"/>
    <w:rsid w:val="00A04BF4"/>
    <w:rsid w:val="00A04DDC"/>
    <w:rsid w:val="00A056F0"/>
    <w:rsid w:val="00A06FBA"/>
    <w:rsid w:val="00A07D4C"/>
    <w:rsid w:val="00A10500"/>
    <w:rsid w:val="00A10FE0"/>
    <w:rsid w:val="00A117EF"/>
    <w:rsid w:val="00A11B56"/>
    <w:rsid w:val="00A12482"/>
    <w:rsid w:val="00A12674"/>
    <w:rsid w:val="00A12BB9"/>
    <w:rsid w:val="00A131D4"/>
    <w:rsid w:val="00A140F6"/>
    <w:rsid w:val="00A141C4"/>
    <w:rsid w:val="00A1432E"/>
    <w:rsid w:val="00A146CA"/>
    <w:rsid w:val="00A147C1"/>
    <w:rsid w:val="00A15800"/>
    <w:rsid w:val="00A17341"/>
    <w:rsid w:val="00A20543"/>
    <w:rsid w:val="00A23DA4"/>
    <w:rsid w:val="00A248DC"/>
    <w:rsid w:val="00A2544D"/>
    <w:rsid w:val="00A26CCF"/>
    <w:rsid w:val="00A30601"/>
    <w:rsid w:val="00A30E33"/>
    <w:rsid w:val="00A310BF"/>
    <w:rsid w:val="00A32F99"/>
    <w:rsid w:val="00A331EF"/>
    <w:rsid w:val="00A344DE"/>
    <w:rsid w:val="00A35393"/>
    <w:rsid w:val="00A362FF"/>
    <w:rsid w:val="00A36F6F"/>
    <w:rsid w:val="00A3706E"/>
    <w:rsid w:val="00A4055A"/>
    <w:rsid w:val="00A408EB"/>
    <w:rsid w:val="00A40AE8"/>
    <w:rsid w:val="00A40BA8"/>
    <w:rsid w:val="00A41A1D"/>
    <w:rsid w:val="00A446E3"/>
    <w:rsid w:val="00A44E7D"/>
    <w:rsid w:val="00A45AF0"/>
    <w:rsid w:val="00A46287"/>
    <w:rsid w:val="00A5099A"/>
    <w:rsid w:val="00A510F3"/>
    <w:rsid w:val="00A5159F"/>
    <w:rsid w:val="00A517D9"/>
    <w:rsid w:val="00A52331"/>
    <w:rsid w:val="00A526B2"/>
    <w:rsid w:val="00A52D68"/>
    <w:rsid w:val="00A5359B"/>
    <w:rsid w:val="00A53A4C"/>
    <w:rsid w:val="00A53CE6"/>
    <w:rsid w:val="00A53E39"/>
    <w:rsid w:val="00A553D8"/>
    <w:rsid w:val="00A56297"/>
    <w:rsid w:val="00A56682"/>
    <w:rsid w:val="00A57AB0"/>
    <w:rsid w:val="00A57CFF"/>
    <w:rsid w:val="00A602CD"/>
    <w:rsid w:val="00A6082F"/>
    <w:rsid w:val="00A608AC"/>
    <w:rsid w:val="00A621D9"/>
    <w:rsid w:val="00A628A2"/>
    <w:rsid w:val="00A636E3"/>
    <w:rsid w:val="00A65007"/>
    <w:rsid w:val="00A6533D"/>
    <w:rsid w:val="00A653AA"/>
    <w:rsid w:val="00A65939"/>
    <w:rsid w:val="00A65E1A"/>
    <w:rsid w:val="00A66D7A"/>
    <w:rsid w:val="00A67881"/>
    <w:rsid w:val="00A67F4C"/>
    <w:rsid w:val="00A70231"/>
    <w:rsid w:val="00A70245"/>
    <w:rsid w:val="00A7050B"/>
    <w:rsid w:val="00A72E5E"/>
    <w:rsid w:val="00A73F93"/>
    <w:rsid w:val="00A77E51"/>
    <w:rsid w:val="00A80A7A"/>
    <w:rsid w:val="00A81B3F"/>
    <w:rsid w:val="00A82963"/>
    <w:rsid w:val="00A82CD3"/>
    <w:rsid w:val="00A8361A"/>
    <w:rsid w:val="00A83B03"/>
    <w:rsid w:val="00A84829"/>
    <w:rsid w:val="00A85373"/>
    <w:rsid w:val="00A8555E"/>
    <w:rsid w:val="00A86FDC"/>
    <w:rsid w:val="00A90458"/>
    <w:rsid w:val="00A90489"/>
    <w:rsid w:val="00A906BD"/>
    <w:rsid w:val="00A907DA"/>
    <w:rsid w:val="00A913EA"/>
    <w:rsid w:val="00A92CFE"/>
    <w:rsid w:val="00A93101"/>
    <w:rsid w:val="00A93D53"/>
    <w:rsid w:val="00A94176"/>
    <w:rsid w:val="00A94887"/>
    <w:rsid w:val="00A953B3"/>
    <w:rsid w:val="00A957E6"/>
    <w:rsid w:val="00A96382"/>
    <w:rsid w:val="00A96813"/>
    <w:rsid w:val="00A97E78"/>
    <w:rsid w:val="00AA0A5A"/>
    <w:rsid w:val="00AA1811"/>
    <w:rsid w:val="00AA4174"/>
    <w:rsid w:val="00AA4E3F"/>
    <w:rsid w:val="00AA4F7F"/>
    <w:rsid w:val="00AA5D51"/>
    <w:rsid w:val="00AA6A05"/>
    <w:rsid w:val="00AB0E61"/>
    <w:rsid w:val="00AB161A"/>
    <w:rsid w:val="00AB1CAE"/>
    <w:rsid w:val="00AB26C4"/>
    <w:rsid w:val="00AB27CB"/>
    <w:rsid w:val="00AB2F45"/>
    <w:rsid w:val="00AB317D"/>
    <w:rsid w:val="00AB3B4E"/>
    <w:rsid w:val="00AB3C51"/>
    <w:rsid w:val="00AB3DB2"/>
    <w:rsid w:val="00AB42C8"/>
    <w:rsid w:val="00AB5BA9"/>
    <w:rsid w:val="00AB74DD"/>
    <w:rsid w:val="00AB7EFB"/>
    <w:rsid w:val="00AC07E4"/>
    <w:rsid w:val="00AC1673"/>
    <w:rsid w:val="00AC1AB0"/>
    <w:rsid w:val="00AC1E78"/>
    <w:rsid w:val="00AC2042"/>
    <w:rsid w:val="00AC23B6"/>
    <w:rsid w:val="00AC4805"/>
    <w:rsid w:val="00AC549F"/>
    <w:rsid w:val="00AC58C3"/>
    <w:rsid w:val="00AC6A54"/>
    <w:rsid w:val="00AC79EF"/>
    <w:rsid w:val="00AC7BA1"/>
    <w:rsid w:val="00AD1040"/>
    <w:rsid w:val="00AD1271"/>
    <w:rsid w:val="00AD2D81"/>
    <w:rsid w:val="00AD2EC0"/>
    <w:rsid w:val="00AD2FA4"/>
    <w:rsid w:val="00AD33DE"/>
    <w:rsid w:val="00AD3CD9"/>
    <w:rsid w:val="00AD4F72"/>
    <w:rsid w:val="00AD6129"/>
    <w:rsid w:val="00AD623D"/>
    <w:rsid w:val="00AD6809"/>
    <w:rsid w:val="00AD6839"/>
    <w:rsid w:val="00AD74A3"/>
    <w:rsid w:val="00AD7767"/>
    <w:rsid w:val="00AE03BB"/>
    <w:rsid w:val="00AE03F7"/>
    <w:rsid w:val="00AE060D"/>
    <w:rsid w:val="00AE0643"/>
    <w:rsid w:val="00AE12E1"/>
    <w:rsid w:val="00AE17AB"/>
    <w:rsid w:val="00AE2B7D"/>
    <w:rsid w:val="00AE3209"/>
    <w:rsid w:val="00AE33D4"/>
    <w:rsid w:val="00AE39DF"/>
    <w:rsid w:val="00AE4C98"/>
    <w:rsid w:val="00AE67B7"/>
    <w:rsid w:val="00AE6AC9"/>
    <w:rsid w:val="00AE6E14"/>
    <w:rsid w:val="00AE701D"/>
    <w:rsid w:val="00AF0840"/>
    <w:rsid w:val="00AF1D16"/>
    <w:rsid w:val="00AF1EE8"/>
    <w:rsid w:val="00AF4546"/>
    <w:rsid w:val="00AF4E11"/>
    <w:rsid w:val="00AF5587"/>
    <w:rsid w:val="00AF77F3"/>
    <w:rsid w:val="00B00ABE"/>
    <w:rsid w:val="00B01160"/>
    <w:rsid w:val="00B018A0"/>
    <w:rsid w:val="00B01AE3"/>
    <w:rsid w:val="00B03225"/>
    <w:rsid w:val="00B033CD"/>
    <w:rsid w:val="00B03B4F"/>
    <w:rsid w:val="00B040BC"/>
    <w:rsid w:val="00B04162"/>
    <w:rsid w:val="00B04A4E"/>
    <w:rsid w:val="00B103D2"/>
    <w:rsid w:val="00B10F20"/>
    <w:rsid w:val="00B1365E"/>
    <w:rsid w:val="00B1374E"/>
    <w:rsid w:val="00B13B64"/>
    <w:rsid w:val="00B13FBC"/>
    <w:rsid w:val="00B148C9"/>
    <w:rsid w:val="00B160AD"/>
    <w:rsid w:val="00B165BD"/>
    <w:rsid w:val="00B16C41"/>
    <w:rsid w:val="00B16DD7"/>
    <w:rsid w:val="00B16E02"/>
    <w:rsid w:val="00B17612"/>
    <w:rsid w:val="00B1772A"/>
    <w:rsid w:val="00B205C0"/>
    <w:rsid w:val="00B20625"/>
    <w:rsid w:val="00B21128"/>
    <w:rsid w:val="00B2134C"/>
    <w:rsid w:val="00B227E5"/>
    <w:rsid w:val="00B238C0"/>
    <w:rsid w:val="00B243E0"/>
    <w:rsid w:val="00B243F6"/>
    <w:rsid w:val="00B2599F"/>
    <w:rsid w:val="00B25B15"/>
    <w:rsid w:val="00B25B65"/>
    <w:rsid w:val="00B26026"/>
    <w:rsid w:val="00B2638D"/>
    <w:rsid w:val="00B27468"/>
    <w:rsid w:val="00B27A9E"/>
    <w:rsid w:val="00B27CF8"/>
    <w:rsid w:val="00B31591"/>
    <w:rsid w:val="00B3216C"/>
    <w:rsid w:val="00B3279A"/>
    <w:rsid w:val="00B32D21"/>
    <w:rsid w:val="00B33A6B"/>
    <w:rsid w:val="00B33CFC"/>
    <w:rsid w:val="00B34018"/>
    <w:rsid w:val="00B34538"/>
    <w:rsid w:val="00B35086"/>
    <w:rsid w:val="00B35D96"/>
    <w:rsid w:val="00B36112"/>
    <w:rsid w:val="00B36529"/>
    <w:rsid w:val="00B36997"/>
    <w:rsid w:val="00B374A1"/>
    <w:rsid w:val="00B37781"/>
    <w:rsid w:val="00B4091A"/>
    <w:rsid w:val="00B4158C"/>
    <w:rsid w:val="00B415E0"/>
    <w:rsid w:val="00B4181C"/>
    <w:rsid w:val="00B421E5"/>
    <w:rsid w:val="00B42C35"/>
    <w:rsid w:val="00B431E4"/>
    <w:rsid w:val="00B43665"/>
    <w:rsid w:val="00B44693"/>
    <w:rsid w:val="00B459F9"/>
    <w:rsid w:val="00B46E0E"/>
    <w:rsid w:val="00B47E27"/>
    <w:rsid w:val="00B50030"/>
    <w:rsid w:val="00B5337B"/>
    <w:rsid w:val="00B542AB"/>
    <w:rsid w:val="00B54928"/>
    <w:rsid w:val="00B55042"/>
    <w:rsid w:val="00B551C1"/>
    <w:rsid w:val="00B55640"/>
    <w:rsid w:val="00B556B3"/>
    <w:rsid w:val="00B557FA"/>
    <w:rsid w:val="00B55C0A"/>
    <w:rsid w:val="00B55EB9"/>
    <w:rsid w:val="00B55F47"/>
    <w:rsid w:val="00B603DD"/>
    <w:rsid w:val="00B61144"/>
    <w:rsid w:val="00B616B3"/>
    <w:rsid w:val="00B623A9"/>
    <w:rsid w:val="00B62878"/>
    <w:rsid w:val="00B6367D"/>
    <w:rsid w:val="00B63758"/>
    <w:rsid w:val="00B6423C"/>
    <w:rsid w:val="00B64BD1"/>
    <w:rsid w:val="00B65B2F"/>
    <w:rsid w:val="00B65E55"/>
    <w:rsid w:val="00B67874"/>
    <w:rsid w:val="00B703DD"/>
    <w:rsid w:val="00B7090E"/>
    <w:rsid w:val="00B70B33"/>
    <w:rsid w:val="00B71200"/>
    <w:rsid w:val="00B71E9F"/>
    <w:rsid w:val="00B727AB"/>
    <w:rsid w:val="00B72A2F"/>
    <w:rsid w:val="00B72B66"/>
    <w:rsid w:val="00B74308"/>
    <w:rsid w:val="00B74B83"/>
    <w:rsid w:val="00B75FAA"/>
    <w:rsid w:val="00B7687C"/>
    <w:rsid w:val="00B76F2D"/>
    <w:rsid w:val="00B7773D"/>
    <w:rsid w:val="00B81161"/>
    <w:rsid w:val="00B811C5"/>
    <w:rsid w:val="00B81251"/>
    <w:rsid w:val="00B81B3F"/>
    <w:rsid w:val="00B828CD"/>
    <w:rsid w:val="00B839D0"/>
    <w:rsid w:val="00B83CB4"/>
    <w:rsid w:val="00B83D2E"/>
    <w:rsid w:val="00B83D5B"/>
    <w:rsid w:val="00B8440B"/>
    <w:rsid w:val="00B85239"/>
    <w:rsid w:val="00B86AC3"/>
    <w:rsid w:val="00B86C88"/>
    <w:rsid w:val="00B87B4E"/>
    <w:rsid w:val="00B90819"/>
    <w:rsid w:val="00B90A74"/>
    <w:rsid w:val="00B913E1"/>
    <w:rsid w:val="00B91EC9"/>
    <w:rsid w:val="00B926DE"/>
    <w:rsid w:val="00B9373F"/>
    <w:rsid w:val="00B93FC8"/>
    <w:rsid w:val="00B94101"/>
    <w:rsid w:val="00B94F90"/>
    <w:rsid w:val="00B955ED"/>
    <w:rsid w:val="00B9560A"/>
    <w:rsid w:val="00B9562D"/>
    <w:rsid w:val="00B95856"/>
    <w:rsid w:val="00B9624B"/>
    <w:rsid w:val="00B96635"/>
    <w:rsid w:val="00B97D69"/>
    <w:rsid w:val="00BA072A"/>
    <w:rsid w:val="00BA0E6B"/>
    <w:rsid w:val="00BA278A"/>
    <w:rsid w:val="00BA2FBB"/>
    <w:rsid w:val="00BA41B5"/>
    <w:rsid w:val="00BA4645"/>
    <w:rsid w:val="00BA497C"/>
    <w:rsid w:val="00BA52F6"/>
    <w:rsid w:val="00BB05DC"/>
    <w:rsid w:val="00BB20FA"/>
    <w:rsid w:val="00BB2C20"/>
    <w:rsid w:val="00BB4C99"/>
    <w:rsid w:val="00BB5EE0"/>
    <w:rsid w:val="00BB609E"/>
    <w:rsid w:val="00BB6C90"/>
    <w:rsid w:val="00BB754D"/>
    <w:rsid w:val="00BC16F1"/>
    <w:rsid w:val="00BC278F"/>
    <w:rsid w:val="00BC2E3E"/>
    <w:rsid w:val="00BC3414"/>
    <w:rsid w:val="00BC4384"/>
    <w:rsid w:val="00BC7BF7"/>
    <w:rsid w:val="00BC7FBF"/>
    <w:rsid w:val="00BD1975"/>
    <w:rsid w:val="00BD29FB"/>
    <w:rsid w:val="00BD4FB8"/>
    <w:rsid w:val="00BD535A"/>
    <w:rsid w:val="00BD53A4"/>
    <w:rsid w:val="00BD65D6"/>
    <w:rsid w:val="00BD758D"/>
    <w:rsid w:val="00BD7827"/>
    <w:rsid w:val="00BE0A6F"/>
    <w:rsid w:val="00BE0AE1"/>
    <w:rsid w:val="00BE2317"/>
    <w:rsid w:val="00BE2895"/>
    <w:rsid w:val="00BE28DB"/>
    <w:rsid w:val="00BE2C67"/>
    <w:rsid w:val="00BE46C2"/>
    <w:rsid w:val="00BE7169"/>
    <w:rsid w:val="00BE72F5"/>
    <w:rsid w:val="00BE78AA"/>
    <w:rsid w:val="00BE7E30"/>
    <w:rsid w:val="00BF028A"/>
    <w:rsid w:val="00BF26C5"/>
    <w:rsid w:val="00BF3D11"/>
    <w:rsid w:val="00BF3E13"/>
    <w:rsid w:val="00BF4121"/>
    <w:rsid w:val="00BF4802"/>
    <w:rsid w:val="00BF4B60"/>
    <w:rsid w:val="00BF4C74"/>
    <w:rsid w:val="00BF5C89"/>
    <w:rsid w:val="00BF65A0"/>
    <w:rsid w:val="00BF76A5"/>
    <w:rsid w:val="00C00C7B"/>
    <w:rsid w:val="00C01366"/>
    <w:rsid w:val="00C01B17"/>
    <w:rsid w:val="00C021C3"/>
    <w:rsid w:val="00C0396F"/>
    <w:rsid w:val="00C04F86"/>
    <w:rsid w:val="00C06030"/>
    <w:rsid w:val="00C07A0E"/>
    <w:rsid w:val="00C10EF0"/>
    <w:rsid w:val="00C10F69"/>
    <w:rsid w:val="00C11838"/>
    <w:rsid w:val="00C11BC9"/>
    <w:rsid w:val="00C12595"/>
    <w:rsid w:val="00C143B1"/>
    <w:rsid w:val="00C16678"/>
    <w:rsid w:val="00C173D5"/>
    <w:rsid w:val="00C200D7"/>
    <w:rsid w:val="00C20B1F"/>
    <w:rsid w:val="00C20B33"/>
    <w:rsid w:val="00C2137A"/>
    <w:rsid w:val="00C22A14"/>
    <w:rsid w:val="00C2365E"/>
    <w:rsid w:val="00C245CF"/>
    <w:rsid w:val="00C2498F"/>
    <w:rsid w:val="00C2550D"/>
    <w:rsid w:val="00C2628E"/>
    <w:rsid w:val="00C26333"/>
    <w:rsid w:val="00C2678D"/>
    <w:rsid w:val="00C2723B"/>
    <w:rsid w:val="00C2775F"/>
    <w:rsid w:val="00C302E0"/>
    <w:rsid w:val="00C318B0"/>
    <w:rsid w:val="00C318E8"/>
    <w:rsid w:val="00C32CC4"/>
    <w:rsid w:val="00C33C17"/>
    <w:rsid w:val="00C34CFE"/>
    <w:rsid w:val="00C35BFB"/>
    <w:rsid w:val="00C3778F"/>
    <w:rsid w:val="00C408E1"/>
    <w:rsid w:val="00C40954"/>
    <w:rsid w:val="00C412D8"/>
    <w:rsid w:val="00C41A15"/>
    <w:rsid w:val="00C4222C"/>
    <w:rsid w:val="00C43035"/>
    <w:rsid w:val="00C452C8"/>
    <w:rsid w:val="00C47656"/>
    <w:rsid w:val="00C501A0"/>
    <w:rsid w:val="00C5179F"/>
    <w:rsid w:val="00C51862"/>
    <w:rsid w:val="00C52252"/>
    <w:rsid w:val="00C52A39"/>
    <w:rsid w:val="00C53806"/>
    <w:rsid w:val="00C53EB1"/>
    <w:rsid w:val="00C55134"/>
    <w:rsid w:val="00C552AA"/>
    <w:rsid w:val="00C55721"/>
    <w:rsid w:val="00C55A74"/>
    <w:rsid w:val="00C5682C"/>
    <w:rsid w:val="00C57EEE"/>
    <w:rsid w:val="00C60CB8"/>
    <w:rsid w:val="00C61CC6"/>
    <w:rsid w:val="00C622C7"/>
    <w:rsid w:val="00C63007"/>
    <w:rsid w:val="00C63A98"/>
    <w:rsid w:val="00C63C8F"/>
    <w:rsid w:val="00C65A1B"/>
    <w:rsid w:val="00C663A9"/>
    <w:rsid w:val="00C67639"/>
    <w:rsid w:val="00C676C2"/>
    <w:rsid w:val="00C703E1"/>
    <w:rsid w:val="00C7094C"/>
    <w:rsid w:val="00C70A53"/>
    <w:rsid w:val="00C7123D"/>
    <w:rsid w:val="00C722F8"/>
    <w:rsid w:val="00C7266E"/>
    <w:rsid w:val="00C73D06"/>
    <w:rsid w:val="00C744E6"/>
    <w:rsid w:val="00C74A5F"/>
    <w:rsid w:val="00C750F5"/>
    <w:rsid w:val="00C76AD3"/>
    <w:rsid w:val="00C77C83"/>
    <w:rsid w:val="00C80967"/>
    <w:rsid w:val="00C810A0"/>
    <w:rsid w:val="00C8286D"/>
    <w:rsid w:val="00C82A15"/>
    <w:rsid w:val="00C83498"/>
    <w:rsid w:val="00C83FFA"/>
    <w:rsid w:val="00C843EF"/>
    <w:rsid w:val="00C84D1F"/>
    <w:rsid w:val="00C85988"/>
    <w:rsid w:val="00C909B9"/>
    <w:rsid w:val="00C9382D"/>
    <w:rsid w:val="00C962E5"/>
    <w:rsid w:val="00C96D07"/>
    <w:rsid w:val="00C97209"/>
    <w:rsid w:val="00C97509"/>
    <w:rsid w:val="00C97811"/>
    <w:rsid w:val="00C97C1B"/>
    <w:rsid w:val="00CA3F8E"/>
    <w:rsid w:val="00CA43B4"/>
    <w:rsid w:val="00CA6CB8"/>
    <w:rsid w:val="00CB00B2"/>
    <w:rsid w:val="00CB0382"/>
    <w:rsid w:val="00CB1A54"/>
    <w:rsid w:val="00CB1BFB"/>
    <w:rsid w:val="00CB2AB1"/>
    <w:rsid w:val="00CB3654"/>
    <w:rsid w:val="00CB568B"/>
    <w:rsid w:val="00CB622F"/>
    <w:rsid w:val="00CB71CB"/>
    <w:rsid w:val="00CC0A2E"/>
    <w:rsid w:val="00CC120A"/>
    <w:rsid w:val="00CC1714"/>
    <w:rsid w:val="00CC4789"/>
    <w:rsid w:val="00CC489E"/>
    <w:rsid w:val="00CC4FDD"/>
    <w:rsid w:val="00CC510F"/>
    <w:rsid w:val="00CC7FAB"/>
    <w:rsid w:val="00CD05C1"/>
    <w:rsid w:val="00CD0817"/>
    <w:rsid w:val="00CD246F"/>
    <w:rsid w:val="00CD2777"/>
    <w:rsid w:val="00CD32BC"/>
    <w:rsid w:val="00CD3647"/>
    <w:rsid w:val="00CD4947"/>
    <w:rsid w:val="00CD51F4"/>
    <w:rsid w:val="00CD7DFE"/>
    <w:rsid w:val="00CE0463"/>
    <w:rsid w:val="00CE07A4"/>
    <w:rsid w:val="00CE08B1"/>
    <w:rsid w:val="00CE1022"/>
    <w:rsid w:val="00CE1A45"/>
    <w:rsid w:val="00CE1B31"/>
    <w:rsid w:val="00CE2C7A"/>
    <w:rsid w:val="00CE3ADF"/>
    <w:rsid w:val="00CE4A72"/>
    <w:rsid w:val="00CE5554"/>
    <w:rsid w:val="00CE63C3"/>
    <w:rsid w:val="00CE642B"/>
    <w:rsid w:val="00CE6663"/>
    <w:rsid w:val="00CE730A"/>
    <w:rsid w:val="00CE73EF"/>
    <w:rsid w:val="00CF0A7E"/>
    <w:rsid w:val="00CF2046"/>
    <w:rsid w:val="00CF268F"/>
    <w:rsid w:val="00CF405F"/>
    <w:rsid w:val="00CF4B91"/>
    <w:rsid w:val="00CF5BB3"/>
    <w:rsid w:val="00CF7120"/>
    <w:rsid w:val="00D00693"/>
    <w:rsid w:val="00D00BCB"/>
    <w:rsid w:val="00D00E67"/>
    <w:rsid w:val="00D011A8"/>
    <w:rsid w:val="00D0135D"/>
    <w:rsid w:val="00D0148E"/>
    <w:rsid w:val="00D0155D"/>
    <w:rsid w:val="00D02461"/>
    <w:rsid w:val="00D03426"/>
    <w:rsid w:val="00D03C5F"/>
    <w:rsid w:val="00D03D35"/>
    <w:rsid w:val="00D043E1"/>
    <w:rsid w:val="00D05A93"/>
    <w:rsid w:val="00D067B9"/>
    <w:rsid w:val="00D078A9"/>
    <w:rsid w:val="00D079DE"/>
    <w:rsid w:val="00D108AC"/>
    <w:rsid w:val="00D10A9F"/>
    <w:rsid w:val="00D11869"/>
    <w:rsid w:val="00D11FA8"/>
    <w:rsid w:val="00D1226A"/>
    <w:rsid w:val="00D129AB"/>
    <w:rsid w:val="00D13492"/>
    <w:rsid w:val="00D136BB"/>
    <w:rsid w:val="00D152BE"/>
    <w:rsid w:val="00D158AD"/>
    <w:rsid w:val="00D15EDD"/>
    <w:rsid w:val="00D15F30"/>
    <w:rsid w:val="00D16563"/>
    <w:rsid w:val="00D165F0"/>
    <w:rsid w:val="00D16E30"/>
    <w:rsid w:val="00D1781E"/>
    <w:rsid w:val="00D17A5D"/>
    <w:rsid w:val="00D17F36"/>
    <w:rsid w:val="00D21CE4"/>
    <w:rsid w:val="00D21D83"/>
    <w:rsid w:val="00D2356B"/>
    <w:rsid w:val="00D253E2"/>
    <w:rsid w:val="00D26AB5"/>
    <w:rsid w:val="00D27A64"/>
    <w:rsid w:val="00D30840"/>
    <w:rsid w:val="00D30ACC"/>
    <w:rsid w:val="00D30BAA"/>
    <w:rsid w:val="00D30F53"/>
    <w:rsid w:val="00D31016"/>
    <w:rsid w:val="00D31E68"/>
    <w:rsid w:val="00D32B14"/>
    <w:rsid w:val="00D333BC"/>
    <w:rsid w:val="00D3379C"/>
    <w:rsid w:val="00D3400B"/>
    <w:rsid w:val="00D3533B"/>
    <w:rsid w:val="00D35892"/>
    <w:rsid w:val="00D3589C"/>
    <w:rsid w:val="00D358D3"/>
    <w:rsid w:val="00D3662E"/>
    <w:rsid w:val="00D367EE"/>
    <w:rsid w:val="00D378FC"/>
    <w:rsid w:val="00D40746"/>
    <w:rsid w:val="00D4099B"/>
    <w:rsid w:val="00D430AC"/>
    <w:rsid w:val="00D43FB7"/>
    <w:rsid w:val="00D44A17"/>
    <w:rsid w:val="00D469F1"/>
    <w:rsid w:val="00D47B36"/>
    <w:rsid w:val="00D50617"/>
    <w:rsid w:val="00D50E32"/>
    <w:rsid w:val="00D51082"/>
    <w:rsid w:val="00D51206"/>
    <w:rsid w:val="00D51268"/>
    <w:rsid w:val="00D512AB"/>
    <w:rsid w:val="00D51EE5"/>
    <w:rsid w:val="00D521F9"/>
    <w:rsid w:val="00D52900"/>
    <w:rsid w:val="00D52F6A"/>
    <w:rsid w:val="00D538D1"/>
    <w:rsid w:val="00D54A9E"/>
    <w:rsid w:val="00D54B8C"/>
    <w:rsid w:val="00D55B19"/>
    <w:rsid w:val="00D567DA"/>
    <w:rsid w:val="00D56DA2"/>
    <w:rsid w:val="00D57398"/>
    <w:rsid w:val="00D620F6"/>
    <w:rsid w:val="00D62748"/>
    <w:rsid w:val="00D62B92"/>
    <w:rsid w:val="00D62F91"/>
    <w:rsid w:val="00D637AD"/>
    <w:rsid w:val="00D63AA8"/>
    <w:rsid w:val="00D63D2C"/>
    <w:rsid w:val="00D6522D"/>
    <w:rsid w:val="00D6588B"/>
    <w:rsid w:val="00D65BB1"/>
    <w:rsid w:val="00D66993"/>
    <w:rsid w:val="00D66A86"/>
    <w:rsid w:val="00D67141"/>
    <w:rsid w:val="00D67BA2"/>
    <w:rsid w:val="00D67BAB"/>
    <w:rsid w:val="00D71358"/>
    <w:rsid w:val="00D719CD"/>
    <w:rsid w:val="00D72112"/>
    <w:rsid w:val="00D73EDB"/>
    <w:rsid w:val="00D744C2"/>
    <w:rsid w:val="00D74C20"/>
    <w:rsid w:val="00D74DA0"/>
    <w:rsid w:val="00D7580E"/>
    <w:rsid w:val="00D76004"/>
    <w:rsid w:val="00D761C0"/>
    <w:rsid w:val="00D775DF"/>
    <w:rsid w:val="00D77C5F"/>
    <w:rsid w:val="00D80830"/>
    <w:rsid w:val="00D81598"/>
    <w:rsid w:val="00D851D9"/>
    <w:rsid w:val="00D85B72"/>
    <w:rsid w:val="00D90017"/>
    <w:rsid w:val="00D913A1"/>
    <w:rsid w:val="00D91F65"/>
    <w:rsid w:val="00D937DE"/>
    <w:rsid w:val="00D961E8"/>
    <w:rsid w:val="00D96312"/>
    <w:rsid w:val="00D964F4"/>
    <w:rsid w:val="00D96863"/>
    <w:rsid w:val="00D97F97"/>
    <w:rsid w:val="00DA00D1"/>
    <w:rsid w:val="00DA09C6"/>
    <w:rsid w:val="00DA1258"/>
    <w:rsid w:val="00DA19A6"/>
    <w:rsid w:val="00DA34CB"/>
    <w:rsid w:val="00DA399D"/>
    <w:rsid w:val="00DA3E65"/>
    <w:rsid w:val="00DA4192"/>
    <w:rsid w:val="00DA5746"/>
    <w:rsid w:val="00DA5E9E"/>
    <w:rsid w:val="00DA7C5A"/>
    <w:rsid w:val="00DA7FCF"/>
    <w:rsid w:val="00DB033B"/>
    <w:rsid w:val="00DB070E"/>
    <w:rsid w:val="00DB2517"/>
    <w:rsid w:val="00DB36F5"/>
    <w:rsid w:val="00DB433E"/>
    <w:rsid w:val="00DB4854"/>
    <w:rsid w:val="00DB553C"/>
    <w:rsid w:val="00DB794B"/>
    <w:rsid w:val="00DB7A72"/>
    <w:rsid w:val="00DB7D8B"/>
    <w:rsid w:val="00DC16CE"/>
    <w:rsid w:val="00DC22A1"/>
    <w:rsid w:val="00DC2F58"/>
    <w:rsid w:val="00DC2F6B"/>
    <w:rsid w:val="00DC33BB"/>
    <w:rsid w:val="00DC6CD0"/>
    <w:rsid w:val="00DC74EA"/>
    <w:rsid w:val="00DD01D8"/>
    <w:rsid w:val="00DD0A50"/>
    <w:rsid w:val="00DD1221"/>
    <w:rsid w:val="00DD2BF7"/>
    <w:rsid w:val="00DD379E"/>
    <w:rsid w:val="00DD413E"/>
    <w:rsid w:val="00DD49B7"/>
    <w:rsid w:val="00DD67B9"/>
    <w:rsid w:val="00DD6A39"/>
    <w:rsid w:val="00DD7371"/>
    <w:rsid w:val="00DE01EC"/>
    <w:rsid w:val="00DE0ADB"/>
    <w:rsid w:val="00DE10BC"/>
    <w:rsid w:val="00DE2E95"/>
    <w:rsid w:val="00DE434D"/>
    <w:rsid w:val="00DE4EC5"/>
    <w:rsid w:val="00DE52EE"/>
    <w:rsid w:val="00DE7D44"/>
    <w:rsid w:val="00DE7E2F"/>
    <w:rsid w:val="00DE7FE5"/>
    <w:rsid w:val="00DF0E90"/>
    <w:rsid w:val="00DF16AD"/>
    <w:rsid w:val="00DF3462"/>
    <w:rsid w:val="00DF3695"/>
    <w:rsid w:val="00DF3A56"/>
    <w:rsid w:val="00DF3F3B"/>
    <w:rsid w:val="00DF6DC2"/>
    <w:rsid w:val="00DF7912"/>
    <w:rsid w:val="00DF79C3"/>
    <w:rsid w:val="00E00140"/>
    <w:rsid w:val="00E0028D"/>
    <w:rsid w:val="00E006DE"/>
    <w:rsid w:val="00E00B2B"/>
    <w:rsid w:val="00E0119B"/>
    <w:rsid w:val="00E049C7"/>
    <w:rsid w:val="00E0535E"/>
    <w:rsid w:val="00E07CED"/>
    <w:rsid w:val="00E07ED3"/>
    <w:rsid w:val="00E10402"/>
    <w:rsid w:val="00E11137"/>
    <w:rsid w:val="00E12918"/>
    <w:rsid w:val="00E12E2A"/>
    <w:rsid w:val="00E14187"/>
    <w:rsid w:val="00E14C2F"/>
    <w:rsid w:val="00E14E27"/>
    <w:rsid w:val="00E14E9A"/>
    <w:rsid w:val="00E15BB8"/>
    <w:rsid w:val="00E15C9B"/>
    <w:rsid w:val="00E162D7"/>
    <w:rsid w:val="00E16D27"/>
    <w:rsid w:val="00E170AB"/>
    <w:rsid w:val="00E20634"/>
    <w:rsid w:val="00E20658"/>
    <w:rsid w:val="00E2093E"/>
    <w:rsid w:val="00E21362"/>
    <w:rsid w:val="00E227A1"/>
    <w:rsid w:val="00E25238"/>
    <w:rsid w:val="00E26263"/>
    <w:rsid w:val="00E26C18"/>
    <w:rsid w:val="00E300DC"/>
    <w:rsid w:val="00E31E3F"/>
    <w:rsid w:val="00E32967"/>
    <w:rsid w:val="00E32A28"/>
    <w:rsid w:val="00E3522B"/>
    <w:rsid w:val="00E36943"/>
    <w:rsid w:val="00E4035F"/>
    <w:rsid w:val="00E4201B"/>
    <w:rsid w:val="00E424A3"/>
    <w:rsid w:val="00E45EDF"/>
    <w:rsid w:val="00E46886"/>
    <w:rsid w:val="00E507EC"/>
    <w:rsid w:val="00E51CE7"/>
    <w:rsid w:val="00E51FC7"/>
    <w:rsid w:val="00E521EE"/>
    <w:rsid w:val="00E54E62"/>
    <w:rsid w:val="00E554C4"/>
    <w:rsid w:val="00E5554A"/>
    <w:rsid w:val="00E5584A"/>
    <w:rsid w:val="00E565D8"/>
    <w:rsid w:val="00E56D37"/>
    <w:rsid w:val="00E60290"/>
    <w:rsid w:val="00E6077C"/>
    <w:rsid w:val="00E61CA1"/>
    <w:rsid w:val="00E63B61"/>
    <w:rsid w:val="00E6404D"/>
    <w:rsid w:val="00E64F25"/>
    <w:rsid w:val="00E65BBC"/>
    <w:rsid w:val="00E673A8"/>
    <w:rsid w:val="00E701B3"/>
    <w:rsid w:val="00E70EE1"/>
    <w:rsid w:val="00E7171F"/>
    <w:rsid w:val="00E71793"/>
    <w:rsid w:val="00E71B94"/>
    <w:rsid w:val="00E71F47"/>
    <w:rsid w:val="00E71FC5"/>
    <w:rsid w:val="00E72625"/>
    <w:rsid w:val="00E7357B"/>
    <w:rsid w:val="00E737D3"/>
    <w:rsid w:val="00E7441A"/>
    <w:rsid w:val="00E75C70"/>
    <w:rsid w:val="00E75F6F"/>
    <w:rsid w:val="00E7634F"/>
    <w:rsid w:val="00E76700"/>
    <w:rsid w:val="00E76E75"/>
    <w:rsid w:val="00E776A8"/>
    <w:rsid w:val="00E8050E"/>
    <w:rsid w:val="00E80C1F"/>
    <w:rsid w:val="00E80C64"/>
    <w:rsid w:val="00E81867"/>
    <w:rsid w:val="00E81912"/>
    <w:rsid w:val="00E8260F"/>
    <w:rsid w:val="00E82FA2"/>
    <w:rsid w:val="00E83A09"/>
    <w:rsid w:val="00E83C35"/>
    <w:rsid w:val="00E83D74"/>
    <w:rsid w:val="00E841AD"/>
    <w:rsid w:val="00E8718B"/>
    <w:rsid w:val="00E90CBF"/>
    <w:rsid w:val="00E91A94"/>
    <w:rsid w:val="00E93A4C"/>
    <w:rsid w:val="00E93B48"/>
    <w:rsid w:val="00E94326"/>
    <w:rsid w:val="00E94E80"/>
    <w:rsid w:val="00E97A72"/>
    <w:rsid w:val="00EA1111"/>
    <w:rsid w:val="00EA1B2A"/>
    <w:rsid w:val="00EA2903"/>
    <w:rsid w:val="00EA2977"/>
    <w:rsid w:val="00EA2A9B"/>
    <w:rsid w:val="00EA3D5B"/>
    <w:rsid w:val="00EA3EEF"/>
    <w:rsid w:val="00EA472C"/>
    <w:rsid w:val="00EA49CF"/>
    <w:rsid w:val="00EA5684"/>
    <w:rsid w:val="00EA5B49"/>
    <w:rsid w:val="00EA5CD6"/>
    <w:rsid w:val="00EA5FD2"/>
    <w:rsid w:val="00EA675D"/>
    <w:rsid w:val="00EA7599"/>
    <w:rsid w:val="00EB0E4B"/>
    <w:rsid w:val="00EB13C1"/>
    <w:rsid w:val="00EB1C8B"/>
    <w:rsid w:val="00EB21FF"/>
    <w:rsid w:val="00EB2F44"/>
    <w:rsid w:val="00EB43DA"/>
    <w:rsid w:val="00EB6059"/>
    <w:rsid w:val="00EB6A06"/>
    <w:rsid w:val="00EB6D38"/>
    <w:rsid w:val="00EB72DE"/>
    <w:rsid w:val="00EB7F99"/>
    <w:rsid w:val="00EC083C"/>
    <w:rsid w:val="00EC0EC0"/>
    <w:rsid w:val="00EC1163"/>
    <w:rsid w:val="00EC1813"/>
    <w:rsid w:val="00EC19BF"/>
    <w:rsid w:val="00EC2290"/>
    <w:rsid w:val="00EC2340"/>
    <w:rsid w:val="00EC358D"/>
    <w:rsid w:val="00EC430E"/>
    <w:rsid w:val="00EC4A0C"/>
    <w:rsid w:val="00EC5822"/>
    <w:rsid w:val="00EC631E"/>
    <w:rsid w:val="00EC6A6F"/>
    <w:rsid w:val="00ED20BB"/>
    <w:rsid w:val="00ED3012"/>
    <w:rsid w:val="00ED3316"/>
    <w:rsid w:val="00ED3CBF"/>
    <w:rsid w:val="00ED40C3"/>
    <w:rsid w:val="00ED4CFA"/>
    <w:rsid w:val="00ED56BC"/>
    <w:rsid w:val="00ED678A"/>
    <w:rsid w:val="00EE1BD7"/>
    <w:rsid w:val="00EE2045"/>
    <w:rsid w:val="00EE30D2"/>
    <w:rsid w:val="00EE3265"/>
    <w:rsid w:val="00EE4E80"/>
    <w:rsid w:val="00EE6395"/>
    <w:rsid w:val="00EE79BC"/>
    <w:rsid w:val="00EF0E71"/>
    <w:rsid w:val="00EF14F4"/>
    <w:rsid w:val="00EF2944"/>
    <w:rsid w:val="00EF2B0F"/>
    <w:rsid w:val="00EF351C"/>
    <w:rsid w:val="00EF3C9D"/>
    <w:rsid w:val="00EF3F62"/>
    <w:rsid w:val="00EF419A"/>
    <w:rsid w:val="00EF5DAB"/>
    <w:rsid w:val="00EF6D96"/>
    <w:rsid w:val="00F00025"/>
    <w:rsid w:val="00F00625"/>
    <w:rsid w:val="00F01A48"/>
    <w:rsid w:val="00F01B17"/>
    <w:rsid w:val="00F021B3"/>
    <w:rsid w:val="00F0255C"/>
    <w:rsid w:val="00F04224"/>
    <w:rsid w:val="00F04EDC"/>
    <w:rsid w:val="00F052CF"/>
    <w:rsid w:val="00F05C86"/>
    <w:rsid w:val="00F06B14"/>
    <w:rsid w:val="00F06E9F"/>
    <w:rsid w:val="00F06EFC"/>
    <w:rsid w:val="00F07183"/>
    <w:rsid w:val="00F075A3"/>
    <w:rsid w:val="00F075B9"/>
    <w:rsid w:val="00F10FD3"/>
    <w:rsid w:val="00F1119B"/>
    <w:rsid w:val="00F11DD6"/>
    <w:rsid w:val="00F11E47"/>
    <w:rsid w:val="00F12B43"/>
    <w:rsid w:val="00F13AB4"/>
    <w:rsid w:val="00F14497"/>
    <w:rsid w:val="00F14A37"/>
    <w:rsid w:val="00F15203"/>
    <w:rsid w:val="00F16A78"/>
    <w:rsid w:val="00F1720C"/>
    <w:rsid w:val="00F174BB"/>
    <w:rsid w:val="00F176D3"/>
    <w:rsid w:val="00F17B91"/>
    <w:rsid w:val="00F17C69"/>
    <w:rsid w:val="00F17E4C"/>
    <w:rsid w:val="00F2080B"/>
    <w:rsid w:val="00F20A96"/>
    <w:rsid w:val="00F21223"/>
    <w:rsid w:val="00F21709"/>
    <w:rsid w:val="00F21C5E"/>
    <w:rsid w:val="00F21D70"/>
    <w:rsid w:val="00F21FF7"/>
    <w:rsid w:val="00F222C0"/>
    <w:rsid w:val="00F22525"/>
    <w:rsid w:val="00F2614E"/>
    <w:rsid w:val="00F27680"/>
    <w:rsid w:val="00F30279"/>
    <w:rsid w:val="00F30882"/>
    <w:rsid w:val="00F3141F"/>
    <w:rsid w:val="00F31555"/>
    <w:rsid w:val="00F32294"/>
    <w:rsid w:val="00F32807"/>
    <w:rsid w:val="00F32CCD"/>
    <w:rsid w:val="00F32E83"/>
    <w:rsid w:val="00F335B8"/>
    <w:rsid w:val="00F3583E"/>
    <w:rsid w:val="00F35DCA"/>
    <w:rsid w:val="00F37242"/>
    <w:rsid w:val="00F37C89"/>
    <w:rsid w:val="00F37FD6"/>
    <w:rsid w:val="00F40C66"/>
    <w:rsid w:val="00F4316B"/>
    <w:rsid w:val="00F44510"/>
    <w:rsid w:val="00F451C1"/>
    <w:rsid w:val="00F46201"/>
    <w:rsid w:val="00F463E9"/>
    <w:rsid w:val="00F472F1"/>
    <w:rsid w:val="00F501AA"/>
    <w:rsid w:val="00F505F0"/>
    <w:rsid w:val="00F50704"/>
    <w:rsid w:val="00F50B5E"/>
    <w:rsid w:val="00F51264"/>
    <w:rsid w:val="00F529E3"/>
    <w:rsid w:val="00F52F76"/>
    <w:rsid w:val="00F541A4"/>
    <w:rsid w:val="00F54802"/>
    <w:rsid w:val="00F55117"/>
    <w:rsid w:val="00F56707"/>
    <w:rsid w:val="00F56A9F"/>
    <w:rsid w:val="00F57EC6"/>
    <w:rsid w:val="00F60717"/>
    <w:rsid w:val="00F60772"/>
    <w:rsid w:val="00F60C2E"/>
    <w:rsid w:val="00F60C7B"/>
    <w:rsid w:val="00F62439"/>
    <w:rsid w:val="00F6415F"/>
    <w:rsid w:val="00F65659"/>
    <w:rsid w:val="00F659D7"/>
    <w:rsid w:val="00F65BC4"/>
    <w:rsid w:val="00F66559"/>
    <w:rsid w:val="00F665E4"/>
    <w:rsid w:val="00F701D0"/>
    <w:rsid w:val="00F70B7B"/>
    <w:rsid w:val="00F71EE0"/>
    <w:rsid w:val="00F7240D"/>
    <w:rsid w:val="00F72683"/>
    <w:rsid w:val="00F73B70"/>
    <w:rsid w:val="00F73BF7"/>
    <w:rsid w:val="00F73DF4"/>
    <w:rsid w:val="00F747F8"/>
    <w:rsid w:val="00F7535E"/>
    <w:rsid w:val="00F75830"/>
    <w:rsid w:val="00F75A05"/>
    <w:rsid w:val="00F76C08"/>
    <w:rsid w:val="00F76F3A"/>
    <w:rsid w:val="00F770AE"/>
    <w:rsid w:val="00F8026D"/>
    <w:rsid w:val="00F814A8"/>
    <w:rsid w:val="00F8262E"/>
    <w:rsid w:val="00F83346"/>
    <w:rsid w:val="00F84113"/>
    <w:rsid w:val="00F84992"/>
    <w:rsid w:val="00F854E1"/>
    <w:rsid w:val="00F8551D"/>
    <w:rsid w:val="00F85764"/>
    <w:rsid w:val="00F85B62"/>
    <w:rsid w:val="00F86091"/>
    <w:rsid w:val="00F9239F"/>
    <w:rsid w:val="00F93E1E"/>
    <w:rsid w:val="00F93EDE"/>
    <w:rsid w:val="00F94D41"/>
    <w:rsid w:val="00F9578C"/>
    <w:rsid w:val="00F97DF0"/>
    <w:rsid w:val="00FA1045"/>
    <w:rsid w:val="00FA2CBF"/>
    <w:rsid w:val="00FA311B"/>
    <w:rsid w:val="00FA4170"/>
    <w:rsid w:val="00FA4716"/>
    <w:rsid w:val="00FA51A8"/>
    <w:rsid w:val="00FA5F2A"/>
    <w:rsid w:val="00FA639A"/>
    <w:rsid w:val="00FA6730"/>
    <w:rsid w:val="00FA7390"/>
    <w:rsid w:val="00FA76F4"/>
    <w:rsid w:val="00FA7DBB"/>
    <w:rsid w:val="00FA7E98"/>
    <w:rsid w:val="00FB0336"/>
    <w:rsid w:val="00FB1823"/>
    <w:rsid w:val="00FB2C85"/>
    <w:rsid w:val="00FB3271"/>
    <w:rsid w:val="00FB3D92"/>
    <w:rsid w:val="00FB4BB4"/>
    <w:rsid w:val="00FB506B"/>
    <w:rsid w:val="00FB57AB"/>
    <w:rsid w:val="00FC05A6"/>
    <w:rsid w:val="00FC144C"/>
    <w:rsid w:val="00FC1819"/>
    <w:rsid w:val="00FC3063"/>
    <w:rsid w:val="00FC31DB"/>
    <w:rsid w:val="00FC3C23"/>
    <w:rsid w:val="00FC40D0"/>
    <w:rsid w:val="00FC4194"/>
    <w:rsid w:val="00FC4A29"/>
    <w:rsid w:val="00FC4ED5"/>
    <w:rsid w:val="00FC6247"/>
    <w:rsid w:val="00FC63FA"/>
    <w:rsid w:val="00FC6CAC"/>
    <w:rsid w:val="00FC773C"/>
    <w:rsid w:val="00FD0778"/>
    <w:rsid w:val="00FD0C0C"/>
    <w:rsid w:val="00FD0C83"/>
    <w:rsid w:val="00FD210B"/>
    <w:rsid w:val="00FD2259"/>
    <w:rsid w:val="00FD3E9A"/>
    <w:rsid w:val="00FD71A7"/>
    <w:rsid w:val="00FE0415"/>
    <w:rsid w:val="00FE19BE"/>
    <w:rsid w:val="00FE2620"/>
    <w:rsid w:val="00FE2643"/>
    <w:rsid w:val="00FE3938"/>
    <w:rsid w:val="00FE39E2"/>
    <w:rsid w:val="00FE4386"/>
    <w:rsid w:val="00FE4D06"/>
    <w:rsid w:val="00FE4FA2"/>
    <w:rsid w:val="00FE54E9"/>
    <w:rsid w:val="00FE58EB"/>
    <w:rsid w:val="00FE5B8E"/>
    <w:rsid w:val="00FE6687"/>
    <w:rsid w:val="00FE67C8"/>
    <w:rsid w:val="00FE6BD8"/>
    <w:rsid w:val="00FE7D11"/>
    <w:rsid w:val="00FF0716"/>
    <w:rsid w:val="00FF0A54"/>
    <w:rsid w:val="00FF0F47"/>
    <w:rsid w:val="00FF15A6"/>
    <w:rsid w:val="00FF1A3D"/>
    <w:rsid w:val="00FF2BDF"/>
    <w:rsid w:val="00FF7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CD5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74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CD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WW8Num11z0">
    <w:name w:val="WW8Num11z0"/>
    <w:rsid w:val="00574CD5"/>
    <w:rPr>
      <w:rFonts w:ascii="Antique Olive" w:hAnsi="Antique Olive" w:cs="Antique Olive"/>
    </w:rPr>
  </w:style>
  <w:style w:type="character" w:customStyle="1" w:styleId="WW8Num11z1">
    <w:name w:val="WW8Num11z1"/>
    <w:rsid w:val="00574CD5"/>
    <w:rPr>
      <w:rFonts w:ascii="Courier New" w:hAnsi="Courier New" w:cs="Courier New"/>
    </w:rPr>
  </w:style>
  <w:style w:type="character" w:customStyle="1" w:styleId="WW8Num11z2">
    <w:name w:val="WW8Num11z2"/>
    <w:rsid w:val="00574CD5"/>
    <w:rPr>
      <w:rFonts w:ascii="Wingdings" w:hAnsi="Wingdings" w:cs="Wingdings"/>
    </w:rPr>
  </w:style>
  <w:style w:type="character" w:customStyle="1" w:styleId="WW8Num11z3">
    <w:name w:val="WW8Num11z3"/>
    <w:rsid w:val="00574CD5"/>
    <w:rPr>
      <w:rFonts w:ascii="Symbol" w:hAnsi="Symbol" w:cs="Symbol"/>
    </w:rPr>
  </w:style>
  <w:style w:type="character" w:customStyle="1" w:styleId="11">
    <w:name w:val="Основной шрифт абзаца1"/>
    <w:rsid w:val="00574CD5"/>
  </w:style>
  <w:style w:type="character" w:customStyle="1" w:styleId="a3">
    <w:name w:val="Абзац списка Знак"/>
    <w:rsid w:val="00574CD5"/>
    <w:rPr>
      <w:rFonts w:ascii="Calibri" w:eastAsia="Calibri" w:hAnsi="Calibri" w:cs="Times New Roman"/>
    </w:rPr>
  </w:style>
  <w:style w:type="character" w:customStyle="1" w:styleId="a4">
    <w:name w:val="Цветовое выделение"/>
    <w:rsid w:val="00574CD5"/>
    <w:rPr>
      <w:b/>
      <w:bCs/>
      <w:color w:val="000080"/>
    </w:rPr>
  </w:style>
  <w:style w:type="character" w:customStyle="1" w:styleId="2">
    <w:name w:val="Основной текст 2 Знак"/>
    <w:basedOn w:val="11"/>
    <w:rsid w:val="00574CD5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TML">
    <w:name w:val="Стандартный HTML Знак"/>
    <w:basedOn w:val="11"/>
    <w:rsid w:val="00574CD5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rsid w:val="00574CD5"/>
    <w:rPr>
      <w:color w:val="000080"/>
      <w:u w:val="single"/>
    </w:rPr>
  </w:style>
  <w:style w:type="paragraph" w:customStyle="1" w:styleId="12">
    <w:name w:val="Заголовок1"/>
    <w:basedOn w:val="a"/>
    <w:next w:val="a6"/>
    <w:rsid w:val="00574CD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link w:val="a7"/>
    <w:rsid w:val="00574CD5"/>
    <w:pPr>
      <w:spacing w:after="120"/>
    </w:pPr>
  </w:style>
  <w:style w:type="character" w:customStyle="1" w:styleId="a7">
    <w:name w:val="Основной текст Знак"/>
    <w:basedOn w:val="a0"/>
    <w:link w:val="a6"/>
    <w:rsid w:val="00574CD5"/>
    <w:rPr>
      <w:rFonts w:ascii="Calibri" w:eastAsia="Times New Roman" w:hAnsi="Calibri" w:cs="Times New Roman"/>
      <w:lang w:eastAsia="ar-SA"/>
    </w:rPr>
  </w:style>
  <w:style w:type="paragraph" w:styleId="a8">
    <w:name w:val="List"/>
    <w:basedOn w:val="a6"/>
    <w:rsid w:val="00574CD5"/>
    <w:rPr>
      <w:rFonts w:cs="Mangal"/>
    </w:rPr>
  </w:style>
  <w:style w:type="paragraph" w:customStyle="1" w:styleId="13">
    <w:name w:val="Название1"/>
    <w:basedOn w:val="a"/>
    <w:rsid w:val="00574CD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574CD5"/>
    <w:pPr>
      <w:suppressLineNumbers/>
    </w:pPr>
    <w:rPr>
      <w:rFonts w:cs="Mangal"/>
    </w:rPr>
  </w:style>
  <w:style w:type="paragraph" w:customStyle="1" w:styleId="stylet3">
    <w:name w:val="stylet3"/>
    <w:basedOn w:val="a"/>
    <w:rsid w:val="00574CD5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574CD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574CD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9">
    <w:name w:val="List Paragraph"/>
    <w:basedOn w:val="a"/>
    <w:uiPriority w:val="34"/>
    <w:qFormat/>
    <w:rsid w:val="00574CD5"/>
    <w:pPr>
      <w:ind w:left="720"/>
    </w:pPr>
    <w:rPr>
      <w:rFonts w:eastAsia="Calibri"/>
      <w:sz w:val="20"/>
      <w:szCs w:val="20"/>
    </w:rPr>
  </w:style>
  <w:style w:type="paragraph" w:customStyle="1" w:styleId="Standard">
    <w:name w:val="Standard"/>
    <w:rsid w:val="00574CD5"/>
    <w:pPr>
      <w:suppressAutoHyphens/>
      <w:textAlignment w:val="baseline"/>
    </w:pPr>
    <w:rPr>
      <w:rFonts w:ascii="Calibri" w:eastAsia="SimSun" w:hAnsi="Calibri" w:cs="Calibri"/>
      <w:kern w:val="1"/>
      <w:lang w:eastAsia="ar-SA"/>
    </w:rPr>
  </w:style>
  <w:style w:type="paragraph" w:customStyle="1" w:styleId="align-justify">
    <w:name w:val="align-justify"/>
    <w:basedOn w:val="a"/>
    <w:rsid w:val="00574CD5"/>
    <w:pPr>
      <w:spacing w:before="280" w:after="280" w:line="240" w:lineRule="auto"/>
      <w:jc w:val="both"/>
    </w:pPr>
    <w:rPr>
      <w:rFonts w:ascii="Times New Roman" w:hAnsi="Times New Roman"/>
      <w:sz w:val="18"/>
      <w:szCs w:val="18"/>
    </w:rPr>
  </w:style>
  <w:style w:type="paragraph" w:customStyle="1" w:styleId="ConsPlusNonformat">
    <w:name w:val="ConsPlusNonformat"/>
    <w:rsid w:val="00574CD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574CD5"/>
    <w:pPr>
      <w:spacing w:after="0" w:line="240" w:lineRule="auto"/>
      <w:jc w:val="both"/>
    </w:pPr>
    <w:rPr>
      <w:rFonts w:ascii="Times New Roman" w:hAnsi="Times New Roman"/>
      <w:sz w:val="24"/>
      <w:szCs w:val="20"/>
      <w:lang w:val="en-US"/>
    </w:rPr>
  </w:style>
  <w:style w:type="paragraph" w:styleId="HTML0">
    <w:name w:val="HTML Preformatted"/>
    <w:basedOn w:val="a"/>
    <w:link w:val="HTML1"/>
    <w:rsid w:val="00574CD5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link w:val="HTML0"/>
    <w:rsid w:val="00574CD5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574CD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aa">
    <w:name w:val="Содержимое врезки"/>
    <w:basedOn w:val="a6"/>
    <w:rsid w:val="00574CD5"/>
  </w:style>
  <w:style w:type="paragraph" w:customStyle="1" w:styleId="ab">
    <w:name w:val="Содержимое таблицы"/>
    <w:basedOn w:val="a"/>
    <w:rsid w:val="00574CD5"/>
    <w:pPr>
      <w:suppressLineNumbers/>
    </w:pPr>
  </w:style>
  <w:style w:type="paragraph" w:customStyle="1" w:styleId="ac">
    <w:name w:val="Заголовок таблицы"/>
    <w:basedOn w:val="ab"/>
    <w:rsid w:val="00574CD5"/>
    <w:pPr>
      <w:jc w:val="center"/>
    </w:pPr>
    <w:rPr>
      <w:b/>
      <w:bCs/>
    </w:rPr>
  </w:style>
  <w:style w:type="paragraph" w:styleId="ad">
    <w:name w:val="Subtitle"/>
    <w:basedOn w:val="a"/>
    <w:next w:val="a"/>
    <w:link w:val="ae"/>
    <w:uiPriority w:val="11"/>
    <w:qFormat/>
    <w:rsid w:val="00574CD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574CD5"/>
    <w:rPr>
      <w:rFonts w:ascii="Cambria" w:eastAsia="Times New Roman" w:hAnsi="Cambria" w:cs="Times New Roman"/>
      <w:sz w:val="24"/>
      <w:szCs w:val="24"/>
      <w:lang w:eastAsia="ar-SA"/>
    </w:rPr>
  </w:style>
  <w:style w:type="paragraph" w:styleId="af">
    <w:name w:val="header"/>
    <w:basedOn w:val="a"/>
    <w:link w:val="af0"/>
    <w:uiPriority w:val="99"/>
    <w:unhideWhenUsed/>
    <w:rsid w:val="00574CD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74CD5"/>
    <w:rPr>
      <w:rFonts w:ascii="Calibri" w:eastAsia="Times New Roman" w:hAnsi="Calibri" w:cs="Times New Roman"/>
      <w:lang w:eastAsia="ar-SA"/>
    </w:rPr>
  </w:style>
  <w:style w:type="character" w:customStyle="1" w:styleId="af1">
    <w:name w:val="Нижний колонтитул Знак"/>
    <w:basedOn w:val="a0"/>
    <w:link w:val="af2"/>
    <w:uiPriority w:val="99"/>
    <w:rsid w:val="00574CD5"/>
    <w:rPr>
      <w:rFonts w:ascii="Calibri" w:eastAsia="Times New Roman" w:hAnsi="Calibri" w:cs="Times New Roman"/>
      <w:lang w:eastAsia="ar-SA"/>
    </w:rPr>
  </w:style>
  <w:style w:type="paragraph" w:styleId="af2">
    <w:name w:val="footer"/>
    <w:basedOn w:val="a"/>
    <w:link w:val="af1"/>
    <w:uiPriority w:val="99"/>
    <w:unhideWhenUsed/>
    <w:rsid w:val="00574CD5"/>
    <w:pPr>
      <w:tabs>
        <w:tab w:val="center" w:pos="4677"/>
        <w:tab w:val="right" w:pos="9355"/>
      </w:tabs>
    </w:pPr>
  </w:style>
  <w:style w:type="paragraph" w:styleId="af3">
    <w:name w:val="No Spacing"/>
    <w:uiPriority w:val="1"/>
    <w:qFormat/>
    <w:rsid w:val="00574CD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Схема документа Знак"/>
    <w:basedOn w:val="a0"/>
    <w:link w:val="af5"/>
    <w:uiPriority w:val="99"/>
    <w:semiHidden/>
    <w:rsid w:val="00574CD5"/>
    <w:rPr>
      <w:rFonts w:ascii="Tahoma" w:eastAsia="Times New Roman" w:hAnsi="Tahoma" w:cs="Tahoma"/>
      <w:sz w:val="16"/>
      <w:szCs w:val="16"/>
      <w:lang w:eastAsia="ar-SA"/>
    </w:rPr>
  </w:style>
  <w:style w:type="paragraph" w:styleId="af5">
    <w:name w:val="Document Map"/>
    <w:basedOn w:val="a"/>
    <w:link w:val="af4"/>
    <w:uiPriority w:val="99"/>
    <w:semiHidden/>
    <w:unhideWhenUsed/>
    <w:rsid w:val="00574CD5"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59"/>
    <w:rsid w:val="007B42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452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52F1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B1D2C-344E-465D-88DD-C4D775D42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11215</Words>
  <Characters>63931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11</cp:revision>
  <cp:lastPrinted>2023-11-03T02:21:00Z</cp:lastPrinted>
  <dcterms:created xsi:type="dcterms:W3CDTF">2023-10-24T05:52:00Z</dcterms:created>
  <dcterms:modified xsi:type="dcterms:W3CDTF">2023-11-15T07:42:00Z</dcterms:modified>
</cp:coreProperties>
</file>